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4D3" w:rsidRPr="00F12E52" w:rsidRDefault="00DE44D3" w:rsidP="00DE44D3">
      <w:pPr>
        <w:pBdr>
          <w:bottom w:val="single" w:sz="12" w:space="1" w:color="auto"/>
        </w:pBdr>
        <w:spacing w:line="240" w:lineRule="atLeast"/>
        <w:contextualSpacing/>
        <w:jc w:val="center"/>
      </w:pPr>
      <w:r w:rsidRPr="00F12E52">
        <w:t xml:space="preserve">ПРАВИТЕЛЬСТВО САНКТ -  ПЕТЕРБУРГА </w:t>
      </w:r>
    </w:p>
    <w:p w:rsidR="00DE44D3" w:rsidRPr="00F12E52" w:rsidRDefault="00DE44D3" w:rsidP="00DE44D3">
      <w:pPr>
        <w:pBdr>
          <w:bottom w:val="single" w:sz="12" w:space="1" w:color="auto"/>
        </w:pBdr>
        <w:spacing w:line="240" w:lineRule="atLeast"/>
        <w:contextualSpacing/>
        <w:jc w:val="center"/>
      </w:pPr>
      <w:r w:rsidRPr="00F12E52">
        <w:t>КОМИТЕТ ПО ОБРАЗОВАНИЮ</w:t>
      </w:r>
    </w:p>
    <w:p w:rsidR="00DE44D3" w:rsidRPr="00F12E52" w:rsidRDefault="00DE44D3" w:rsidP="00DE44D3">
      <w:pPr>
        <w:pBdr>
          <w:bottom w:val="single" w:sz="12" w:space="1" w:color="auto"/>
        </w:pBdr>
        <w:spacing w:line="240" w:lineRule="atLeast"/>
        <w:contextualSpacing/>
        <w:jc w:val="center"/>
      </w:pPr>
      <w:r w:rsidRPr="00F12E52">
        <w:t>Государственное бюджетное общеобразовательное учреждение лицей № 329</w:t>
      </w:r>
    </w:p>
    <w:p w:rsidR="00DE44D3" w:rsidRPr="00F12E52" w:rsidRDefault="00DE44D3" w:rsidP="00DE44D3">
      <w:pPr>
        <w:pBdr>
          <w:bottom w:val="single" w:sz="12" w:space="1" w:color="auto"/>
        </w:pBdr>
        <w:spacing w:line="240" w:lineRule="atLeast"/>
        <w:contextualSpacing/>
        <w:jc w:val="center"/>
      </w:pPr>
      <w:r w:rsidRPr="00F12E52">
        <w:t xml:space="preserve">Невского административного района </w:t>
      </w:r>
      <w:proofErr w:type="gramStart"/>
      <w:r w:rsidRPr="00F12E52">
        <w:t>г</w:t>
      </w:r>
      <w:proofErr w:type="gramEnd"/>
      <w:r w:rsidRPr="00F12E52">
        <w:t>. Санкт – Петербурга</w:t>
      </w:r>
    </w:p>
    <w:p w:rsidR="00DE44D3" w:rsidRPr="00F12E52" w:rsidRDefault="00DE44D3" w:rsidP="00DE44D3">
      <w:pPr>
        <w:pBdr>
          <w:bottom w:val="single" w:sz="12" w:space="1" w:color="auto"/>
        </w:pBdr>
        <w:spacing w:line="240" w:lineRule="atLeast"/>
        <w:contextualSpacing/>
        <w:jc w:val="center"/>
      </w:pPr>
      <w:r w:rsidRPr="00F12E52">
        <w:t>Адрес: 192029, г. Санкт – Петербург, пр. Елизарова д.5-7</w:t>
      </w:r>
    </w:p>
    <w:p w:rsidR="00DE44D3" w:rsidRPr="00F12E52" w:rsidRDefault="00DE44D3" w:rsidP="00DE44D3">
      <w:pPr>
        <w:pBdr>
          <w:bottom w:val="single" w:sz="12" w:space="1" w:color="auto"/>
        </w:pBdr>
        <w:spacing w:line="240" w:lineRule="atLeast"/>
        <w:contextualSpacing/>
        <w:jc w:val="center"/>
        <w:rPr>
          <w:u w:val="single"/>
        </w:rPr>
      </w:pPr>
      <w:r w:rsidRPr="00F12E52">
        <w:t xml:space="preserve">Телефон/факс 417 – 27 – 18, </w:t>
      </w:r>
      <w:r w:rsidRPr="00F12E52">
        <w:rPr>
          <w:lang w:val="en-US"/>
        </w:rPr>
        <w:t>e</w:t>
      </w:r>
      <w:r w:rsidRPr="00F12E52">
        <w:t>-</w:t>
      </w:r>
      <w:r w:rsidRPr="00F12E52">
        <w:rPr>
          <w:lang w:val="en-US"/>
        </w:rPr>
        <w:t>mail</w:t>
      </w:r>
      <w:r w:rsidRPr="00F12E52">
        <w:t xml:space="preserve">: </w:t>
      </w:r>
      <w:hyperlink r:id="rId5" w:history="1">
        <w:r w:rsidRPr="00F12E52">
          <w:rPr>
            <w:rStyle w:val="a7"/>
            <w:lang w:val="en-US"/>
          </w:rPr>
          <w:t>school</w:t>
        </w:r>
        <w:r w:rsidRPr="00F12E52">
          <w:rPr>
            <w:rStyle w:val="a7"/>
          </w:rPr>
          <w:t>329@</w:t>
        </w:r>
        <w:r w:rsidRPr="00F12E52">
          <w:rPr>
            <w:rStyle w:val="a7"/>
            <w:lang w:val="en-US"/>
          </w:rPr>
          <w:t>spb</w:t>
        </w:r>
        <w:r w:rsidRPr="00F12E52">
          <w:rPr>
            <w:rStyle w:val="a7"/>
          </w:rPr>
          <w:t>.</w:t>
        </w:r>
        <w:r w:rsidRPr="00F12E52">
          <w:rPr>
            <w:rStyle w:val="a7"/>
            <w:lang w:val="en-US"/>
          </w:rPr>
          <w:t>edu</w:t>
        </w:r>
        <w:r w:rsidRPr="00F12E52">
          <w:rPr>
            <w:rStyle w:val="a7"/>
          </w:rPr>
          <w:t>.</w:t>
        </w:r>
        <w:r w:rsidRPr="00F12E52">
          <w:rPr>
            <w:rStyle w:val="a7"/>
            <w:lang w:val="en-US"/>
          </w:rPr>
          <w:t>ru</w:t>
        </w:r>
      </w:hyperlink>
      <w:r w:rsidRPr="00F12E52">
        <w:rPr>
          <w:u w:val="single"/>
        </w:rPr>
        <w:t xml:space="preserve"> </w:t>
      </w:r>
    </w:p>
    <w:p w:rsidR="00DE44D3" w:rsidRPr="00F12E52" w:rsidRDefault="00DE44D3" w:rsidP="00DE44D3">
      <w:pPr>
        <w:pBdr>
          <w:bottom w:val="single" w:sz="12" w:space="1" w:color="auto"/>
        </w:pBdr>
        <w:spacing w:line="240" w:lineRule="atLeast"/>
        <w:contextualSpacing/>
        <w:jc w:val="center"/>
      </w:pPr>
    </w:p>
    <w:p w:rsidR="00DE44D3" w:rsidRDefault="00DE44D3" w:rsidP="00DE44D3"/>
    <w:p w:rsidR="00DE44D3" w:rsidRDefault="00DE44D3" w:rsidP="00DE44D3">
      <w:r>
        <w:t xml:space="preserve">   </w:t>
      </w:r>
    </w:p>
    <w:p w:rsidR="00DE44D3" w:rsidRDefault="00DE44D3" w:rsidP="00DE44D3"/>
    <w:p w:rsidR="00C2083B" w:rsidRDefault="00C2083B" w:rsidP="00DE44D3"/>
    <w:p w:rsidR="00C2083B" w:rsidRDefault="00C2083B" w:rsidP="00DE44D3"/>
    <w:p w:rsidR="00C2083B" w:rsidRDefault="00C2083B" w:rsidP="00DE44D3"/>
    <w:p w:rsidR="00DE44D3" w:rsidRDefault="00DE44D3" w:rsidP="00DE44D3"/>
    <w:p w:rsidR="00DE44D3" w:rsidRPr="00966CE0" w:rsidRDefault="00DE44D3" w:rsidP="00DE44D3">
      <w:pPr>
        <w:jc w:val="center"/>
        <w:rPr>
          <w:sz w:val="52"/>
          <w:szCs w:val="52"/>
        </w:rPr>
      </w:pPr>
      <w:r w:rsidRPr="00966CE0">
        <w:rPr>
          <w:sz w:val="52"/>
          <w:szCs w:val="52"/>
        </w:rPr>
        <w:t>Проектно – исследовательская деятельность</w:t>
      </w:r>
    </w:p>
    <w:p w:rsidR="00DE44D3" w:rsidRPr="00966CE0" w:rsidRDefault="00DE44D3" w:rsidP="00DE44D3">
      <w:pPr>
        <w:jc w:val="center"/>
        <w:rPr>
          <w:sz w:val="52"/>
          <w:szCs w:val="52"/>
        </w:rPr>
      </w:pPr>
    </w:p>
    <w:p w:rsidR="00DE44D3" w:rsidRPr="00966CE0" w:rsidRDefault="00DE44D3" w:rsidP="00DE44D3">
      <w:pPr>
        <w:jc w:val="center"/>
        <w:rPr>
          <w:sz w:val="52"/>
          <w:szCs w:val="52"/>
        </w:rPr>
      </w:pPr>
    </w:p>
    <w:p w:rsidR="00DE44D3" w:rsidRPr="00966CE0" w:rsidRDefault="00DE44D3" w:rsidP="00DE44D3">
      <w:pPr>
        <w:jc w:val="center"/>
        <w:rPr>
          <w:sz w:val="52"/>
          <w:szCs w:val="52"/>
        </w:rPr>
      </w:pPr>
      <w:r w:rsidRPr="00966CE0">
        <w:rPr>
          <w:sz w:val="52"/>
          <w:szCs w:val="52"/>
        </w:rPr>
        <w:t>ТЕМА ПРОЕКТА</w:t>
      </w:r>
    </w:p>
    <w:p w:rsidR="00DE44D3" w:rsidRDefault="00DE44D3" w:rsidP="00DE44D3">
      <w:pPr>
        <w:jc w:val="center"/>
        <w:rPr>
          <w:b/>
          <w:sz w:val="48"/>
          <w:szCs w:val="48"/>
        </w:rPr>
      </w:pPr>
      <w:r w:rsidRPr="00966CE0">
        <w:rPr>
          <w:bCs/>
          <w:sz w:val="52"/>
          <w:szCs w:val="52"/>
        </w:rPr>
        <w:t>«Цвет в поэзии А.Блока»</w:t>
      </w:r>
      <w:r w:rsidRPr="00F12E52">
        <w:rPr>
          <w:b/>
          <w:bCs/>
          <w:sz w:val="48"/>
          <w:szCs w:val="48"/>
        </w:rPr>
        <w:t xml:space="preserve"> </w:t>
      </w:r>
      <w:r w:rsidRPr="00F12E52">
        <w:rPr>
          <w:b/>
          <w:sz w:val="48"/>
          <w:szCs w:val="48"/>
        </w:rPr>
        <w:t>…………………………………..</w:t>
      </w:r>
    </w:p>
    <w:p w:rsidR="00DE44D3" w:rsidRPr="00F12E52" w:rsidRDefault="00DE44D3" w:rsidP="00DE44D3">
      <w:pPr>
        <w:jc w:val="center"/>
      </w:pPr>
    </w:p>
    <w:p w:rsidR="00DE44D3" w:rsidRPr="00F12E52" w:rsidRDefault="00DE44D3" w:rsidP="00DE44D3"/>
    <w:p w:rsidR="00DE44D3" w:rsidRPr="00837BEC" w:rsidRDefault="00DE44D3" w:rsidP="00DE44D3">
      <w:pPr>
        <w:spacing w:line="360" w:lineRule="auto"/>
        <w:contextualSpacing/>
        <w:jc w:val="right"/>
        <w:rPr>
          <w:sz w:val="32"/>
          <w:szCs w:val="32"/>
        </w:rPr>
      </w:pPr>
      <w:r w:rsidRPr="00F12E52">
        <w:rPr>
          <w:sz w:val="36"/>
          <w:szCs w:val="36"/>
        </w:rPr>
        <w:t xml:space="preserve">                                             </w:t>
      </w:r>
      <w:r w:rsidRPr="00837BEC">
        <w:rPr>
          <w:sz w:val="32"/>
          <w:szCs w:val="32"/>
        </w:rPr>
        <w:t>Работу выполнила</w:t>
      </w:r>
    </w:p>
    <w:p w:rsidR="00DE44D3" w:rsidRPr="00837BEC" w:rsidRDefault="00DE44D3" w:rsidP="00DE44D3">
      <w:pPr>
        <w:spacing w:line="360" w:lineRule="auto"/>
        <w:contextualSpacing/>
        <w:jc w:val="right"/>
        <w:rPr>
          <w:sz w:val="32"/>
          <w:szCs w:val="32"/>
        </w:rPr>
      </w:pPr>
      <w:r>
        <w:rPr>
          <w:sz w:val="32"/>
          <w:szCs w:val="32"/>
        </w:rPr>
        <w:t>Кашколда Наталья</w:t>
      </w:r>
    </w:p>
    <w:p w:rsidR="00DE44D3" w:rsidRPr="00837BEC" w:rsidRDefault="00DE44D3" w:rsidP="00DE44D3">
      <w:pPr>
        <w:spacing w:line="360" w:lineRule="auto"/>
        <w:contextualSpacing/>
        <w:jc w:val="right"/>
        <w:rPr>
          <w:sz w:val="32"/>
          <w:szCs w:val="32"/>
        </w:rPr>
      </w:pPr>
      <w:r>
        <w:rPr>
          <w:sz w:val="32"/>
          <w:szCs w:val="32"/>
        </w:rPr>
        <w:t>11</w:t>
      </w:r>
      <w:r w:rsidRPr="00837BEC">
        <w:rPr>
          <w:sz w:val="32"/>
          <w:szCs w:val="32"/>
        </w:rPr>
        <w:t xml:space="preserve"> класс                           </w:t>
      </w:r>
    </w:p>
    <w:p w:rsidR="00DE44D3" w:rsidRPr="00837BEC" w:rsidRDefault="00DE44D3" w:rsidP="00DE44D3">
      <w:pPr>
        <w:spacing w:line="360" w:lineRule="auto"/>
        <w:contextualSpacing/>
        <w:jc w:val="right"/>
        <w:rPr>
          <w:sz w:val="32"/>
          <w:szCs w:val="32"/>
        </w:rPr>
      </w:pPr>
      <w:r w:rsidRPr="00837BEC">
        <w:rPr>
          <w:sz w:val="32"/>
          <w:szCs w:val="32"/>
        </w:rPr>
        <w:t xml:space="preserve">                  </w:t>
      </w:r>
    </w:p>
    <w:p w:rsidR="00DE44D3" w:rsidRPr="00837BEC" w:rsidRDefault="00DE44D3" w:rsidP="00DE44D3">
      <w:pPr>
        <w:spacing w:line="360" w:lineRule="auto"/>
        <w:contextualSpacing/>
        <w:jc w:val="right"/>
        <w:rPr>
          <w:sz w:val="32"/>
          <w:szCs w:val="32"/>
        </w:rPr>
      </w:pPr>
      <w:r w:rsidRPr="00837BEC">
        <w:rPr>
          <w:sz w:val="32"/>
          <w:szCs w:val="32"/>
        </w:rPr>
        <w:t>Руководитель проекта</w:t>
      </w:r>
    </w:p>
    <w:p w:rsidR="00DE44D3" w:rsidRPr="00837BEC" w:rsidRDefault="00DE44D3" w:rsidP="00DE44D3">
      <w:pPr>
        <w:spacing w:line="360" w:lineRule="auto"/>
        <w:contextualSpacing/>
        <w:jc w:val="right"/>
        <w:rPr>
          <w:sz w:val="32"/>
          <w:szCs w:val="32"/>
        </w:rPr>
      </w:pPr>
      <w:r w:rsidRPr="00837BEC">
        <w:rPr>
          <w:sz w:val="32"/>
          <w:szCs w:val="32"/>
        </w:rPr>
        <w:t xml:space="preserve">                   Фролова Светлана Дмитриевна</w:t>
      </w:r>
    </w:p>
    <w:p w:rsidR="00DE44D3" w:rsidRDefault="00DE44D3" w:rsidP="00DE44D3">
      <w:pPr>
        <w:spacing w:line="360" w:lineRule="auto"/>
        <w:contextualSpacing/>
        <w:jc w:val="right"/>
        <w:rPr>
          <w:sz w:val="32"/>
          <w:szCs w:val="32"/>
        </w:rPr>
      </w:pPr>
      <w:r w:rsidRPr="00837BEC">
        <w:rPr>
          <w:sz w:val="32"/>
          <w:szCs w:val="32"/>
        </w:rPr>
        <w:t xml:space="preserve">                          учитель литературы</w:t>
      </w:r>
    </w:p>
    <w:p w:rsidR="00DE44D3" w:rsidRDefault="00DE44D3" w:rsidP="00DE44D3">
      <w:pPr>
        <w:spacing w:line="360" w:lineRule="auto"/>
        <w:contextualSpacing/>
        <w:jc w:val="right"/>
        <w:rPr>
          <w:sz w:val="32"/>
          <w:szCs w:val="32"/>
        </w:rPr>
      </w:pPr>
    </w:p>
    <w:p w:rsidR="00C2083B" w:rsidRDefault="00C2083B" w:rsidP="00DE44D3">
      <w:pPr>
        <w:spacing w:line="360" w:lineRule="auto"/>
        <w:contextualSpacing/>
        <w:jc w:val="right"/>
        <w:rPr>
          <w:sz w:val="32"/>
          <w:szCs w:val="32"/>
        </w:rPr>
      </w:pPr>
    </w:p>
    <w:p w:rsidR="00C2083B" w:rsidRDefault="00C2083B" w:rsidP="00DE44D3">
      <w:pPr>
        <w:spacing w:line="360" w:lineRule="auto"/>
        <w:contextualSpacing/>
        <w:jc w:val="right"/>
        <w:rPr>
          <w:sz w:val="32"/>
          <w:szCs w:val="32"/>
        </w:rPr>
      </w:pPr>
    </w:p>
    <w:p w:rsidR="009D7BF5" w:rsidRDefault="009D7BF5" w:rsidP="00DE44D3">
      <w:pPr>
        <w:spacing w:line="360" w:lineRule="auto"/>
        <w:contextualSpacing/>
        <w:jc w:val="right"/>
        <w:rPr>
          <w:sz w:val="32"/>
          <w:szCs w:val="32"/>
        </w:rPr>
      </w:pPr>
    </w:p>
    <w:p w:rsidR="00DE44D3" w:rsidRPr="00837BEC" w:rsidRDefault="00DE44D3" w:rsidP="00DE44D3">
      <w:pPr>
        <w:jc w:val="right"/>
        <w:rPr>
          <w:sz w:val="32"/>
          <w:szCs w:val="32"/>
        </w:rPr>
      </w:pPr>
      <w:r w:rsidRPr="00837BEC">
        <w:rPr>
          <w:sz w:val="32"/>
          <w:szCs w:val="32"/>
        </w:rPr>
        <w:t xml:space="preserve">                                  </w:t>
      </w:r>
    </w:p>
    <w:p w:rsidR="00DE44D3" w:rsidRPr="00837BEC" w:rsidRDefault="00DE44D3" w:rsidP="00DE44D3">
      <w:pPr>
        <w:spacing w:line="240" w:lineRule="atLeast"/>
        <w:jc w:val="center"/>
        <w:rPr>
          <w:sz w:val="32"/>
          <w:szCs w:val="32"/>
        </w:rPr>
      </w:pPr>
      <w:r w:rsidRPr="00837BEC">
        <w:rPr>
          <w:sz w:val="32"/>
          <w:szCs w:val="32"/>
        </w:rPr>
        <w:t>Санкт – Петербург</w:t>
      </w:r>
    </w:p>
    <w:p w:rsidR="00DE44D3" w:rsidRDefault="00DE44D3" w:rsidP="00DE44D3">
      <w:pPr>
        <w:spacing w:line="240" w:lineRule="atLeast"/>
        <w:jc w:val="center"/>
        <w:rPr>
          <w:sz w:val="32"/>
          <w:szCs w:val="32"/>
        </w:rPr>
      </w:pPr>
      <w:r w:rsidRPr="00837BEC">
        <w:rPr>
          <w:sz w:val="32"/>
          <w:szCs w:val="32"/>
        </w:rPr>
        <w:t xml:space="preserve">  2013</w:t>
      </w:r>
      <w:r w:rsidR="00C2083B">
        <w:rPr>
          <w:sz w:val="32"/>
          <w:szCs w:val="32"/>
        </w:rPr>
        <w:t xml:space="preserve">-14 учебный </w:t>
      </w:r>
      <w:r w:rsidRPr="00837BEC">
        <w:rPr>
          <w:sz w:val="32"/>
          <w:szCs w:val="32"/>
        </w:rPr>
        <w:t xml:space="preserve"> год</w:t>
      </w:r>
    </w:p>
    <w:p w:rsidR="00DE44D3" w:rsidRDefault="00DE44D3" w:rsidP="00DE44D3">
      <w:pPr>
        <w:contextualSpacing/>
        <w:jc w:val="center"/>
        <w:rPr>
          <w:b/>
          <w:sz w:val="28"/>
        </w:rPr>
      </w:pPr>
      <w:r w:rsidRPr="00BD1CCE">
        <w:rPr>
          <w:b/>
          <w:sz w:val="28"/>
        </w:rPr>
        <w:lastRenderedPageBreak/>
        <w:t xml:space="preserve">Оглавление </w:t>
      </w:r>
    </w:p>
    <w:p w:rsidR="00F0630A" w:rsidRDefault="00F0630A" w:rsidP="00DE44D3">
      <w:pPr>
        <w:contextualSpacing/>
        <w:jc w:val="center"/>
        <w:rPr>
          <w:b/>
          <w:sz w:val="28"/>
        </w:rPr>
      </w:pPr>
    </w:p>
    <w:tbl>
      <w:tblPr>
        <w:tblW w:w="10031" w:type="dxa"/>
        <w:tblLook w:val="04A0"/>
      </w:tblPr>
      <w:tblGrid>
        <w:gridCol w:w="675"/>
        <w:gridCol w:w="7938"/>
        <w:gridCol w:w="1418"/>
      </w:tblGrid>
      <w:tr w:rsidR="00DE44D3" w:rsidTr="00F0630A">
        <w:tc>
          <w:tcPr>
            <w:tcW w:w="675" w:type="dxa"/>
          </w:tcPr>
          <w:p w:rsidR="00DE44D3" w:rsidRPr="00D759D0" w:rsidRDefault="00DE44D3" w:rsidP="00791D0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759D0">
              <w:rPr>
                <w:sz w:val="28"/>
                <w:szCs w:val="28"/>
              </w:rPr>
              <w:t>1</w:t>
            </w:r>
          </w:p>
        </w:tc>
        <w:tc>
          <w:tcPr>
            <w:tcW w:w="7938" w:type="dxa"/>
          </w:tcPr>
          <w:p w:rsidR="00791D0D" w:rsidRPr="00996E15" w:rsidRDefault="00DE44D3" w:rsidP="00F0630A">
            <w:pPr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  <w:r w:rsidRPr="00996E15">
              <w:rPr>
                <w:sz w:val="28"/>
                <w:szCs w:val="28"/>
              </w:rPr>
              <w:t>Введение</w:t>
            </w:r>
          </w:p>
        </w:tc>
        <w:tc>
          <w:tcPr>
            <w:tcW w:w="1418" w:type="dxa"/>
          </w:tcPr>
          <w:p w:rsidR="00DE44D3" w:rsidRPr="00D759D0" w:rsidRDefault="00DE44D3" w:rsidP="00791D0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759D0">
              <w:rPr>
                <w:sz w:val="28"/>
                <w:szCs w:val="28"/>
              </w:rPr>
              <w:t>3</w:t>
            </w:r>
          </w:p>
        </w:tc>
      </w:tr>
      <w:tr w:rsidR="00DE44D3" w:rsidTr="00F0630A">
        <w:tc>
          <w:tcPr>
            <w:tcW w:w="675" w:type="dxa"/>
          </w:tcPr>
          <w:p w:rsidR="00DE44D3" w:rsidRPr="00D759D0" w:rsidRDefault="006B0C56" w:rsidP="00791D0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DE44D3">
              <w:rPr>
                <w:sz w:val="28"/>
                <w:szCs w:val="28"/>
              </w:rPr>
              <w:t>.</w:t>
            </w:r>
          </w:p>
        </w:tc>
        <w:tc>
          <w:tcPr>
            <w:tcW w:w="7938" w:type="dxa"/>
          </w:tcPr>
          <w:p w:rsidR="00DE44D3" w:rsidRDefault="006B0C56" w:rsidP="00791D0D">
            <w:pPr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Основная часть</w:t>
            </w:r>
            <w:r w:rsidR="00DE44D3" w:rsidRPr="00996E15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Роль цвета в поэзии А.Блока</w:t>
            </w:r>
          </w:p>
          <w:p w:rsidR="00DE44D3" w:rsidRPr="00996E15" w:rsidRDefault="00DE44D3" w:rsidP="00791D0D">
            <w:pPr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DE44D3" w:rsidRDefault="00791D0D" w:rsidP="00791D0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4-</w:t>
            </w:r>
            <w:r w:rsidR="00E052BD">
              <w:rPr>
                <w:sz w:val="28"/>
                <w:szCs w:val="28"/>
              </w:rPr>
              <w:t>28</w:t>
            </w:r>
          </w:p>
        </w:tc>
      </w:tr>
      <w:tr w:rsidR="00791D0D" w:rsidTr="00F0630A">
        <w:tc>
          <w:tcPr>
            <w:tcW w:w="675" w:type="dxa"/>
          </w:tcPr>
          <w:p w:rsidR="00791D0D" w:rsidRDefault="00791D0D" w:rsidP="00791D0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7938" w:type="dxa"/>
          </w:tcPr>
          <w:p w:rsidR="00791D0D" w:rsidRDefault="00791D0D" w:rsidP="00791D0D">
            <w:pPr>
              <w:spacing w:line="360" w:lineRule="auto"/>
              <w:contextualSpacing/>
              <w:jc w:val="both"/>
              <w:rPr>
                <w:rFonts w:eastAsia="Tahoma" w:cs="Times New Roman"/>
                <w:iCs/>
                <w:color w:val="000000"/>
                <w:sz w:val="28"/>
                <w:szCs w:val="28"/>
              </w:rPr>
            </w:pPr>
            <w:r w:rsidRPr="00791D0D">
              <w:rPr>
                <w:rFonts w:eastAsia="Tahoma" w:cs="Times New Roman"/>
                <w:iCs/>
                <w:color w:val="000000"/>
                <w:sz w:val="28"/>
                <w:szCs w:val="28"/>
              </w:rPr>
              <w:t>Лики модернизма</w:t>
            </w:r>
          </w:p>
          <w:p w:rsidR="00791D0D" w:rsidRPr="00791D0D" w:rsidRDefault="00791D0D" w:rsidP="00791D0D">
            <w:pPr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791D0D" w:rsidRDefault="00791D0D" w:rsidP="00791D0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4-</w:t>
            </w:r>
            <w:r w:rsidR="00072C4A">
              <w:rPr>
                <w:sz w:val="28"/>
                <w:szCs w:val="28"/>
              </w:rPr>
              <w:t>5</w:t>
            </w:r>
          </w:p>
        </w:tc>
      </w:tr>
      <w:tr w:rsidR="00DE44D3" w:rsidTr="00F0630A">
        <w:tc>
          <w:tcPr>
            <w:tcW w:w="675" w:type="dxa"/>
          </w:tcPr>
          <w:p w:rsidR="00DE44D3" w:rsidRPr="00D759D0" w:rsidRDefault="006B0C56" w:rsidP="00791D0D">
            <w:pPr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DE44D3">
              <w:rPr>
                <w:bCs/>
                <w:sz w:val="28"/>
                <w:szCs w:val="28"/>
              </w:rPr>
              <w:t>.</w:t>
            </w:r>
            <w:r w:rsidR="00791D0D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7938" w:type="dxa"/>
          </w:tcPr>
          <w:p w:rsidR="00DE44D3" w:rsidRDefault="00AE4AB8" w:rsidP="00791D0D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Синий </w:t>
            </w:r>
            <w:r w:rsidR="00A41A4E">
              <w:rPr>
                <w:sz w:val="28"/>
                <w:szCs w:val="28"/>
              </w:rPr>
              <w:t xml:space="preserve"> и голубой </w:t>
            </w:r>
            <w:r>
              <w:rPr>
                <w:sz w:val="28"/>
                <w:szCs w:val="28"/>
              </w:rPr>
              <w:t>цвет</w:t>
            </w:r>
            <w:r w:rsidR="00A41A4E">
              <w:rPr>
                <w:sz w:val="28"/>
                <w:szCs w:val="28"/>
              </w:rPr>
              <w:t>а</w:t>
            </w:r>
          </w:p>
          <w:p w:rsidR="00791D0D" w:rsidRPr="00996E15" w:rsidRDefault="00791D0D" w:rsidP="00791D0D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DE44D3" w:rsidRPr="00D759D0" w:rsidRDefault="00072C4A" w:rsidP="00791D0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DE44D3">
              <w:rPr>
                <w:sz w:val="28"/>
                <w:szCs w:val="28"/>
              </w:rPr>
              <w:t>-</w:t>
            </w:r>
            <w:r w:rsidR="00E052BD">
              <w:rPr>
                <w:sz w:val="28"/>
                <w:szCs w:val="28"/>
              </w:rPr>
              <w:t>12</w:t>
            </w:r>
          </w:p>
        </w:tc>
      </w:tr>
      <w:tr w:rsidR="00DE44D3" w:rsidTr="00F0630A">
        <w:tc>
          <w:tcPr>
            <w:tcW w:w="675" w:type="dxa"/>
          </w:tcPr>
          <w:p w:rsidR="00DE44D3" w:rsidRPr="00D759D0" w:rsidRDefault="006B0C56" w:rsidP="00791D0D">
            <w:pPr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DE44D3">
              <w:rPr>
                <w:bCs/>
                <w:sz w:val="28"/>
                <w:szCs w:val="28"/>
              </w:rPr>
              <w:t>.</w:t>
            </w:r>
            <w:r w:rsidR="00791D0D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7938" w:type="dxa"/>
          </w:tcPr>
          <w:p w:rsidR="00DE44D3" w:rsidRDefault="00AE4AB8" w:rsidP="00791D0D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Белый цвет</w:t>
            </w:r>
          </w:p>
          <w:p w:rsidR="00791D0D" w:rsidRPr="00996E15" w:rsidRDefault="00791D0D" w:rsidP="00791D0D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:rsidR="00DE44D3" w:rsidRDefault="00E052BD" w:rsidP="00791D0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12-17</w:t>
            </w:r>
          </w:p>
        </w:tc>
      </w:tr>
      <w:tr w:rsidR="00DE44D3" w:rsidTr="00F0630A">
        <w:tc>
          <w:tcPr>
            <w:tcW w:w="675" w:type="dxa"/>
          </w:tcPr>
          <w:p w:rsidR="00DE44D3" w:rsidRPr="00996E15" w:rsidRDefault="006B0C56" w:rsidP="00791D0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791D0D">
              <w:rPr>
                <w:sz w:val="28"/>
                <w:szCs w:val="28"/>
              </w:rPr>
              <w:t>.4</w:t>
            </w:r>
          </w:p>
        </w:tc>
        <w:tc>
          <w:tcPr>
            <w:tcW w:w="7938" w:type="dxa"/>
          </w:tcPr>
          <w:p w:rsidR="00DE44D3" w:rsidRDefault="00AE4AB8" w:rsidP="00791D0D">
            <w:pPr>
              <w:autoSpaceDE w:val="0"/>
              <w:autoSpaceDN w:val="0"/>
              <w:adjustRightInd w:val="0"/>
              <w:spacing w:line="360" w:lineRule="auto"/>
              <w:ind w:left="360" w:hanging="36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Черный и серый цвета</w:t>
            </w:r>
          </w:p>
          <w:p w:rsidR="00791D0D" w:rsidRPr="00996E15" w:rsidRDefault="00791D0D" w:rsidP="00791D0D">
            <w:pPr>
              <w:autoSpaceDE w:val="0"/>
              <w:autoSpaceDN w:val="0"/>
              <w:adjustRightInd w:val="0"/>
              <w:spacing w:line="360" w:lineRule="auto"/>
              <w:ind w:left="360" w:hanging="360"/>
              <w:contextualSpacing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DE44D3" w:rsidRPr="00D759D0" w:rsidRDefault="00E052BD" w:rsidP="00791D0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DE44D3">
              <w:rPr>
                <w:sz w:val="28"/>
                <w:szCs w:val="28"/>
              </w:rPr>
              <w:t>-1</w:t>
            </w:r>
            <w:r>
              <w:rPr>
                <w:sz w:val="28"/>
                <w:szCs w:val="28"/>
              </w:rPr>
              <w:t>9</w:t>
            </w:r>
          </w:p>
        </w:tc>
      </w:tr>
      <w:tr w:rsidR="00AE4AB8" w:rsidTr="00F0630A">
        <w:tc>
          <w:tcPr>
            <w:tcW w:w="675" w:type="dxa"/>
          </w:tcPr>
          <w:p w:rsidR="00AE4AB8" w:rsidRDefault="00791D0D" w:rsidP="00791D0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2.5</w:t>
            </w:r>
          </w:p>
        </w:tc>
        <w:tc>
          <w:tcPr>
            <w:tcW w:w="7938" w:type="dxa"/>
          </w:tcPr>
          <w:p w:rsidR="00AE4AB8" w:rsidRDefault="00AE4AB8" w:rsidP="00791D0D">
            <w:pPr>
              <w:autoSpaceDE w:val="0"/>
              <w:autoSpaceDN w:val="0"/>
              <w:adjustRightInd w:val="0"/>
              <w:spacing w:line="360" w:lineRule="auto"/>
              <w:ind w:left="360" w:hanging="36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Красный цвет</w:t>
            </w:r>
          </w:p>
          <w:p w:rsidR="00791D0D" w:rsidRDefault="00791D0D" w:rsidP="00791D0D">
            <w:pPr>
              <w:autoSpaceDE w:val="0"/>
              <w:autoSpaceDN w:val="0"/>
              <w:adjustRightInd w:val="0"/>
              <w:spacing w:line="360" w:lineRule="auto"/>
              <w:ind w:left="360" w:hanging="360"/>
              <w:contextualSpacing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E4AB8" w:rsidRDefault="00E052BD" w:rsidP="00791D0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20-25</w:t>
            </w:r>
          </w:p>
        </w:tc>
      </w:tr>
      <w:tr w:rsidR="00AE4AB8" w:rsidTr="00F0630A">
        <w:tc>
          <w:tcPr>
            <w:tcW w:w="675" w:type="dxa"/>
          </w:tcPr>
          <w:p w:rsidR="00AE4AB8" w:rsidRDefault="00791D0D" w:rsidP="00791D0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2.6</w:t>
            </w:r>
          </w:p>
        </w:tc>
        <w:tc>
          <w:tcPr>
            <w:tcW w:w="7938" w:type="dxa"/>
          </w:tcPr>
          <w:p w:rsidR="00AE4AB8" w:rsidRDefault="00AE4AB8" w:rsidP="00791D0D">
            <w:pPr>
              <w:autoSpaceDE w:val="0"/>
              <w:autoSpaceDN w:val="0"/>
              <w:adjustRightInd w:val="0"/>
              <w:spacing w:line="360" w:lineRule="auto"/>
              <w:ind w:left="360" w:hanging="36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Желтый и зеленый цвета</w:t>
            </w:r>
          </w:p>
          <w:p w:rsidR="00791D0D" w:rsidRDefault="00791D0D" w:rsidP="00791D0D">
            <w:pPr>
              <w:autoSpaceDE w:val="0"/>
              <w:autoSpaceDN w:val="0"/>
              <w:adjustRightInd w:val="0"/>
              <w:spacing w:line="360" w:lineRule="auto"/>
              <w:ind w:left="360" w:hanging="360"/>
              <w:contextualSpacing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E4AB8" w:rsidRDefault="00E052BD" w:rsidP="00791D0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25-28</w:t>
            </w:r>
          </w:p>
        </w:tc>
      </w:tr>
      <w:tr w:rsidR="00DE44D3" w:rsidTr="00F0630A">
        <w:tc>
          <w:tcPr>
            <w:tcW w:w="675" w:type="dxa"/>
          </w:tcPr>
          <w:p w:rsidR="00DE44D3" w:rsidRPr="00D759D0" w:rsidRDefault="00791D0D" w:rsidP="00791D0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938" w:type="dxa"/>
          </w:tcPr>
          <w:p w:rsidR="00DE44D3" w:rsidRDefault="00DE44D3" w:rsidP="00791D0D">
            <w:pPr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  <w:r w:rsidRPr="00996E15">
              <w:rPr>
                <w:sz w:val="28"/>
                <w:szCs w:val="28"/>
              </w:rPr>
              <w:t>Заключ</w:t>
            </w:r>
            <w:r w:rsidR="008E40CD">
              <w:rPr>
                <w:sz w:val="28"/>
                <w:szCs w:val="28"/>
              </w:rPr>
              <w:t xml:space="preserve">ение </w:t>
            </w:r>
          </w:p>
          <w:p w:rsidR="00791D0D" w:rsidRPr="00996E15" w:rsidRDefault="00791D0D" w:rsidP="00791D0D">
            <w:pPr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DE44D3" w:rsidRPr="00D759D0" w:rsidRDefault="00E052BD" w:rsidP="00791D0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DE44D3">
              <w:rPr>
                <w:sz w:val="28"/>
                <w:szCs w:val="28"/>
              </w:rPr>
              <w:t>-</w:t>
            </w:r>
            <w:r w:rsidR="00D8778C">
              <w:rPr>
                <w:sz w:val="28"/>
                <w:szCs w:val="28"/>
              </w:rPr>
              <w:t>31</w:t>
            </w:r>
          </w:p>
        </w:tc>
      </w:tr>
      <w:tr w:rsidR="00DE44D3" w:rsidTr="00F0630A">
        <w:tc>
          <w:tcPr>
            <w:tcW w:w="675" w:type="dxa"/>
          </w:tcPr>
          <w:p w:rsidR="00DE44D3" w:rsidRPr="00D759D0" w:rsidRDefault="00791D0D" w:rsidP="00791D0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938" w:type="dxa"/>
          </w:tcPr>
          <w:p w:rsidR="00DE44D3" w:rsidRDefault="00A41A4E" w:rsidP="00791D0D">
            <w:pPr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Использованная  литература  </w:t>
            </w:r>
          </w:p>
          <w:p w:rsidR="00791D0D" w:rsidRPr="00996E15" w:rsidRDefault="00791D0D" w:rsidP="00791D0D">
            <w:pPr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DE44D3" w:rsidRPr="00D759D0" w:rsidRDefault="00D8778C" w:rsidP="00791D0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</w:tr>
      <w:tr w:rsidR="00DE44D3" w:rsidTr="00F0630A">
        <w:tc>
          <w:tcPr>
            <w:tcW w:w="675" w:type="dxa"/>
          </w:tcPr>
          <w:p w:rsidR="00DE44D3" w:rsidRPr="00D759D0" w:rsidRDefault="00791D0D" w:rsidP="00791D0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938" w:type="dxa"/>
          </w:tcPr>
          <w:p w:rsidR="00DE44D3" w:rsidRDefault="00DE44D3" w:rsidP="00791D0D">
            <w:pPr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  <w:r w:rsidRPr="00996E15">
              <w:rPr>
                <w:sz w:val="28"/>
                <w:szCs w:val="28"/>
              </w:rPr>
              <w:t>Прило</w:t>
            </w:r>
            <w:r w:rsidR="008E40CD">
              <w:rPr>
                <w:sz w:val="28"/>
                <w:szCs w:val="28"/>
              </w:rPr>
              <w:t>жения</w:t>
            </w:r>
          </w:p>
          <w:p w:rsidR="00791D0D" w:rsidRPr="00996E15" w:rsidRDefault="00791D0D" w:rsidP="00F0630A">
            <w:pPr>
              <w:spacing w:line="240" w:lineRule="atLeast"/>
              <w:ind w:firstLine="709"/>
              <w:contextualSpacing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DE44D3" w:rsidRPr="00D759D0" w:rsidRDefault="00D8778C" w:rsidP="00791D0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33-</w:t>
            </w:r>
            <w:r w:rsidR="002E2A32">
              <w:rPr>
                <w:sz w:val="28"/>
                <w:szCs w:val="28"/>
              </w:rPr>
              <w:t>47</w:t>
            </w:r>
          </w:p>
        </w:tc>
      </w:tr>
      <w:tr w:rsidR="00F0630A" w:rsidTr="00F0630A">
        <w:tc>
          <w:tcPr>
            <w:tcW w:w="675" w:type="dxa"/>
          </w:tcPr>
          <w:p w:rsidR="00F0630A" w:rsidRDefault="00F0630A" w:rsidP="00791D0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F0630A" w:rsidRDefault="00F0630A" w:rsidP="00F0630A">
            <w:pPr>
              <w:spacing w:line="240" w:lineRule="atLeast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1. </w:t>
            </w:r>
            <w:r w:rsidRPr="002956AE">
              <w:rPr>
                <w:sz w:val="28"/>
                <w:szCs w:val="28"/>
              </w:rPr>
              <w:t xml:space="preserve"> Список стихов А.Блока, взятых для исследования</w:t>
            </w:r>
          </w:p>
          <w:p w:rsidR="00F0630A" w:rsidRPr="00996E15" w:rsidRDefault="00F0630A" w:rsidP="00F0630A">
            <w:pPr>
              <w:spacing w:line="240" w:lineRule="atLeast"/>
              <w:contextualSpacing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F0630A" w:rsidRDefault="00F0630A" w:rsidP="00791D0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33-34</w:t>
            </w:r>
          </w:p>
        </w:tc>
      </w:tr>
      <w:tr w:rsidR="00F0630A" w:rsidTr="00F0630A">
        <w:tc>
          <w:tcPr>
            <w:tcW w:w="675" w:type="dxa"/>
          </w:tcPr>
          <w:p w:rsidR="00F0630A" w:rsidRDefault="00F0630A" w:rsidP="00791D0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F0630A" w:rsidRDefault="00F0630A" w:rsidP="00F0630A">
            <w:pPr>
              <w:spacing w:line="240" w:lineRule="atLeast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2.</w:t>
            </w:r>
            <w:r w:rsidRPr="00F746B1">
              <w:rPr>
                <w:rFonts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 xml:space="preserve"> </w:t>
            </w:r>
            <w:r w:rsidRPr="00F746B1">
              <w:rPr>
                <w:rFonts w:cs="Times New Roman"/>
                <w:sz w:val="28"/>
                <w:szCs w:val="28"/>
              </w:rPr>
              <w:t>Количественный анализ использования цвета в поэзии А.Блока</w:t>
            </w:r>
          </w:p>
          <w:p w:rsidR="00F0630A" w:rsidRPr="00996E15" w:rsidRDefault="00F0630A" w:rsidP="00F0630A">
            <w:pPr>
              <w:spacing w:line="240" w:lineRule="atLeast"/>
              <w:contextualSpacing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F0630A" w:rsidRDefault="00F0630A" w:rsidP="00791D0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</w:tr>
      <w:tr w:rsidR="00F0630A" w:rsidTr="00F0630A">
        <w:tc>
          <w:tcPr>
            <w:tcW w:w="675" w:type="dxa"/>
          </w:tcPr>
          <w:p w:rsidR="00F0630A" w:rsidRDefault="00F0630A" w:rsidP="00791D0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F0630A" w:rsidRDefault="00F0630A" w:rsidP="00F063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3</w:t>
            </w:r>
            <w:r w:rsidRPr="001E54F2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r w:rsidRPr="001E54F2">
              <w:rPr>
                <w:sz w:val="28"/>
                <w:szCs w:val="28"/>
              </w:rPr>
              <w:t xml:space="preserve"> </w:t>
            </w:r>
            <w:r w:rsidRPr="00BD003E">
              <w:rPr>
                <w:sz w:val="28"/>
                <w:szCs w:val="28"/>
              </w:rPr>
              <w:t>Примеры использования цвета в лирике А.Блока</w:t>
            </w:r>
          </w:p>
          <w:p w:rsidR="00F0630A" w:rsidRPr="00996E15" w:rsidRDefault="00F0630A" w:rsidP="00F0630A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F0630A" w:rsidRDefault="00F0630A" w:rsidP="00791D0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36-41</w:t>
            </w:r>
          </w:p>
        </w:tc>
      </w:tr>
      <w:tr w:rsidR="00F0630A" w:rsidTr="00F0630A">
        <w:tc>
          <w:tcPr>
            <w:tcW w:w="675" w:type="dxa"/>
          </w:tcPr>
          <w:p w:rsidR="00F0630A" w:rsidRDefault="00F0630A" w:rsidP="00791D0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F0630A" w:rsidRDefault="00F0630A" w:rsidP="00F0630A">
            <w:pPr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3</w:t>
            </w:r>
            <w:r w:rsidRPr="001E54F2">
              <w:rPr>
                <w:sz w:val="28"/>
                <w:szCs w:val="28"/>
              </w:rPr>
              <w:t>. Итоговая таблица</w:t>
            </w:r>
            <w:r>
              <w:rPr>
                <w:sz w:val="28"/>
                <w:szCs w:val="28"/>
              </w:rPr>
              <w:t xml:space="preserve"> «Роль цвета в поэзии А.Блока»</w:t>
            </w:r>
          </w:p>
          <w:p w:rsidR="00F0630A" w:rsidRPr="00996E15" w:rsidRDefault="00F0630A" w:rsidP="00F0630A">
            <w:pPr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F0630A" w:rsidRDefault="00F0630A" w:rsidP="00791D0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</w:tr>
      <w:tr w:rsidR="00F0630A" w:rsidTr="00F0630A">
        <w:tc>
          <w:tcPr>
            <w:tcW w:w="675" w:type="dxa"/>
          </w:tcPr>
          <w:p w:rsidR="00F0630A" w:rsidRDefault="00F0630A" w:rsidP="00791D0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F0630A" w:rsidRPr="00996E15" w:rsidRDefault="00F0630A" w:rsidP="00F0630A">
            <w:pPr>
              <w:spacing w:line="240" w:lineRule="atLeast"/>
              <w:contextualSpacing/>
              <w:rPr>
                <w:sz w:val="28"/>
                <w:szCs w:val="28"/>
              </w:rPr>
            </w:pPr>
            <w:r w:rsidRPr="008262F6">
              <w:rPr>
                <w:sz w:val="28"/>
                <w:szCs w:val="28"/>
              </w:rPr>
              <w:t>Приложение 4.  Репродукции картин М.Врубеля</w:t>
            </w:r>
          </w:p>
        </w:tc>
        <w:tc>
          <w:tcPr>
            <w:tcW w:w="1418" w:type="dxa"/>
          </w:tcPr>
          <w:p w:rsidR="00F0630A" w:rsidRDefault="00F0630A" w:rsidP="00791D0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43-</w:t>
            </w:r>
            <w:r w:rsidR="002E2A32">
              <w:rPr>
                <w:sz w:val="28"/>
                <w:szCs w:val="28"/>
              </w:rPr>
              <w:t>47</w:t>
            </w:r>
          </w:p>
        </w:tc>
      </w:tr>
    </w:tbl>
    <w:p w:rsidR="00F0630A" w:rsidRDefault="00F0630A" w:rsidP="00AE4AB8">
      <w:pPr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DE44D3" w:rsidRPr="00791D0D" w:rsidRDefault="006B0C56" w:rsidP="00AE4AB8">
      <w:pPr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6B0C56"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>1. Введение</w:t>
      </w:r>
    </w:p>
    <w:p w:rsidR="00C2083B" w:rsidRPr="00FD5AF6" w:rsidRDefault="00C2083B" w:rsidP="00966CE0">
      <w:pPr>
        <w:spacing w:line="360" w:lineRule="auto"/>
        <w:ind w:left="284" w:right="-284" w:firstLine="709"/>
        <w:contextualSpacing/>
        <w:jc w:val="both"/>
        <w:rPr>
          <w:color w:val="000000"/>
          <w:sz w:val="28"/>
          <w:szCs w:val="28"/>
        </w:rPr>
      </w:pPr>
      <w:r w:rsidRPr="00FD5AF6">
        <w:rPr>
          <w:color w:val="000000"/>
          <w:sz w:val="28"/>
          <w:szCs w:val="28"/>
        </w:rPr>
        <w:t xml:space="preserve">В начале учебного года </w:t>
      </w:r>
      <w:r w:rsidR="00AE4AB8">
        <w:rPr>
          <w:color w:val="000000"/>
          <w:sz w:val="28"/>
          <w:szCs w:val="28"/>
        </w:rPr>
        <w:t xml:space="preserve"> на уроках литературы изучался раздел «Поэзия Серебряного века».  Я с большим интересом познакомилась с творчеством поэтов символистов, акмеистов, футуристов</w:t>
      </w:r>
      <w:r w:rsidR="00C4751B">
        <w:rPr>
          <w:color w:val="000000"/>
          <w:sz w:val="28"/>
          <w:szCs w:val="28"/>
        </w:rPr>
        <w:t>, но, к сожалению, на  данный раздел</w:t>
      </w:r>
      <w:r w:rsidR="00AE4AB8">
        <w:rPr>
          <w:color w:val="000000"/>
          <w:sz w:val="28"/>
          <w:szCs w:val="28"/>
        </w:rPr>
        <w:t xml:space="preserve"> по программе отводится мало часов, и, чтобы  </w:t>
      </w:r>
      <w:r w:rsidR="00C4751B">
        <w:rPr>
          <w:color w:val="000000"/>
          <w:sz w:val="28"/>
          <w:szCs w:val="28"/>
        </w:rPr>
        <w:t xml:space="preserve">глубже погрузиться в </w:t>
      </w:r>
      <w:r w:rsidR="004128A7">
        <w:rPr>
          <w:color w:val="000000"/>
          <w:sz w:val="28"/>
          <w:szCs w:val="28"/>
        </w:rPr>
        <w:t xml:space="preserve"> замечател</w:t>
      </w:r>
      <w:r w:rsidR="00791D0D">
        <w:rPr>
          <w:color w:val="000000"/>
          <w:sz w:val="28"/>
          <w:szCs w:val="28"/>
        </w:rPr>
        <w:t>ьную эпоху рубежа 19-20 веков,</w:t>
      </w:r>
      <w:r w:rsidR="004128A7">
        <w:rPr>
          <w:color w:val="000000"/>
          <w:sz w:val="28"/>
          <w:szCs w:val="28"/>
        </w:rPr>
        <w:t xml:space="preserve"> </w:t>
      </w:r>
      <w:r w:rsidRPr="00FD5AF6">
        <w:rPr>
          <w:color w:val="000000"/>
          <w:sz w:val="28"/>
          <w:szCs w:val="28"/>
        </w:rPr>
        <w:t>начала работать над исследовательским проектом.</w:t>
      </w:r>
      <w:r w:rsidR="004128A7">
        <w:rPr>
          <w:color w:val="000000"/>
          <w:sz w:val="28"/>
          <w:szCs w:val="28"/>
        </w:rPr>
        <w:t xml:space="preserve"> </w:t>
      </w:r>
      <w:r w:rsidR="00401DB5">
        <w:rPr>
          <w:color w:val="000000"/>
          <w:sz w:val="28"/>
          <w:szCs w:val="28"/>
        </w:rPr>
        <w:t xml:space="preserve">Многогранная и противоречивая картина «серебряного века» полна многих загадок и вопросов. </w:t>
      </w:r>
      <w:r w:rsidR="004128A7">
        <w:rPr>
          <w:color w:val="000000"/>
          <w:sz w:val="28"/>
          <w:szCs w:val="28"/>
        </w:rPr>
        <w:t>Изучив  причины появления и признаки модернизма в мировой  культуре, я обратила внимание, что высшим эстетическим идеалом Серебряного в</w:t>
      </w:r>
      <w:r w:rsidR="00BF583B">
        <w:rPr>
          <w:color w:val="000000"/>
          <w:sz w:val="28"/>
          <w:szCs w:val="28"/>
        </w:rPr>
        <w:t>ека был синтез искусств. И в своей работе</w:t>
      </w:r>
      <w:r w:rsidR="007C71A9">
        <w:rPr>
          <w:color w:val="000000"/>
          <w:sz w:val="28"/>
          <w:szCs w:val="28"/>
        </w:rPr>
        <w:t xml:space="preserve"> </w:t>
      </w:r>
      <w:r w:rsidR="004128A7">
        <w:rPr>
          <w:color w:val="000000"/>
          <w:sz w:val="28"/>
          <w:szCs w:val="28"/>
        </w:rPr>
        <w:t xml:space="preserve"> </w:t>
      </w:r>
      <w:r w:rsidR="00BF583B">
        <w:rPr>
          <w:color w:val="000000"/>
          <w:sz w:val="28"/>
          <w:szCs w:val="28"/>
        </w:rPr>
        <w:t xml:space="preserve">решила  исследовать проблему роли </w:t>
      </w:r>
      <w:r w:rsidR="004128A7">
        <w:rPr>
          <w:color w:val="000000"/>
          <w:sz w:val="28"/>
          <w:szCs w:val="28"/>
        </w:rPr>
        <w:t xml:space="preserve"> цвета в поэзии А.Блока.</w:t>
      </w:r>
    </w:p>
    <w:p w:rsidR="00C2083B" w:rsidRPr="00FD5AF6" w:rsidRDefault="00C2083B" w:rsidP="00966CE0">
      <w:pPr>
        <w:tabs>
          <w:tab w:val="left" w:pos="360"/>
        </w:tabs>
        <w:spacing w:line="360" w:lineRule="auto"/>
        <w:ind w:left="284" w:right="-284" w:firstLine="709"/>
        <w:contextualSpacing/>
        <w:jc w:val="both"/>
        <w:rPr>
          <w:sz w:val="28"/>
          <w:szCs w:val="28"/>
        </w:rPr>
      </w:pPr>
      <w:r w:rsidRPr="00FD5AF6">
        <w:rPr>
          <w:sz w:val="28"/>
          <w:szCs w:val="28"/>
          <w:u w:val="single"/>
        </w:rPr>
        <w:t>Объект исследования</w:t>
      </w:r>
      <w:r w:rsidRPr="00FD5AF6">
        <w:rPr>
          <w:sz w:val="28"/>
          <w:szCs w:val="28"/>
        </w:rPr>
        <w:t xml:space="preserve">:  </w:t>
      </w:r>
      <w:r w:rsidR="004128A7">
        <w:rPr>
          <w:sz w:val="28"/>
          <w:szCs w:val="28"/>
        </w:rPr>
        <w:t>лирика А.Блока</w:t>
      </w:r>
      <w:r w:rsidR="008E40CD">
        <w:rPr>
          <w:sz w:val="28"/>
          <w:szCs w:val="28"/>
        </w:rPr>
        <w:t xml:space="preserve"> разных периодов</w:t>
      </w:r>
      <w:r w:rsidRPr="00FD5AF6">
        <w:rPr>
          <w:sz w:val="28"/>
          <w:szCs w:val="28"/>
        </w:rPr>
        <w:t>.</w:t>
      </w:r>
    </w:p>
    <w:p w:rsidR="00C2083B" w:rsidRPr="00FD5AF6" w:rsidRDefault="00C2083B" w:rsidP="00966CE0">
      <w:pPr>
        <w:autoSpaceDE w:val="0"/>
        <w:autoSpaceDN w:val="0"/>
        <w:adjustRightInd w:val="0"/>
        <w:spacing w:line="360" w:lineRule="auto"/>
        <w:ind w:left="284" w:right="-284" w:firstLine="709"/>
        <w:contextualSpacing/>
        <w:jc w:val="both"/>
        <w:rPr>
          <w:sz w:val="28"/>
          <w:szCs w:val="28"/>
        </w:rPr>
      </w:pPr>
      <w:r w:rsidRPr="00FD5AF6">
        <w:rPr>
          <w:sz w:val="28"/>
          <w:szCs w:val="28"/>
          <w:u w:val="single"/>
        </w:rPr>
        <w:t>Цель данной работы</w:t>
      </w:r>
      <w:r w:rsidRPr="00FD5AF6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4128A7">
        <w:rPr>
          <w:sz w:val="28"/>
          <w:szCs w:val="28"/>
        </w:rPr>
        <w:t xml:space="preserve"> определить роль каждого цвета в художественном мире поэта</w:t>
      </w:r>
      <w:r w:rsidRPr="00FD5AF6">
        <w:rPr>
          <w:sz w:val="28"/>
          <w:szCs w:val="28"/>
        </w:rPr>
        <w:t>.</w:t>
      </w:r>
      <w:r w:rsidRPr="00FD5AF6">
        <w:rPr>
          <w:color w:val="000000"/>
          <w:sz w:val="28"/>
          <w:szCs w:val="28"/>
        </w:rPr>
        <w:t xml:space="preserve"> </w:t>
      </w:r>
    </w:p>
    <w:p w:rsidR="00C2083B" w:rsidRPr="00FD5AF6" w:rsidRDefault="00C2083B" w:rsidP="00966CE0">
      <w:pPr>
        <w:spacing w:line="360" w:lineRule="auto"/>
        <w:ind w:left="284" w:right="-284" w:firstLine="709"/>
        <w:contextualSpacing/>
        <w:jc w:val="both"/>
        <w:rPr>
          <w:sz w:val="28"/>
          <w:szCs w:val="28"/>
        </w:rPr>
      </w:pPr>
      <w:r w:rsidRPr="00FD5AF6">
        <w:rPr>
          <w:sz w:val="28"/>
          <w:szCs w:val="28"/>
          <w:u w:val="single"/>
        </w:rPr>
        <w:t>Задачи исследования</w:t>
      </w:r>
      <w:r w:rsidR="00966CE0">
        <w:rPr>
          <w:sz w:val="28"/>
          <w:szCs w:val="28"/>
          <w:u w:val="single"/>
        </w:rPr>
        <w:t xml:space="preserve"> </w:t>
      </w:r>
      <w:r w:rsidR="00966CE0" w:rsidRPr="00966CE0">
        <w:rPr>
          <w:sz w:val="28"/>
          <w:szCs w:val="28"/>
        </w:rPr>
        <w:t>были поставлены следующие</w:t>
      </w:r>
      <w:r w:rsidRPr="00FD5AF6">
        <w:rPr>
          <w:sz w:val="28"/>
          <w:szCs w:val="28"/>
        </w:rPr>
        <w:t>:</w:t>
      </w:r>
    </w:p>
    <w:p w:rsidR="00C4751B" w:rsidRDefault="00C2083B" w:rsidP="00966CE0">
      <w:pPr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200" w:line="360" w:lineRule="auto"/>
        <w:ind w:left="284" w:right="-284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E40CD">
        <w:rPr>
          <w:sz w:val="28"/>
          <w:szCs w:val="28"/>
        </w:rPr>
        <w:t xml:space="preserve">глубже </w:t>
      </w:r>
      <w:r w:rsidR="00C4751B">
        <w:rPr>
          <w:sz w:val="28"/>
          <w:szCs w:val="28"/>
        </w:rPr>
        <w:t>познакомиться с лирикой А.Блока</w:t>
      </w:r>
      <w:r w:rsidR="008E40CD">
        <w:rPr>
          <w:sz w:val="28"/>
          <w:szCs w:val="28"/>
        </w:rPr>
        <w:t>;</w:t>
      </w:r>
      <w:r w:rsidR="00C4751B">
        <w:rPr>
          <w:sz w:val="28"/>
          <w:szCs w:val="28"/>
        </w:rPr>
        <w:t xml:space="preserve"> </w:t>
      </w:r>
    </w:p>
    <w:p w:rsidR="00C4751B" w:rsidRPr="004F2A4B" w:rsidRDefault="00C4751B" w:rsidP="00966CE0">
      <w:pPr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200" w:line="360" w:lineRule="auto"/>
        <w:ind w:left="284" w:right="-284" w:firstLine="709"/>
        <w:contextualSpacing/>
        <w:jc w:val="both"/>
        <w:rPr>
          <w:sz w:val="28"/>
          <w:szCs w:val="28"/>
        </w:rPr>
      </w:pPr>
      <w:r w:rsidRPr="004F2A4B">
        <w:rPr>
          <w:sz w:val="28"/>
          <w:szCs w:val="28"/>
        </w:rPr>
        <w:t xml:space="preserve"> выделить основные особенности использования поэтом цветовых эпитетов</w:t>
      </w:r>
      <w:r w:rsidR="004F2A4B" w:rsidRPr="004F2A4B">
        <w:rPr>
          <w:sz w:val="28"/>
          <w:szCs w:val="28"/>
        </w:rPr>
        <w:t xml:space="preserve">, </w:t>
      </w:r>
      <w:r w:rsidRPr="004F2A4B">
        <w:rPr>
          <w:sz w:val="28"/>
          <w:szCs w:val="28"/>
        </w:rPr>
        <w:t xml:space="preserve">  выявить закономерности в </w:t>
      </w:r>
      <w:r w:rsidR="004F2A4B">
        <w:rPr>
          <w:sz w:val="28"/>
          <w:szCs w:val="28"/>
        </w:rPr>
        <w:t xml:space="preserve">их </w:t>
      </w:r>
      <w:r w:rsidRPr="004F2A4B">
        <w:rPr>
          <w:sz w:val="28"/>
          <w:szCs w:val="28"/>
        </w:rPr>
        <w:t>исполь</w:t>
      </w:r>
      <w:r w:rsidR="004F2A4B">
        <w:rPr>
          <w:sz w:val="28"/>
          <w:szCs w:val="28"/>
        </w:rPr>
        <w:t>зовании</w:t>
      </w:r>
      <w:r w:rsidR="009D7BF5">
        <w:rPr>
          <w:sz w:val="28"/>
          <w:szCs w:val="28"/>
        </w:rPr>
        <w:t>;</w:t>
      </w:r>
      <w:r w:rsidR="004F2A4B">
        <w:rPr>
          <w:sz w:val="28"/>
          <w:szCs w:val="28"/>
        </w:rPr>
        <w:t xml:space="preserve"> </w:t>
      </w:r>
    </w:p>
    <w:p w:rsidR="00C2083B" w:rsidRDefault="00C4751B" w:rsidP="00966CE0">
      <w:pPr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200" w:line="360" w:lineRule="auto"/>
        <w:ind w:left="284" w:right="-284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определить  этапы эволюции в цветовом мире А.Блока</w:t>
      </w:r>
      <w:r w:rsidR="009D7BF5">
        <w:rPr>
          <w:sz w:val="28"/>
          <w:szCs w:val="28"/>
        </w:rPr>
        <w:t>;</w:t>
      </w:r>
    </w:p>
    <w:p w:rsidR="004F2A4B" w:rsidRPr="004F2A4B" w:rsidRDefault="007C71A9" w:rsidP="00966CE0">
      <w:pPr>
        <w:widowControl/>
        <w:numPr>
          <w:ilvl w:val="0"/>
          <w:numId w:val="2"/>
        </w:numPr>
        <w:tabs>
          <w:tab w:val="left" w:pos="360"/>
        </w:tabs>
        <w:suppressAutoHyphens w:val="0"/>
        <w:autoSpaceDE w:val="0"/>
        <w:autoSpaceDN w:val="0"/>
        <w:adjustRightInd w:val="0"/>
        <w:spacing w:after="200" w:line="360" w:lineRule="auto"/>
        <w:ind w:left="284" w:right="-284" w:firstLine="709"/>
        <w:contextualSpacing/>
        <w:jc w:val="both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овладеть  умениями </w:t>
      </w:r>
      <w:r w:rsidR="004F2A4B" w:rsidRPr="004F2A4B">
        <w:rPr>
          <w:iCs/>
          <w:color w:val="000000"/>
          <w:sz w:val="28"/>
          <w:szCs w:val="28"/>
        </w:rPr>
        <w:t xml:space="preserve"> а</w:t>
      </w:r>
      <w:r>
        <w:rPr>
          <w:iCs/>
          <w:color w:val="000000"/>
          <w:sz w:val="28"/>
          <w:szCs w:val="28"/>
        </w:rPr>
        <w:t>нализа лирических</w:t>
      </w:r>
      <w:r w:rsidR="004F2A4B" w:rsidRPr="004F2A4B">
        <w:rPr>
          <w:iCs/>
          <w:color w:val="000000"/>
          <w:sz w:val="28"/>
          <w:szCs w:val="28"/>
        </w:rPr>
        <w:t xml:space="preserve">  и литературоведческих произведений с привлечением теоретических литературоведческих понятий</w:t>
      </w:r>
      <w:r w:rsidR="009D7BF5">
        <w:rPr>
          <w:iCs/>
          <w:color w:val="000000"/>
          <w:sz w:val="28"/>
          <w:szCs w:val="28"/>
        </w:rPr>
        <w:t>;</w:t>
      </w:r>
    </w:p>
    <w:p w:rsidR="00C4751B" w:rsidRPr="00FD5AF6" w:rsidRDefault="004F2A4B" w:rsidP="00B82919">
      <w:pPr>
        <w:widowControl/>
        <w:numPr>
          <w:ilvl w:val="0"/>
          <w:numId w:val="2"/>
        </w:numPr>
        <w:tabs>
          <w:tab w:val="left" w:pos="360"/>
        </w:tabs>
        <w:suppressAutoHyphens w:val="0"/>
        <w:spacing w:line="360" w:lineRule="auto"/>
        <w:ind w:right="-284" w:firstLine="273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C4751B">
        <w:rPr>
          <w:sz w:val="28"/>
          <w:szCs w:val="28"/>
        </w:rPr>
        <w:t>опоставить цветовое своеобразие А.Блока с живописью М.Врубеля</w:t>
      </w:r>
      <w:r w:rsidR="009D7BF5">
        <w:rPr>
          <w:sz w:val="28"/>
          <w:szCs w:val="28"/>
        </w:rPr>
        <w:t>;</w:t>
      </w:r>
    </w:p>
    <w:p w:rsidR="00C2083B" w:rsidRPr="00FD5AF6" w:rsidRDefault="00C2083B" w:rsidP="00966CE0">
      <w:pPr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200" w:line="360" w:lineRule="auto"/>
        <w:ind w:left="284" w:right="-284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FD5AF6">
        <w:rPr>
          <w:sz w:val="28"/>
          <w:szCs w:val="28"/>
        </w:rPr>
        <w:t>изучить исторические, литературные, научные материалы, содержащие информацию по данной теме;</w:t>
      </w:r>
    </w:p>
    <w:p w:rsidR="00C2083B" w:rsidRPr="008744A3" w:rsidRDefault="00C2083B" w:rsidP="00966CE0">
      <w:pPr>
        <w:widowControl/>
        <w:numPr>
          <w:ilvl w:val="0"/>
          <w:numId w:val="1"/>
        </w:numPr>
        <w:tabs>
          <w:tab w:val="left" w:pos="360"/>
        </w:tabs>
        <w:suppressAutoHyphens w:val="0"/>
        <w:spacing w:line="360" w:lineRule="auto"/>
        <w:ind w:left="284" w:right="-284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получить</w:t>
      </w:r>
      <w:r w:rsidRPr="00FD5AF6">
        <w:rPr>
          <w:sz w:val="28"/>
          <w:szCs w:val="28"/>
        </w:rPr>
        <w:t xml:space="preserve"> навыки исследовательской работы как одной из форм получения новых знаний;</w:t>
      </w:r>
      <w:r w:rsidRPr="00FD5AF6">
        <w:rPr>
          <w:iCs/>
          <w:color w:val="000000"/>
          <w:sz w:val="28"/>
          <w:szCs w:val="28"/>
        </w:rPr>
        <w:t xml:space="preserve"> </w:t>
      </w:r>
    </w:p>
    <w:p w:rsidR="00422269" w:rsidRDefault="00422269" w:rsidP="00966CE0">
      <w:pPr>
        <w:autoSpaceDE w:val="0"/>
        <w:autoSpaceDN w:val="0"/>
        <w:adjustRightInd w:val="0"/>
        <w:spacing w:line="360" w:lineRule="auto"/>
        <w:ind w:left="284" w:right="-284"/>
        <w:contextualSpacing/>
        <w:jc w:val="both"/>
        <w:rPr>
          <w:sz w:val="28"/>
          <w:szCs w:val="28"/>
        </w:rPr>
      </w:pPr>
      <w:r w:rsidRPr="00422269">
        <w:rPr>
          <w:sz w:val="28"/>
          <w:szCs w:val="28"/>
        </w:rPr>
        <w:t xml:space="preserve">              </w:t>
      </w:r>
      <w:r>
        <w:rPr>
          <w:sz w:val="28"/>
          <w:szCs w:val="28"/>
          <w:u w:val="single"/>
        </w:rPr>
        <w:t xml:space="preserve"> </w:t>
      </w:r>
      <w:r w:rsidRPr="00FD5AF6">
        <w:rPr>
          <w:sz w:val="28"/>
          <w:szCs w:val="28"/>
          <w:u w:val="single"/>
        </w:rPr>
        <w:t>Актуальность</w:t>
      </w:r>
      <w:r w:rsidRPr="00FD5AF6">
        <w:rPr>
          <w:sz w:val="28"/>
          <w:szCs w:val="28"/>
        </w:rPr>
        <w:t xml:space="preserve"> </w:t>
      </w:r>
      <w:r w:rsidR="00BF583B">
        <w:rPr>
          <w:sz w:val="28"/>
          <w:szCs w:val="28"/>
        </w:rPr>
        <w:t xml:space="preserve"> </w:t>
      </w:r>
      <w:r w:rsidRPr="00FD5AF6">
        <w:rPr>
          <w:sz w:val="28"/>
          <w:szCs w:val="28"/>
        </w:rPr>
        <w:t xml:space="preserve">данного исследования определяется тем, что </w:t>
      </w:r>
      <w:r>
        <w:rPr>
          <w:sz w:val="28"/>
          <w:szCs w:val="28"/>
        </w:rPr>
        <w:t xml:space="preserve">анализ </w:t>
      </w:r>
      <w:r w:rsidRPr="00FD5AF6">
        <w:rPr>
          <w:sz w:val="28"/>
          <w:szCs w:val="28"/>
        </w:rPr>
        <w:t xml:space="preserve"> </w:t>
      </w:r>
      <w:r w:rsidR="00BF583B">
        <w:rPr>
          <w:sz w:val="28"/>
          <w:szCs w:val="28"/>
        </w:rPr>
        <w:t xml:space="preserve"> цветовой лексики  в лирике помогает</w:t>
      </w:r>
      <w:r w:rsidR="00401DB5">
        <w:rPr>
          <w:sz w:val="28"/>
          <w:szCs w:val="28"/>
        </w:rPr>
        <w:t xml:space="preserve">, с одной стороны, </w:t>
      </w:r>
      <w:r>
        <w:rPr>
          <w:sz w:val="28"/>
          <w:szCs w:val="28"/>
        </w:rPr>
        <w:t>правильно понят</w:t>
      </w:r>
      <w:r w:rsidR="00401DB5">
        <w:rPr>
          <w:sz w:val="28"/>
          <w:szCs w:val="28"/>
        </w:rPr>
        <w:t xml:space="preserve">ь идею лирического произведения; с другой стороны, позволит ощутить многокрасочную картину художественного мира великого русского поэта. </w:t>
      </w:r>
      <w:r>
        <w:rPr>
          <w:sz w:val="28"/>
          <w:szCs w:val="28"/>
        </w:rPr>
        <w:t xml:space="preserve"> </w:t>
      </w:r>
    </w:p>
    <w:p w:rsidR="009D7BF5" w:rsidRDefault="009D7BF5" w:rsidP="009D7BF5">
      <w:pPr>
        <w:autoSpaceDE w:val="0"/>
        <w:autoSpaceDN w:val="0"/>
        <w:adjustRightInd w:val="0"/>
        <w:spacing w:line="360" w:lineRule="auto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-3-</w:t>
      </w:r>
    </w:p>
    <w:p w:rsidR="004F2A4B" w:rsidRPr="004F2A4B" w:rsidRDefault="004F2A4B" w:rsidP="008E40CD">
      <w:pPr>
        <w:spacing w:line="360" w:lineRule="auto"/>
        <w:ind w:left="284" w:firstLine="709"/>
        <w:contextualSpacing/>
        <w:jc w:val="center"/>
        <w:rPr>
          <w:b/>
          <w:sz w:val="28"/>
          <w:szCs w:val="28"/>
        </w:rPr>
      </w:pPr>
      <w:r w:rsidRPr="004F2A4B">
        <w:rPr>
          <w:b/>
          <w:sz w:val="28"/>
          <w:szCs w:val="28"/>
        </w:rPr>
        <w:lastRenderedPageBreak/>
        <w:t>2. Основная часть. Роль цвета в поэзии А.Блока</w:t>
      </w:r>
    </w:p>
    <w:p w:rsidR="00776F25" w:rsidRPr="00DE44D3" w:rsidRDefault="004F2A4B" w:rsidP="00966CE0">
      <w:pPr>
        <w:spacing w:before="100" w:beforeAutospacing="1" w:line="360" w:lineRule="auto"/>
        <w:ind w:left="284" w:right="-142" w:firstLine="709"/>
        <w:contextualSpacing/>
        <w:jc w:val="right"/>
        <w:rPr>
          <w:rFonts w:eastAsia="Tahoma" w:cs="Times New Roman"/>
          <w:i/>
          <w:iCs/>
          <w:color w:val="000000"/>
          <w:sz w:val="28"/>
          <w:szCs w:val="28"/>
        </w:rPr>
      </w:pPr>
      <w:r w:rsidRPr="00DE44D3">
        <w:rPr>
          <w:rFonts w:eastAsia="Tahoma" w:cs="Times New Roman"/>
          <w:i/>
          <w:iCs/>
          <w:color w:val="000000"/>
          <w:sz w:val="28"/>
          <w:szCs w:val="28"/>
        </w:rPr>
        <w:t xml:space="preserve"> </w:t>
      </w:r>
      <w:r w:rsidR="00776F25" w:rsidRPr="00333AA5">
        <w:rPr>
          <w:rFonts w:eastAsia="Tahoma" w:cs="Times New Roman"/>
          <w:b/>
          <w:i/>
          <w:iCs/>
          <w:color w:val="000000"/>
          <w:sz w:val="28"/>
          <w:szCs w:val="28"/>
        </w:rPr>
        <w:t>Белой</w:t>
      </w:r>
      <w:r w:rsidR="00776F25" w:rsidRPr="00DE44D3">
        <w:rPr>
          <w:rFonts w:eastAsia="Tahoma" w:cs="Times New Roman"/>
          <w:i/>
          <w:iCs/>
          <w:color w:val="000000"/>
          <w:sz w:val="28"/>
          <w:szCs w:val="28"/>
        </w:rPr>
        <w:t xml:space="preserve"> ночью месяц </w:t>
      </w:r>
      <w:r w:rsidR="00776F25" w:rsidRPr="00333AA5">
        <w:rPr>
          <w:rFonts w:eastAsia="Tahoma" w:cs="Times New Roman"/>
          <w:b/>
          <w:i/>
          <w:iCs/>
          <w:color w:val="000000"/>
          <w:sz w:val="28"/>
          <w:szCs w:val="28"/>
        </w:rPr>
        <w:t>красный</w:t>
      </w:r>
    </w:p>
    <w:p w:rsidR="00776F25" w:rsidRDefault="004F2A4B" w:rsidP="00966CE0">
      <w:pPr>
        <w:spacing w:before="100" w:beforeAutospacing="1" w:line="360" w:lineRule="auto"/>
        <w:ind w:left="284" w:right="-142" w:firstLine="709"/>
        <w:contextualSpacing/>
        <w:jc w:val="right"/>
        <w:rPr>
          <w:rFonts w:eastAsia="Tahoma" w:cs="Times New Roman"/>
          <w:i/>
          <w:iCs/>
          <w:color w:val="000000"/>
          <w:sz w:val="28"/>
          <w:szCs w:val="28"/>
        </w:rPr>
      </w:pPr>
      <w:r>
        <w:rPr>
          <w:rFonts w:eastAsia="Tahoma" w:cs="Times New Roman"/>
          <w:i/>
          <w:iCs/>
          <w:color w:val="000000"/>
          <w:sz w:val="28"/>
          <w:szCs w:val="28"/>
        </w:rPr>
        <w:t xml:space="preserve">Выплывает в </w:t>
      </w:r>
      <w:r w:rsidRPr="00333AA5">
        <w:rPr>
          <w:rFonts w:eastAsia="Tahoma" w:cs="Times New Roman"/>
          <w:b/>
          <w:i/>
          <w:iCs/>
          <w:color w:val="000000"/>
          <w:sz w:val="28"/>
          <w:szCs w:val="28"/>
        </w:rPr>
        <w:t>синеве...</w:t>
      </w:r>
    </w:p>
    <w:p w:rsidR="004F2A4B" w:rsidRPr="004F2A4B" w:rsidRDefault="004F2A4B" w:rsidP="008E40CD">
      <w:pPr>
        <w:spacing w:before="100" w:beforeAutospacing="1" w:line="360" w:lineRule="auto"/>
        <w:ind w:left="284" w:right="-113" w:firstLine="709"/>
        <w:contextualSpacing/>
        <w:jc w:val="center"/>
        <w:rPr>
          <w:rFonts w:eastAsia="Tahoma" w:cs="Times New Roman"/>
          <w:b/>
          <w:iCs/>
          <w:color w:val="000000"/>
          <w:sz w:val="28"/>
          <w:szCs w:val="28"/>
        </w:rPr>
      </w:pPr>
      <w:r w:rsidRPr="004F2A4B">
        <w:rPr>
          <w:rFonts w:eastAsia="Tahoma" w:cs="Times New Roman"/>
          <w:b/>
          <w:iCs/>
          <w:color w:val="000000"/>
          <w:sz w:val="28"/>
          <w:szCs w:val="28"/>
        </w:rPr>
        <w:t>2.1. Лики модернизма</w:t>
      </w:r>
    </w:p>
    <w:p w:rsidR="00333AA5" w:rsidRDefault="004F2A4B" w:rsidP="008E40CD">
      <w:pPr>
        <w:spacing w:before="100" w:beforeAutospacing="1" w:line="360" w:lineRule="auto"/>
        <w:ind w:left="284" w:right="142" w:firstLine="709"/>
        <w:contextualSpacing/>
        <w:jc w:val="both"/>
        <w:rPr>
          <w:rFonts w:eastAsia="Tahoma" w:cs="Times New Roman"/>
          <w:color w:val="000000"/>
          <w:sz w:val="28"/>
          <w:szCs w:val="28"/>
        </w:rPr>
      </w:pPr>
      <w:r>
        <w:rPr>
          <w:rFonts w:eastAsia="Tahoma" w:cs="Times New Roman"/>
          <w:color w:val="000000"/>
          <w:sz w:val="28"/>
          <w:szCs w:val="28"/>
        </w:rPr>
        <w:t xml:space="preserve">Серебряный век в современном понимании – это приблизительно три десятилетия на рубеже  веков – время с начала 1890-х по начало 1920 годов. Открыватели этой эпохи первоначально пустили в нее не всех: Серебряный век понимался преимущественно как </w:t>
      </w:r>
      <w:r w:rsidRPr="00B82919">
        <w:rPr>
          <w:rFonts w:eastAsia="Tahoma" w:cs="Times New Roman"/>
          <w:color w:val="000000"/>
          <w:sz w:val="28"/>
          <w:szCs w:val="28"/>
        </w:rPr>
        <w:t>эпоха русского модернизма</w:t>
      </w:r>
      <w:r w:rsidR="00D42E48">
        <w:rPr>
          <w:rFonts w:eastAsia="Tahoma" w:cs="Times New Roman"/>
          <w:color w:val="000000"/>
          <w:sz w:val="28"/>
          <w:szCs w:val="28"/>
        </w:rPr>
        <w:t xml:space="preserve">. Философ Н.Бердяев отмечал: </w:t>
      </w:r>
      <w:r w:rsidR="00D42E48" w:rsidRPr="00B82919">
        <w:rPr>
          <w:rFonts w:eastAsia="Tahoma" w:cs="Times New Roman"/>
          <w:i/>
          <w:color w:val="000000"/>
          <w:sz w:val="28"/>
          <w:szCs w:val="28"/>
        </w:rPr>
        <w:t xml:space="preserve">« </w:t>
      </w:r>
      <w:proofErr w:type="gramStart"/>
      <w:r w:rsidR="00D42E48" w:rsidRPr="00B82919">
        <w:rPr>
          <w:rFonts w:eastAsia="Tahoma" w:cs="Times New Roman"/>
          <w:i/>
          <w:color w:val="000000"/>
          <w:sz w:val="28"/>
          <w:szCs w:val="28"/>
        </w:rPr>
        <w:t>В русском верхнем культурном слое нач</w:t>
      </w:r>
      <w:r w:rsidR="00305A28" w:rsidRPr="00B82919">
        <w:rPr>
          <w:rFonts w:eastAsia="Tahoma" w:cs="Times New Roman"/>
          <w:i/>
          <w:color w:val="000000"/>
          <w:sz w:val="28"/>
          <w:szCs w:val="28"/>
        </w:rPr>
        <w:t>а</w:t>
      </w:r>
      <w:r w:rsidR="00D42E48" w:rsidRPr="00B82919">
        <w:rPr>
          <w:rFonts w:eastAsia="Tahoma" w:cs="Times New Roman"/>
          <w:i/>
          <w:color w:val="000000"/>
          <w:sz w:val="28"/>
          <w:szCs w:val="28"/>
        </w:rPr>
        <w:t>ла века был настоящий ренессанс духовной культуры &lt;…&gt; пробудилось обостренное эстетическое сознание, пробудился интерес к вопросам духовного порядка.»</w:t>
      </w:r>
      <w:r w:rsidR="009D7BF5" w:rsidRPr="00B82919">
        <w:rPr>
          <w:rFonts w:eastAsia="Tahoma" w:cs="Times New Roman"/>
          <w:i/>
          <w:color w:val="000000"/>
          <w:sz w:val="28"/>
          <w:szCs w:val="28"/>
        </w:rPr>
        <w:t>*</w:t>
      </w:r>
      <w:r w:rsidR="00D42E48" w:rsidRPr="00B82919">
        <w:rPr>
          <w:rFonts w:eastAsia="Tahoma" w:cs="Times New Roman"/>
          <w:i/>
          <w:color w:val="000000"/>
          <w:sz w:val="28"/>
          <w:szCs w:val="28"/>
        </w:rPr>
        <w:t xml:space="preserve"> </w:t>
      </w:r>
      <w:r w:rsidR="00D42E48" w:rsidRPr="00B82919">
        <w:rPr>
          <w:rFonts w:eastAsia="Tahoma" w:cs="Times New Roman"/>
          <w:color w:val="000000"/>
          <w:sz w:val="28"/>
          <w:szCs w:val="28"/>
        </w:rPr>
        <w:t xml:space="preserve">И.Н.Сухих, давая характеристику данной эпохе, сравнивает ее с вишневым садом, который, с одной стороны,  гибнет под топором Двадцатого </w:t>
      </w:r>
      <w:r w:rsidR="00072C4A" w:rsidRPr="00B82919">
        <w:rPr>
          <w:rFonts w:eastAsia="Tahoma" w:cs="Times New Roman"/>
          <w:color w:val="000000"/>
          <w:sz w:val="28"/>
          <w:szCs w:val="28"/>
        </w:rPr>
        <w:t>Века</w:t>
      </w:r>
      <w:r w:rsidR="00D42E48" w:rsidRPr="00B82919">
        <w:rPr>
          <w:rFonts w:eastAsia="Tahoma" w:cs="Times New Roman"/>
          <w:color w:val="000000"/>
          <w:sz w:val="28"/>
          <w:szCs w:val="28"/>
        </w:rPr>
        <w:t>, но, с другой стороны</w:t>
      </w:r>
      <w:r w:rsidR="00D42E48" w:rsidRPr="00B82919">
        <w:rPr>
          <w:rFonts w:eastAsia="Tahoma" w:cs="Times New Roman"/>
          <w:i/>
          <w:color w:val="000000"/>
          <w:sz w:val="28"/>
          <w:szCs w:val="28"/>
        </w:rPr>
        <w:t xml:space="preserve">, </w:t>
      </w:r>
      <w:r w:rsidR="00333AA5" w:rsidRPr="00B82919">
        <w:rPr>
          <w:rFonts w:eastAsia="Tahoma" w:cs="Times New Roman"/>
          <w:i/>
          <w:color w:val="000000"/>
          <w:sz w:val="28"/>
          <w:szCs w:val="28"/>
        </w:rPr>
        <w:t>«остается поэтической легендой, мечтой, оставленным, но желанным соловьиным садом из поэмы А.Блока</w:t>
      </w:r>
      <w:proofErr w:type="gramEnd"/>
      <w:r w:rsidR="00333AA5">
        <w:rPr>
          <w:rFonts w:eastAsia="Tahoma" w:cs="Times New Roman"/>
          <w:color w:val="000000"/>
          <w:sz w:val="28"/>
          <w:szCs w:val="28"/>
        </w:rPr>
        <w:t>»</w:t>
      </w:r>
      <w:r w:rsidR="009D7BF5">
        <w:rPr>
          <w:rFonts w:eastAsia="Tahoma" w:cs="Times New Roman"/>
          <w:color w:val="000000"/>
          <w:sz w:val="28"/>
          <w:szCs w:val="28"/>
        </w:rPr>
        <w:t>**</w:t>
      </w:r>
      <w:r w:rsidR="00333AA5">
        <w:rPr>
          <w:rFonts w:eastAsia="Tahoma" w:cs="Times New Roman"/>
          <w:color w:val="000000"/>
          <w:sz w:val="28"/>
          <w:szCs w:val="28"/>
        </w:rPr>
        <w:t>.</w:t>
      </w:r>
    </w:p>
    <w:p w:rsidR="009D7BF5" w:rsidRDefault="00333AA5" w:rsidP="009D7BF5">
      <w:pPr>
        <w:pBdr>
          <w:bottom w:val="single" w:sz="12" w:space="1" w:color="auto"/>
        </w:pBdr>
        <w:spacing w:before="100" w:beforeAutospacing="1" w:line="360" w:lineRule="auto"/>
        <w:ind w:left="284" w:right="142" w:firstLine="709"/>
        <w:contextualSpacing/>
        <w:jc w:val="both"/>
        <w:rPr>
          <w:sz w:val="28"/>
          <w:szCs w:val="28"/>
        </w:rPr>
      </w:pPr>
      <w:r w:rsidRPr="00B40613">
        <w:rPr>
          <w:sz w:val="28"/>
          <w:szCs w:val="28"/>
        </w:rPr>
        <w:t>9 ноября 1898 года вышел в свет первый сдвоенный номер «Мира искусства», посвященный пропага</w:t>
      </w:r>
      <w:r w:rsidR="00B40613" w:rsidRPr="00B40613">
        <w:rPr>
          <w:sz w:val="28"/>
          <w:szCs w:val="28"/>
        </w:rPr>
        <w:t>н</w:t>
      </w:r>
      <w:r w:rsidRPr="00B40613">
        <w:rPr>
          <w:sz w:val="28"/>
          <w:szCs w:val="28"/>
        </w:rPr>
        <w:t>де творче</w:t>
      </w:r>
      <w:r w:rsidR="00B40613" w:rsidRPr="00B40613">
        <w:rPr>
          <w:sz w:val="28"/>
          <w:szCs w:val="28"/>
        </w:rPr>
        <w:t>ств</w:t>
      </w:r>
      <w:r w:rsidRPr="00B40613">
        <w:rPr>
          <w:sz w:val="28"/>
          <w:szCs w:val="28"/>
        </w:rPr>
        <w:t>а символистов. Журнал широко знакомил читателя с современной русской и зарубежной художественной</w:t>
      </w:r>
      <w:r w:rsidR="008E40CD">
        <w:rPr>
          <w:sz w:val="28"/>
          <w:szCs w:val="28"/>
        </w:rPr>
        <w:t xml:space="preserve"> </w:t>
      </w:r>
      <w:r w:rsidRPr="00B40613">
        <w:rPr>
          <w:sz w:val="28"/>
          <w:szCs w:val="28"/>
        </w:rPr>
        <w:t xml:space="preserve"> жизнью</w:t>
      </w:r>
      <w:r w:rsidR="009D7BF5">
        <w:rPr>
          <w:sz w:val="28"/>
          <w:szCs w:val="28"/>
        </w:rPr>
        <w:t xml:space="preserve"> </w:t>
      </w:r>
      <w:r w:rsidRPr="00B40613">
        <w:rPr>
          <w:sz w:val="28"/>
          <w:szCs w:val="28"/>
        </w:rPr>
        <w:t xml:space="preserve">(статьи и заметки Бенуа, И. Э. Грабаря, Дягилева, В. В. Кандинского, отрывки из соч. Р. Мутера и Ю. Мейера-Грефе, обзоры иностранных изданий, воспроизведения выставочных экспозиций, репродукции современной русской и </w:t>
      </w:r>
      <w:proofErr w:type="gramStart"/>
      <w:r w:rsidRPr="00B40613">
        <w:rPr>
          <w:sz w:val="28"/>
          <w:szCs w:val="28"/>
        </w:rPr>
        <w:t>западно-европейской</w:t>
      </w:r>
      <w:proofErr w:type="gramEnd"/>
      <w:r w:rsidRPr="00B40613">
        <w:rPr>
          <w:sz w:val="28"/>
          <w:szCs w:val="28"/>
        </w:rPr>
        <w:t xml:space="preserve"> живописи и график</w:t>
      </w:r>
      <w:r w:rsidR="00B40613" w:rsidRPr="00B40613">
        <w:rPr>
          <w:sz w:val="28"/>
          <w:szCs w:val="28"/>
        </w:rPr>
        <w:t>и). В литературной части журнала</w:t>
      </w:r>
      <w:r w:rsidRPr="00B40613">
        <w:rPr>
          <w:sz w:val="28"/>
          <w:szCs w:val="28"/>
        </w:rPr>
        <w:t>, возглавлявшейся Д. В. Философовым,</w:t>
      </w:r>
      <w:r w:rsidR="00B40613">
        <w:rPr>
          <w:sz w:val="28"/>
          <w:szCs w:val="28"/>
        </w:rPr>
        <w:t xml:space="preserve"> помещались религиозно-философс</w:t>
      </w:r>
      <w:r w:rsidRPr="00B40613">
        <w:rPr>
          <w:sz w:val="28"/>
          <w:szCs w:val="28"/>
        </w:rPr>
        <w:t>кие сочинения Д. С. Мережковского, З. Н. Гиппиус, Н. М. Минс</w:t>
      </w:r>
      <w:r w:rsidR="00B40613" w:rsidRPr="00B40613">
        <w:rPr>
          <w:sz w:val="28"/>
          <w:szCs w:val="28"/>
        </w:rPr>
        <w:t>кого</w:t>
      </w:r>
      <w:r w:rsidRPr="00B40613">
        <w:rPr>
          <w:sz w:val="28"/>
          <w:szCs w:val="28"/>
        </w:rPr>
        <w:t>, литературно-критические статьи В. Я. Брюсова и Андрея Белого, во многом определявшие эстетическую и литературную программу русского</w:t>
      </w:r>
      <w:r w:rsidR="00B40613" w:rsidRPr="00B40613">
        <w:rPr>
          <w:sz w:val="28"/>
          <w:szCs w:val="28"/>
        </w:rPr>
        <w:t xml:space="preserve"> символизма.  В поисках новых путей, они утверждали, что их главная мечта – соединить на практике различные виды искусства: живопись, литературу, музыку, театр.</w:t>
      </w:r>
    </w:p>
    <w:p w:rsidR="00966CE0" w:rsidRDefault="00966CE0" w:rsidP="009D7BF5">
      <w:pPr>
        <w:pBdr>
          <w:bottom w:val="single" w:sz="12" w:space="1" w:color="auto"/>
        </w:pBdr>
        <w:spacing w:before="100" w:beforeAutospacing="1" w:line="360" w:lineRule="auto"/>
        <w:ind w:left="284" w:right="142" w:firstLine="709"/>
        <w:contextualSpacing/>
        <w:jc w:val="both"/>
        <w:rPr>
          <w:sz w:val="28"/>
          <w:szCs w:val="28"/>
        </w:rPr>
      </w:pPr>
      <w:r w:rsidRPr="00B40613">
        <w:rPr>
          <w:sz w:val="28"/>
          <w:szCs w:val="28"/>
        </w:rPr>
        <w:t xml:space="preserve">И действительно, синтез искусств </w:t>
      </w:r>
      <w:r>
        <w:rPr>
          <w:sz w:val="28"/>
          <w:szCs w:val="28"/>
        </w:rPr>
        <w:t xml:space="preserve"> в </w:t>
      </w:r>
      <w:r w:rsidRPr="00B40613">
        <w:rPr>
          <w:sz w:val="28"/>
          <w:szCs w:val="28"/>
        </w:rPr>
        <w:t xml:space="preserve"> эпоху </w:t>
      </w:r>
      <w:r>
        <w:rPr>
          <w:sz w:val="28"/>
          <w:szCs w:val="28"/>
        </w:rPr>
        <w:t xml:space="preserve">Серебряного века </w:t>
      </w:r>
      <w:r w:rsidRPr="00B40613">
        <w:rPr>
          <w:sz w:val="28"/>
          <w:szCs w:val="28"/>
        </w:rPr>
        <w:t xml:space="preserve">очевиден. </w:t>
      </w:r>
    </w:p>
    <w:p w:rsidR="00072C4A" w:rsidRPr="00EF1620" w:rsidRDefault="00072C4A" w:rsidP="00072C4A">
      <w:pPr>
        <w:widowControl/>
        <w:suppressAutoHyphens w:val="0"/>
        <w:autoSpaceDE w:val="0"/>
        <w:autoSpaceDN w:val="0"/>
        <w:adjustRightInd w:val="0"/>
        <w:spacing w:line="360" w:lineRule="auto"/>
        <w:contextualSpacing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D7BF5">
        <w:rPr>
          <w:sz w:val="28"/>
          <w:szCs w:val="28"/>
        </w:rPr>
        <w:t>*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о </w:t>
      </w:r>
      <w:r>
        <w:rPr>
          <w:color w:val="000000"/>
          <w:sz w:val="28"/>
          <w:szCs w:val="28"/>
        </w:rPr>
        <w:t>Сухих И.Н. Литература : учебник для 11 класса. – М., 2013 г., стр. 39.</w:t>
      </w:r>
    </w:p>
    <w:p w:rsidR="009D7BF5" w:rsidRDefault="00072C4A" w:rsidP="00072C4A">
      <w:pPr>
        <w:spacing w:before="100" w:beforeAutospacing="1" w:line="360" w:lineRule="auto"/>
        <w:ind w:right="14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D7BF5">
        <w:rPr>
          <w:sz w:val="28"/>
          <w:szCs w:val="28"/>
        </w:rPr>
        <w:t>**</w:t>
      </w:r>
      <w:r>
        <w:rPr>
          <w:sz w:val="28"/>
          <w:szCs w:val="28"/>
        </w:rPr>
        <w:t xml:space="preserve"> там же, стр.40</w:t>
      </w:r>
    </w:p>
    <w:p w:rsidR="00072C4A" w:rsidRDefault="00072C4A" w:rsidP="00072C4A">
      <w:pPr>
        <w:spacing w:before="100" w:beforeAutospacing="1" w:line="360" w:lineRule="auto"/>
        <w:ind w:right="142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-4-</w:t>
      </w:r>
    </w:p>
    <w:p w:rsidR="00B40613" w:rsidRPr="00B40613" w:rsidRDefault="00B40613" w:rsidP="00966CE0">
      <w:pPr>
        <w:spacing w:before="100" w:beforeAutospacing="1" w:line="360" w:lineRule="auto"/>
        <w:ind w:left="284" w:right="142"/>
        <w:contextualSpacing/>
        <w:jc w:val="both"/>
        <w:rPr>
          <w:sz w:val="28"/>
          <w:szCs w:val="28"/>
        </w:rPr>
      </w:pPr>
      <w:r w:rsidRPr="00B40613">
        <w:rPr>
          <w:sz w:val="28"/>
          <w:szCs w:val="28"/>
        </w:rPr>
        <w:lastRenderedPageBreak/>
        <w:t>Представители модернизма достигли вершин зачастую благодаря тому, что черпали вдохновение у родственных муз</w:t>
      </w:r>
      <w:r w:rsidR="00422269">
        <w:rPr>
          <w:sz w:val="28"/>
          <w:szCs w:val="28"/>
        </w:rPr>
        <w:t>: «</w:t>
      </w:r>
      <w:r w:rsidR="00422269" w:rsidRPr="00B82919">
        <w:rPr>
          <w:i/>
          <w:sz w:val="28"/>
          <w:szCs w:val="28"/>
        </w:rPr>
        <w:t>Душа российского интеллигента предреволюционных десятилетий словно вырвалась из тисков традиций и свободно парила на просторах культуры в поисках ее единства и гармонии</w:t>
      </w:r>
      <w:r w:rsidR="00422269">
        <w:rPr>
          <w:sz w:val="28"/>
          <w:szCs w:val="28"/>
        </w:rPr>
        <w:t>»</w:t>
      </w:r>
      <w:r w:rsidR="00072C4A">
        <w:rPr>
          <w:sz w:val="28"/>
          <w:szCs w:val="28"/>
        </w:rPr>
        <w:t>*</w:t>
      </w:r>
      <w:r w:rsidR="00422269">
        <w:rPr>
          <w:sz w:val="28"/>
          <w:szCs w:val="28"/>
        </w:rPr>
        <w:t xml:space="preserve"> </w:t>
      </w:r>
    </w:p>
    <w:p w:rsidR="00776F25" w:rsidRDefault="00776F25" w:rsidP="008E40CD">
      <w:pPr>
        <w:spacing w:before="100" w:beforeAutospacing="1" w:line="360" w:lineRule="auto"/>
        <w:ind w:left="284" w:right="142" w:firstLine="709"/>
        <w:contextualSpacing/>
        <w:jc w:val="both"/>
        <w:rPr>
          <w:rFonts w:cs="Times New Roman"/>
          <w:sz w:val="28"/>
          <w:szCs w:val="28"/>
        </w:rPr>
      </w:pPr>
      <w:r w:rsidRPr="00DE44D3">
        <w:rPr>
          <w:rFonts w:eastAsia="Tahoma" w:cs="Times New Roman"/>
          <w:color w:val="000000"/>
          <w:sz w:val="28"/>
          <w:szCs w:val="28"/>
        </w:rPr>
        <w:t xml:space="preserve">Александра Александровича Блока заслуженно можно назвать одним из самых ярких представителей символизма. Этому выдающемуся поэту рубежа 19-20 веков было присуще особое </w:t>
      </w:r>
      <w:proofErr w:type="gramStart"/>
      <w:r w:rsidRPr="00DE44D3">
        <w:rPr>
          <w:rFonts w:eastAsia="Tahoma" w:cs="Times New Roman"/>
          <w:color w:val="000000"/>
          <w:sz w:val="28"/>
          <w:szCs w:val="28"/>
        </w:rPr>
        <w:t>свето</w:t>
      </w:r>
      <w:r w:rsidR="00333AA5">
        <w:rPr>
          <w:rFonts w:eastAsia="Tahoma" w:cs="Times New Roman"/>
          <w:color w:val="000000"/>
          <w:sz w:val="28"/>
          <w:szCs w:val="28"/>
        </w:rPr>
        <w:t>-</w:t>
      </w:r>
      <w:r w:rsidRPr="00DE44D3">
        <w:rPr>
          <w:rFonts w:eastAsia="Tahoma" w:cs="Times New Roman"/>
          <w:color w:val="000000"/>
          <w:sz w:val="28"/>
          <w:szCs w:val="28"/>
        </w:rPr>
        <w:t>музыкальное</w:t>
      </w:r>
      <w:proofErr w:type="gramEnd"/>
      <w:r w:rsidRPr="00DE44D3">
        <w:rPr>
          <w:rFonts w:eastAsia="Tahoma" w:cs="Times New Roman"/>
          <w:color w:val="000000"/>
          <w:sz w:val="28"/>
          <w:szCs w:val="28"/>
        </w:rPr>
        <w:t xml:space="preserve"> восприятие мира. </w:t>
      </w:r>
      <w:r w:rsidRPr="00DE44D3">
        <w:rPr>
          <w:rFonts w:cs="Times New Roman"/>
          <w:sz w:val="28"/>
          <w:szCs w:val="28"/>
        </w:rPr>
        <w:t>Василий Кандинский некогда сказал, что «</w:t>
      </w:r>
      <w:r w:rsidRPr="00B82919">
        <w:rPr>
          <w:rFonts w:cs="Times New Roman"/>
          <w:i/>
          <w:sz w:val="28"/>
          <w:szCs w:val="28"/>
        </w:rPr>
        <w:t>каждый цвет сам по себе что-то означает</w:t>
      </w:r>
      <w:r w:rsidRPr="00DE44D3">
        <w:rPr>
          <w:rFonts w:cs="Times New Roman"/>
          <w:sz w:val="28"/>
          <w:szCs w:val="28"/>
        </w:rPr>
        <w:t>»</w:t>
      </w:r>
      <w:r w:rsidR="00EA23C9">
        <w:rPr>
          <w:rFonts w:cs="Times New Roman"/>
          <w:sz w:val="28"/>
          <w:szCs w:val="28"/>
        </w:rPr>
        <w:t>**</w:t>
      </w:r>
      <w:r w:rsidRPr="00DE44D3">
        <w:rPr>
          <w:rFonts w:cs="Times New Roman"/>
          <w:sz w:val="28"/>
          <w:szCs w:val="28"/>
        </w:rPr>
        <w:t>. И</w:t>
      </w:r>
      <w:r w:rsidR="00B40613">
        <w:rPr>
          <w:rFonts w:cs="Times New Roman"/>
          <w:sz w:val="28"/>
          <w:szCs w:val="28"/>
        </w:rPr>
        <w:t xml:space="preserve"> хотя </w:t>
      </w:r>
      <w:r w:rsidRPr="00DE44D3">
        <w:rPr>
          <w:rFonts w:cs="Times New Roman"/>
          <w:sz w:val="28"/>
          <w:szCs w:val="28"/>
        </w:rPr>
        <w:t xml:space="preserve"> Блок не слышал этих слов, их суть звучно отразилась в его поэзии.</w:t>
      </w:r>
      <w:r w:rsidR="004E5903">
        <w:rPr>
          <w:rFonts w:cs="Times New Roman"/>
          <w:sz w:val="28"/>
          <w:szCs w:val="28"/>
        </w:rPr>
        <w:t xml:space="preserve"> Лирика Блока необычайно живописна и наполнена разными красками.</w:t>
      </w:r>
    </w:p>
    <w:p w:rsidR="001F2278" w:rsidRPr="00DE44D3" w:rsidRDefault="001F2278" w:rsidP="008E40CD">
      <w:pPr>
        <w:spacing w:before="100" w:beforeAutospacing="1" w:line="360" w:lineRule="auto"/>
        <w:ind w:left="284" w:right="142" w:firstLine="709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 процессе исследовательской работы были рассмотрены 80 стихотворений  поэта  (</w:t>
      </w:r>
      <w:r w:rsidRPr="001F2278">
        <w:rPr>
          <w:rFonts w:cs="Times New Roman"/>
          <w:b/>
          <w:sz w:val="28"/>
          <w:szCs w:val="28"/>
          <w:u w:val="single"/>
        </w:rPr>
        <w:t>Приложение 1</w:t>
      </w:r>
      <w:r>
        <w:rPr>
          <w:rFonts w:cs="Times New Roman"/>
          <w:sz w:val="28"/>
          <w:szCs w:val="28"/>
        </w:rPr>
        <w:t>), в которых присутствуют цветовые образы. Основные цвета, которые использует А.Блок – это синий и разные его оттенки (</w:t>
      </w:r>
      <w:r w:rsidRPr="00F746B1">
        <w:rPr>
          <w:rFonts w:eastAsia="Calibri" w:cs="Times New Roman"/>
          <w:sz w:val="28"/>
          <w:szCs w:val="28"/>
        </w:rPr>
        <w:t>26,8%</w:t>
      </w:r>
      <w:r>
        <w:rPr>
          <w:rFonts w:eastAsia="Calibri" w:cs="Times New Roman"/>
          <w:sz w:val="28"/>
          <w:szCs w:val="28"/>
        </w:rPr>
        <w:t>)</w:t>
      </w:r>
      <w:r>
        <w:rPr>
          <w:rFonts w:cs="Times New Roman"/>
          <w:sz w:val="28"/>
          <w:szCs w:val="28"/>
        </w:rPr>
        <w:t>, черный и серый (</w:t>
      </w:r>
      <w:r w:rsidRPr="00F746B1">
        <w:rPr>
          <w:rFonts w:eastAsia="Calibri" w:cs="Times New Roman"/>
          <w:sz w:val="28"/>
          <w:szCs w:val="28"/>
        </w:rPr>
        <w:t>21,3 %</w:t>
      </w:r>
      <w:r>
        <w:rPr>
          <w:rFonts w:eastAsia="Calibri" w:cs="Times New Roman"/>
          <w:sz w:val="28"/>
          <w:szCs w:val="28"/>
        </w:rPr>
        <w:t xml:space="preserve">), </w:t>
      </w:r>
      <w:r>
        <w:rPr>
          <w:rFonts w:cs="Times New Roman"/>
          <w:sz w:val="28"/>
          <w:szCs w:val="28"/>
        </w:rPr>
        <w:t>красный (</w:t>
      </w:r>
      <w:r>
        <w:rPr>
          <w:rFonts w:eastAsia="Calibri" w:cs="Times New Roman"/>
          <w:sz w:val="28"/>
          <w:szCs w:val="28"/>
        </w:rPr>
        <w:t>20 %)</w:t>
      </w:r>
      <w:r>
        <w:rPr>
          <w:rFonts w:cs="Times New Roman"/>
          <w:sz w:val="28"/>
          <w:szCs w:val="28"/>
        </w:rPr>
        <w:t xml:space="preserve"> и белый (</w:t>
      </w:r>
      <w:r w:rsidRPr="00F746B1">
        <w:rPr>
          <w:rFonts w:eastAsia="Calibri" w:cs="Times New Roman"/>
          <w:sz w:val="28"/>
          <w:szCs w:val="28"/>
        </w:rPr>
        <w:t>19,5 %</w:t>
      </w:r>
      <w:r>
        <w:rPr>
          <w:rFonts w:eastAsia="Calibri" w:cs="Times New Roman"/>
          <w:sz w:val="28"/>
          <w:szCs w:val="28"/>
        </w:rPr>
        <w:t>).</w:t>
      </w:r>
    </w:p>
    <w:p w:rsidR="00776F25" w:rsidRPr="007C71A9" w:rsidRDefault="007C71A9" w:rsidP="008E40CD">
      <w:pPr>
        <w:spacing w:before="100" w:beforeAutospacing="1" w:line="360" w:lineRule="auto"/>
        <w:ind w:left="284" w:right="-113" w:firstLine="709"/>
        <w:contextualSpacing/>
        <w:jc w:val="center"/>
        <w:rPr>
          <w:rFonts w:eastAsia="Tahoma" w:cs="Times New Roman"/>
          <w:b/>
          <w:bCs/>
          <w:iCs/>
          <w:color w:val="000000"/>
          <w:sz w:val="28"/>
          <w:szCs w:val="28"/>
        </w:rPr>
      </w:pPr>
      <w:r w:rsidRPr="007C71A9">
        <w:rPr>
          <w:rFonts w:eastAsia="Tahoma" w:cs="Times New Roman"/>
          <w:b/>
          <w:bCs/>
          <w:iCs/>
          <w:color w:val="000000"/>
          <w:sz w:val="28"/>
          <w:szCs w:val="28"/>
        </w:rPr>
        <w:t>2.2.</w:t>
      </w:r>
      <w:r w:rsidR="00DE44D3" w:rsidRPr="007C71A9">
        <w:rPr>
          <w:rFonts w:eastAsia="Tahoma" w:cs="Times New Roman"/>
          <w:b/>
          <w:bCs/>
          <w:iCs/>
          <w:color w:val="000000"/>
          <w:sz w:val="28"/>
          <w:szCs w:val="28"/>
        </w:rPr>
        <w:t xml:space="preserve">Синий </w:t>
      </w:r>
      <w:r w:rsidR="00A41A4E" w:rsidRPr="007C71A9">
        <w:rPr>
          <w:rFonts w:eastAsia="Tahoma" w:cs="Times New Roman"/>
          <w:b/>
          <w:bCs/>
          <w:iCs/>
          <w:color w:val="000000"/>
          <w:sz w:val="28"/>
          <w:szCs w:val="28"/>
        </w:rPr>
        <w:t xml:space="preserve">и голубой </w:t>
      </w:r>
      <w:r w:rsidR="00DE44D3" w:rsidRPr="007C71A9">
        <w:rPr>
          <w:rFonts w:eastAsia="Tahoma" w:cs="Times New Roman"/>
          <w:b/>
          <w:bCs/>
          <w:iCs/>
          <w:color w:val="000000"/>
          <w:sz w:val="28"/>
          <w:szCs w:val="28"/>
        </w:rPr>
        <w:t>цвет</w:t>
      </w:r>
      <w:r w:rsidR="00A41A4E" w:rsidRPr="007C71A9">
        <w:rPr>
          <w:rFonts w:eastAsia="Tahoma" w:cs="Times New Roman"/>
          <w:b/>
          <w:bCs/>
          <w:iCs/>
          <w:color w:val="000000"/>
          <w:sz w:val="28"/>
          <w:szCs w:val="28"/>
        </w:rPr>
        <w:t>а</w:t>
      </w:r>
    </w:p>
    <w:p w:rsidR="008A4D5B" w:rsidRPr="008A4D5B" w:rsidRDefault="00D30125" w:rsidP="005B6380">
      <w:pPr>
        <w:spacing w:before="100" w:beforeAutospacing="1"/>
        <w:ind w:left="284" w:right="-113" w:firstLine="709"/>
        <w:contextualSpacing/>
        <w:jc w:val="center"/>
        <w:rPr>
          <w:rFonts w:eastAsia="Tahoma" w:cs="Times New Roman"/>
          <w:bCs/>
          <w:i/>
          <w:iCs/>
          <w:color w:val="000000"/>
          <w:sz w:val="28"/>
          <w:szCs w:val="28"/>
        </w:rPr>
      </w:pPr>
      <w:r>
        <w:rPr>
          <w:rFonts w:eastAsia="Tahoma" w:cs="Times New Roman"/>
          <w:bCs/>
          <w:i/>
          <w:iCs/>
          <w:color w:val="000000"/>
          <w:sz w:val="28"/>
          <w:szCs w:val="28"/>
        </w:rPr>
        <w:t xml:space="preserve">                                                                 </w:t>
      </w:r>
      <w:r w:rsidR="008E40CD">
        <w:rPr>
          <w:rFonts w:eastAsia="Tahoma" w:cs="Times New Roman"/>
          <w:bCs/>
          <w:i/>
          <w:iCs/>
          <w:color w:val="000000"/>
          <w:sz w:val="28"/>
          <w:szCs w:val="28"/>
        </w:rPr>
        <w:t xml:space="preserve">    </w:t>
      </w:r>
      <w:r w:rsidR="008A4D5B" w:rsidRPr="008A4D5B">
        <w:rPr>
          <w:rFonts w:eastAsia="Tahoma" w:cs="Times New Roman"/>
          <w:bCs/>
          <w:i/>
          <w:iCs/>
          <w:color w:val="000000"/>
          <w:sz w:val="28"/>
          <w:szCs w:val="28"/>
        </w:rPr>
        <w:t>И знакомый, пустой, каменистый,</w:t>
      </w:r>
    </w:p>
    <w:p w:rsidR="008A4D5B" w:rsidRPr="008A4D5B" w:rsidRDefault="00527D26" w:rsidP="005B6380">
      <w:pPr>
        <w:spacing w:before="100" w:beforeAutospacing="1"/>
        <w:ind w:left="284" w:right="-113" w:firstLine="709"/>
        <w:contextualSpacing/>
        <w:jc w:val="center"/>
        <w:rPr>
          <w:rFonts w:eastAsia="Tahoma" w:cs="Times New Roman"/>
          <w:bCs/>
          <w:i/>
          <w:iCs/>
          <w:color w:val="000000"/>
          <w:sz w:val="28"/>
          <w:szCs w:val="28"/>
        </w:rPr>
      </w:pPr>
      <w:r>
        <w:rPr>
          <w:rFonts w:eastAsia="Tahoma" w:cs="Times New Roman"/>
          <w:bCs/>
          <w:i/>
          <w:iCs/>
          <w:color w:val="000000"/>
          <w:sz w:val="28"/>
          <w:szCs w:val="28"/>
        </w:rPr>
        <w:t xml:space="preserve">                 </w:t>
      </w:r>
      <w:r w:rsidR="008E40CD">
        <w:rPr>
          <w:rFonts w:eastAsia="Tahoma" w:cs="Times New Roman"/>
          <w:bCs/>
          <w:i/>
          <w:iCs/>
          <w:color w:val="000000"/>
          <w:sz w:val="28"/>
          <w:szCs w:val="28"/>
        </w:rPr>
        <w:t xml:space="preserve">                              </w:t>
      </w:r>
      <w:r>
        <w:rPr>
          <w:rFonts w:eastAsia="Tahoma" w:cs="Times New Roman"/>
          <w:bCs/>
          <w:i/>
          <w:iCs/>
          <w:color w:val="000000"/>
          <w:sz w:val="28"/>
          <w:szCs w:val="28"/>
        </w:rPr>
        <w:t xml:space="preserve">              </w:t>
      </w:r>
      <w:r w:rsidR="008A4D5B" w:rsidRPr="008A4D5B">
        <w:rPr>
          <w:rFonts w:eastAsia="Tahoma" w:cs="Times New Roman"/>
          <w:bCs/>
          <w:i/>
          <w:iCs/>
          <w:color w:val="000000"/>
          <w:sz w:val="28"/>
          <w:szCs w:val="28"/>
        </w:rPr>
        <w:t>Но сегодня – таинственный путь</w:t>
      </w:r>
    </w:p>
    <w:p w:rsidR="008A4D5B" w:rsidRPr="008A4D5B" w:rsidRDefault="00527D26" w:rsidP="005B6380">
      <w:pPr>
        <w:spacing w:before="100" w:beforeAutospacing="1"/>
        <w:ind w:left="284" w:right="-113" w:firstLine="709"/>
        <w:contextualSpacing/>
        <w:jc w:val="right"/>
        <w:rPr>
          <w:rFonts w:eastAsia="Tahoma" w:cs="Times New Roman"/>
          <w:bCs/>
          <w:i/>
          <w:iCs/>
          <w:color w:val="000000"/>
          <w:sz w:val="28"/>
          <w:szCs w:val="28"/>
        </w:rPr>
      </w:pPr>
      <w:r>
        <w:rPr>
          <w:rFonts w:eastAsia="Tahoma" w:cs="Times New Roman"/>
          <w:bCs/>
          <w:i/>
          <w:iCs/>
          <w:color w:val="000000"/>
          <w:sz w:val="28"/>
          <w:szCs w:val="28"/>
        </w:rPr>
        <w:t xml:space="preserve">     </w:t>
      </w:r>
      <w:r w:rsidR="00D30125">
        <w:rPr>
          <w:rFonts w:eastAsia="Tahoma" w:cs="Times New Roman"/>
          <w:bCs/>
          <w:i/>
          <w:iCs/>
          <w:color w:val="000000"/>
          <w:sz w:val="28"/>
          <w:szCs w:val="28"/>
        </w:rPr>
        <w:t xml:space="preserve">    </w:t>
      </w:r>
      <w:r>
        <w:rPr>
          <w:rFonts w:eastAsia="Tahoma" w:cs="Times New Roman"/>
          <w:bCs/>
          <w:i/>
          <w:iCs/>
          <w:color w:val="000000"/>
          <w:sz w:val="28"/>
          <w:szCs w:val="28"/>
        </w:rPr>
        <w:t xml:space="preserve"> </w:t>
      </w:r>
      <w:r w:rsidR="008A4D5B" w:rsidRPr="008A4D5B">
        <w:rPr>
          <w:rFonts w:eastAsia="Tahoma" w:cs="Times New Roman"/>
          <w:bCs/>
          <w:i/>
          <w:iCs/>
          <w:color w:val="000000"/>
          <w:sz w:val="28"/>
          <w:szCs w:val="28"/>
        </w:rPr>
        <w:t>Вновь приводит к ограде тенистой,</w:t>
      </w:r>
    </w:p>
    <w:p w:rsidR="008A4D5B" w:rsidRPr="008A4D5B" w:rsidRDefault="00527D26" w:rsidP="005B6380">
      <w:pPr>
        <w:spacing w:before="100" w:beforeAutospacing="1"/>
        <w:ind w:left="284" w:right="-113" w:firstLine="709"/>
        <w:contextualSpacing/>
        <w:rPr>
          <w:rFonts w:eastAsia="Tahoma" w:cs="Times New Roman"/>
          <w:bCs/>
          <w:i/>
          <w:iCs/>
          <w:color w:val="000000"/>
          <w:sz w:val="28"/>
          <w:szCs w:val="28"/>
        </w:rPr>
      </w:pPr>
      <w:r>
        <w:rPr>
          <w:rFonts w:eastAsia="Tahoma" w:cs="Times New Roman"/>
          <w:bCs/>
          <w:i/>
          <w:iCs/>
          <w:color w:val="000000"/>
          <w:sz w:val="28"/>
          <w:szCs w:val="28"/>
        </w:rPr>
        <w:t xml:space="preserve">                                       </w:t>
      </w:r>
      <w:r w:rsidR="008E40CD">
        <w:rPr>
          <w:rFonts w:eastAsia="Tahoma" w:cs="Times New Roman"/>
          <w:bCs/>
          <w:i/>
          <w:iCs/>
          <w:color w:val="000000"/>
          <w:sz w:val="28"/>
          <w:szCs w:val="28"/>
        </w:rPr>
        <w:t xml:space="preserve">                          </w:t>
      </w:r>
      <w:r w:rsidR="00D30125">
        <w:rPr>
          <w:rFonts w:eastAsia="Tahoma" w:cs="Times New Roman"/>
          <w:bCs/>
          <w:i/>
          <w:iCs/>
          <w:color w:val="000000"/>
          <w:sz w:val="28"/>
          <w:szCs w:val="28"/>
        </w:rPr>
        <w:t xml:space="preserve"> </w:t>
      </w:r>
      <w:proofErr w:type="gramStart"/>
      <w:r w:rsidR="008A4D5B" w:rsidRPr="008A4D5B">
        <w:rPr>
          <w:rFonts w:eastAsia="Tahoma" w:cs="Times New Roman"/>
          <w:bCs/>
          <w:i/>
          <w:iCs/>
          <w:color w:val="000000"/>
          <w:sz w:val="28"/>
          <w:szCs w:val="28"/>
        </w:rPr>
        <w:t>Убегающей</w:t>
      </w:r>
      <w:proofErr w:type="gramEnd"/>
      <w:r w:rsidR="008A4D5B" w:rsidRPr="008A4D5B">
        <w:rPr>
          <w:rFonts w:eastAsia="Tahoma" w:cs="Times New Roman"/>
          <w:bCs/>
          <w:i/>
          <w:iCs/>
          <w:color w:val="000000"/>
          <w:sz w:val="28"/>
          <w:szCs w:val="28"/>
        </w:rPr>
        <w:t xml:space="preserve"> в синюю муть. </w:t>
      </w:r>
    </w:p>
    <w:p w:rsidR="008A4D5B" w:rsidRDefault="008A4D5B" w:rsidP="005B6380">
      <w:pPr>
        <w:spacing w:before="100" w:beforeAutospacing="1"/>
        <w:ind w:left="284" w:right="-113" w:firstLine="709"/>
        <w:contextualSpacing/>
        <w:jc w:val="right"/>
        <w:rPr>
          <w:rFonts w:eastAsia="Tahoma" w:cs="Times New Roman"/>
          <w:bCs/>
          <w:i/>
          <w:iCs/>
          <w:color w:val="000000"/>
          <w:sz w:val="28"/>
          <w:szCs w:val="28"/>
        </w:rPr>
      </w:pPr>
      <w:r w:rsidRPr="008A4D5B">
        <w:rPr>
          <w:rFonts w:eastAsia="Tahoma" w:cs="Times New Roman"/>
          <w:bCs/>
          <w:i/>
          <w:iCs/>
          <w:color w:val="000000"/>
          <w:sz w:val="28"/>
          <w:szCs w:val="28"/>
        </w:rPr>
        <w:t>(«Соловьиный сад», 1915)</w:t>
      </w:r>
    </w:p>
    <w:p w:rsidR="005B6380" w:rsidRPr="008A4D5B" w:rsidRDefault="005B6380" w:rsidP="005B6380">
      <w:pPr>
        <w:spacing w:before="100" w:beforeAutospacing="1"/>
        <w:ind w:left="284" w:right="-113" w:firstLine="709"/>
        <w:contextualSpacing/>
        <w:jc w:val="right"/>
        <w:rPr>
          <w:rFonts w:eastAsia="Tahoma" w:cs="Times New Roman"/>
          <w:bCs/>
          <w:i/>
          <w:iCs/>
          <w:color w:val="000000"/>
          <w:sz w:val="28"/>
          <w:szCs w:val="28"/>
        </w:rPr>
      </w:pPr>
    </w:p>
    <w:p w:rsidR="00776F25" w:rsidRPr="00DE44D3" w:rsidRDefault="00DE44D3" w:rsidP="008E40CD">
      <w:pPr>
        <w:spacing w:before="100" w:beforeAutospacing="1" w:line="360" w:lineRule="auto"/>
        <w:ind w:left="284" w:right="-113" w:firstLine="709"/>
        <w:contextualSpacing/>
        <w:jc w:val="both"/>
        <w:rPr>
          <w:rFonts w:eastAsia="Tahoma" w:cs="Times New Roman"/>
          <w:color w:val="000000"/>
          <w:sz w:val="28"/>
          <w:szCs w:val="28"/>
        </w:rPr>
      </w:pPr>
      <w:r>
        <w:rPr>
          <w:rFonts w:eastAsia="Tahoma" w:cs="Times New Roman"/>
          <w:color w:val="000000"/>
          <w:sz w:val="28"/>
          <w:szCs w:val="28"/>
        </w:rPr>
        <w:t xml:space="preserve"> </w:t>
      </w:r>
      <w:r w:rsidR="00776F25" w:rsidRPr="00DE44D3">
        <w:rPr>
          <w:rFonts w:eastAsia="Tahoma" w:cs="Times New Roman"/>
          <w:color w:val="000000"/>
          <w:sz w:val="28"/>
          <w:szCs w:val="28"/>
        </w:rPr>
        <w:t>Исследователи поэтического наследия Александра Блока не раз отмечали, что особое место в его твор</w:t>
      </w:r>
      <w:r w:rsidR="005B6380">
        <w:rPr>
          <w:rFonts w:eastAsia="Tahoma" w:cs="Times New Roman"/>
          <w:color w:val="000000"/>
          <w:sz w:val="28"/>
          <w:szCs w:val="28"/>
        </w:rPr>
        <w:t>честве принадлежит синему цвету (</w:t>
      </w:r>
      <w:r w:rsidR="005B6380" w:rsidRPr="00F746B1">
        <w:rPr>
          <w:rFonts w:eastAsia="Calibri" w:cs="Times New Roman"/>
          <w:sz w:val="28"/>
          <w:szCs w:val="28"/>
        </w:rPr>
        <w:t>26,8%</w:t>
      </w:r>
      <w:r w:rsidR="005B6380">
        <w:rPr>
          <w:rFonts w:eastAsia="Calibri" w:cs="Times New Roman"/>
          <w:sz w:val="28"/>
          <w:szCs w:val="28"/>
        </w:rPr>
        <w:t xml:space="preserve"> использования – в 29 стихотворениях из 80, взятых для исследования) </w:t>
      </w:r>
      <w:r w:rsidR="00776F25" w:rsidRPr="00DE44D3">
        <w:rPr>
          <w:rFonts w:eastAsia="Tahoma" w:cs="Times New Roman"/>
          <w:color w:val="000000"/>
          <w:sz w:val="28"/>
          <w:szCs w:val="28"/>
        </w:rPr>
        <w:t>Традиционно синий и его отте</w:t>
      </w:r>
      <w:r w:rsidR="008A4D5B">
        <w:rPr>
          <w:rFonts w:eastAsia="Tahoma" w:cs="Times New Roman"/>
          <w:color w:val="000000"/>
          <w:sz w:val="28"/>
          <w:szCs w:val="28"/>
        </w:rPr>
        <w:t>нки — символ покоя и гармонии. А.Блок</w:t>
      </w:r>
      <w:r w:rsidR="00776F25" w:rsidRPr="00DE44D3">
        <w:rPr>
          <w:rFonts w:eastAsia="Tahoma" w:cs="Times New Roman"/>
          <w:color w:val="000000"/>
          <w:sz w:val="28"/>
          <w:szCs w:val="28"/>
        </w:rPr>
        <w:t xml:space="preserve"> использует этот цвет в огромном многообразии его значений. </w:t>
      </w:r>
    </w:p>
    <w:p w:rsidR="00776F25" w:rsidRDefault="00776F25" w:rsidP="008E40CD">
      <w:pPr>
        <w:pBdr>
          <w:bottom w:val="single" w:sz="12" w:space="1" w:color="auto"/>
        </w:pBdr>
        <w:spacing w:before="100" w:beforeAutospacing="1" w:line="360" w:lineRule="auto"/>
        <w:ind w:left="284" w:right="-113" w:firstLine="709"/>
        <w:contextualSpacing/>
        <w:jc w:val="both"/>
        <w:rPr>
          <w:rFonts w:cs="Times New Roman"/>
          <w:sz w:val="28"/>
          <w:szCs w:val="28"/>
        </w:rPr>
      </w:pPr>
      <w:r w:rsidRPr="00DE44D3">
        <w:rPr>
          <w:rFonts w:eastAsia="Tahoma" w:cs="Times New Roman"/>
          <w:color w:val="000000"/>
          <w:sz w:val="28"/>
          <w:szCs w:val="28"/>
        </w:rPr>
        <w:t xml:space="preserve"> </w:t>
      </w:r>
      <w:r w:rsidR="008A4D5B">
        <w:rPr>
          <w:rFonts w:eastAsia="Tahoma" w:cs="Times New Roman"/>
          <w:color w:val="000000"/>
          <w:sz w:val="28"/>
          <w:szCs w:val="28"/>
        </w:rPr>
        <w:t xml:space="preserve">Во-первых, </w:t>
      </w:r>
      <w:r w:rsidR="008A4D5B">
        <w:rPr>
          <w:rFonts w:cs="Times New Roman"/>
          <w:sz w:val="28"/>
          <w:szCs w:val="28"/>
        </w:rPr>
        <w:t>в</w:t>
      </w:r>
      <w:r w:rsidRPr="00DE44D3">
        <w:rPr>
          <w:rFonts w:cs="Times New Roman"/>
          <w:sz w:val="28"/>
          <w:szCs w:val="28"/>
        </w:rPr>
        <w:t xml:space="preserve"> раннем творчестве Блока основная функция синего цвета - </w:t>
      </w:r>
      <w:r w:rsidRPr="00DE44D3">
        <w:rPr>
          <w:rFonts w:cs="Times New Roman"/>
          <w:i/>
          <w:iCs/>
          <w:sz w:val="28"/>
          <w:szCs w:val="28"/>
        </w:rPr>
        <w:t>романтическая</w:t>
      </w:r>
      <w:r w:rsidRPr="00DE44D3">
        <w:rPr>
          <w:rFonts w:cs="Times New Roman"/>
          <w:sz w:val="28"/>
          <w:szCs w:val="28"/>
        </w:rPr>
        <w:t>. Особенно характерны романтические настроения для стихов Блока, составивших первый том его лирики («Ante lucem», «Стихи о Прекрасной Даме», «Распутья»).</w:t>
      </w:r>
      <w:r w:rsidR="00D30125">
        <w:rPr>
          <w:rFonts w:cs="Times New Roman"/>
          <w:sz w:val="28"/>
          <w:szCs w:val="28"/>
        </w:rPr>
        <w:t xml:space="preserve"> </w:t>
      </w:r>
      <w:r w:rsidR="008A4D5B">
        <w:rPr>
          <w:rFonts w:cs="Times New Roman"/>
          <w:sz w:val="28"/>
          <w:szCs w:val="28"/>
        </w:rPr>
        <w:t>Э</w:t>
      </w:r>
      <w:r w:rsidRPr="00DE44D3">
        <w:rPr>
          <w:rFonts w:cs="Times New Roman"/>
          <w:sz w:val="28"/>
          <w:szCs w:val="28"/>
        </w:rPr>
        <w:t xml:space="preserve">то цвет Прекрасной Дамы. Она - </w:t>
      </w:r>
      <w:r w:rsidRPr="008A4D5B">
        <w:rPr>
          <w:rFonts w:cs="Times New Roman"/>
          <w:i/>
          <w:sz w:val="28"/>
          <w:szCs w:val="28"/>
        </w:rPr>
        <w:t>«голубая царица земли»,</w:t>
      </w:r>
      <w:r w:rsidRPr="00DE44D3">
        <w:rPr>
          <w:rFonts w:cs="Times New Roman"/>
          <w:sz w:val="28"/>
          <w:szCs w:val="28"/>
        </w:rPr>
        <w:t xml:space="preserve"> пришедшая </w:t>
      </w:r>
      <w:r w:rsidRPr="008A4D5B">
        <w:rPr>
          <w:rFonts w:cs="Times New Roman"/>
          <w:i/>
          <w:sz w:val="28"/>
          <w:szCs w:val="28"/>
        </w:rPr>
        <w:t>«голубыми путями»,</w:t>
      </w:r>
      <w:r w:rsidRPr="00DE44D3">
        <w:rPr>
          <w:rFonts w:cs="Times New Roman"/>
          <w:sz w:val="28"/>
          <w:szCs w:val="28"/>
        </w:rPr>
        <w:t xml:space="preserve"> живущая в </w:t>
      </w:r>
      <w:r w:rsidRPr="008A4D5B">
        <w:rPr>
          <w:rFonts w:cs="Times New Roman"/>
          <w:i/>
          <w:sz w:val="28"/>
          <w:szCs w:val="28"/>
        </w:rPr>
        <w:t>«лазурном чертоге».</w:t>
      </w:r>
      <w:r w:rsidRPr="00DE44D3">
        <w:rPr>
          <w:rFonts w:cs="Times New Roman"/>
          <w:sz w:val="28"/>
          <w:szCs w:val="28"/>
        </w:rPr>
        <w:t xml:space="preserve"> </w:t>
      </w:r>
    </w:p>
    <w:p w:rsidR="00072C4A" w:rsidRDefault="001F2278" w:rsidP="001F2278">
      <w:pPr>
        <w:widowControl/>
        <w:suppressAutoHyphens w:val="0"/>
        <w:autoSpaceDE w:val="0"/>
        <w:autoSpaceDN w:val="0"/>
        <w:adjustRightInd w:val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EA23C9">
        <w:rPr>
          <w:color w:val="000000"/>
          <w:sz w:val="28"/>
          <w:szCs w:val="28"/>
        </w:rPr>
        <w:t xml:space="preserve"> *</w:t>
      </w:r>
      <w:r w:rsidR="00072C4A">
        <w:rPr>
          <w:color w:val="000000"/>
          <w:sz w:val="28"/>
          <w:szCs w:val="28"/>
        </w:rPr>
        <w:t>Рапацкая Л.А. Искусство «серебряного века». – М., 1996, стр.6</w:t>
      </w:r>
    </w:p>
    <w:p w:rsidR="00EA23C9" w:rsidRDefault="001F2278" w:rsidP="001F2278">
      <w:pPr>
        <w:widowControl/>
        <w:suppressAutoHyphens w:val="0"/>
        <w:autoSpaceDE w:val="0"/>
        <w:autoSpaceDN w:val="0"/>
        <w:adjustRightInd w:val="0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EA23C9">
        <w:rPr>
          <w:color w:val="000000"/>
          <w:sz w:val="28"/>
          <w:szCs w:val="28"/>
        </w:rPr>
        <w:t xml:space="preserve"> **</w:t>
      </w:r>
      <w:r w:rsidR="00EA23C9" w:rsidRPr="00EA23C9">
        <w:rPr>
          <w:color w:val="000000"/>
          <w:sz w:val="28"/>
          <w:szCs w:val="28"/>
        </w:rPr>
        <w:t xml:space="preserve"> </w:t>
      </w:r>
      <w:r w:rsidR="00EA23C9">
        <w:rPr>
          <w:color w:val="000000"/>
          <w:sz w:val="28"/>
          <w:szCs w:val="28"/>
        </w:rPr>
        <w:t>Лапшина Н.П. «Мир искусства». Очерки истории и творческой практики. –      М., 1977, стр.15.</w:t>
      </w:r>
    </w:p>
    <w:p w:rsidR="00072C4A" w:rsidRDefault="00EA23C9" w:rsidP="00EA23C9">
      <w:pPr>
        <w:spacing w:before="100" w:beforeAutospacing="1" w:line="360" w:lineRule="auto"/>
        <w:ind w:left="284" w:right="-113" w:firstLine="709"/>
        <w:contextualSpacing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-5-</w:t>
      </w:r>
    </w:p>
    <w:p w:rsidR="008A4D5B" w:rsidRPr="005B6380" w:rsidRDefault="008A4D5B" w:rsidP="00AD612D">
      <w:pPr>
        <w:spacing w:before="100" w:beforeAutospacing="1" w:line="360" w:lineRule="auto"/>
        <w:ind w:left="284" w:right="142" w:firstLine="709"/>
        <w:contextualSpacing/>
        <w:jc w:val="both"/>
        <w:rPr>
          <w:rFonts w:eastAsia="Tahoma" w:cs="Times New Roman"/>
          <w:color w:val="000000"/>
          <w:sz w:val="28"/>
          <w:szCs w:val="28"/>
        </w:rPr>
      </w:pPr>
      <w:r w:rsidRPr="005B6380">
        <w:rPr>
          <w:rFonts w:eastAsia="Tahoma" w:cs="Times New Roman"/>
          <w:color w:val="000000"/>
          <w:sz w:val="28"/>
          <w:szCs w:val="28"/>
        </w:rPr>
        <w:lastRenderedPageBreak/>
        <w:t xml:space="preserve">Часто голубой цвет </w:t>
      </w:r>
      <w:r w:rsidR="00A41A4E" w:rsidRPr="005B6380">
        <w:rPr>
          <w:rFonts w:eastAsia="Tahoma" w:cs="Times New Roman"/>
          <w:color w:val="000000"/>
          <w:sz w:val="28"/>
          <w:szCs w:val="28"/>
        </w:rPr>
        <w:t xml:space="preserve">в стихах этого периода </w:t>
      </w:r>
      <w:r w:rsidRPr="005B6380">
        <w:rPr>
          <w:rFonts w:eastAsia="Tahoma" w:cs="Times New Roman"/>
          <w:color w:val="000000"/>
          <w:sz w:val="28"/>
          <w:szCs w:val="28"/>
        </w:rPr>
        <w:t xml:space="preserve">у Блока символизирует </w:t>
      </w:r>
      <w:r w:rsidRPr="005B6380">
        <w:rPr>
          <w:rFonts w:eastAsia="Tahoma" w:cs="Times New Roman"/>
          <w:i/>
          <w:iCs/>
          <w:color w:val="000000"/>
          <w:sz w:val="28"/>
          <w:szCs w:val="28"/>
        </w:rPr>
        <w:t>устремленность к добру и свету.</w:t>
      </w:r>
      <w:r w:rsidR="00A41A4E" w:rsidRPr="005B6380">
        <w:rPr>
          <w:rFonts w:eastAsia="Tahoma" w:cs="Times New Roman"/>
          <w:color w:val="000000"/>
          <w:sz w:val="28"/>
          <w:szCs w:val="28"/>
        </w:rPr>
        <w:t xml:space="preserve"> И это неудивительно, ведь </w:t>
      </w:r>
      <w:r w:rsidR="00ED4168" w:rsidRPr="005B6380">
        <w:rPr>
          <w:rFonts w:ascii="'Lucida Console'" w:hAnsi="'Lucida Console'"/>
          <w:sz w:val="28"/>
          <w:szCs w:val="28"/>
        </w:rPr>
        <w:t xml:space="preserve">в русской иконописи голубой цвет олицетворял </w:t>
      </w:r>
      <w:r w:rsidR="003369BF">
        <w:rPr>
          <w:rFonts w:ascii="'Lucida Console'" w:hAnsi="'Lucida Console'"/>
          <w:sz w:val="28"/>
          <w:szCs w:val="28"/>
        </w:rPr>
        <w:t xml:space="preserve"> </w:t>
      </w:r>
      <w:r w:rsidR="00ED4168" w:rsidRPr="005B6380">
        <w:rPr>
          <w:rFonts w:ascii="'Lucida Console'" w:hAnsi="'Lucida Console'"/>
          <w:sz w:val="28"/>
          <w:szCs w:val="28"/>
        </w:rPr>
        <w:t>идеи созерцательности, являлся цветом неба и горнего мира</w:t>
      </w:r>
      <w:r w:rsidR="00ED4168" w:rsidRPr="005B6380">
        <w:rPr>
          <w:rFonts w:eastAsia="Tahoma" w:cs="Times New Roman"/>
          <w:color w:val="000000"/>
          <w:sz w:val="28"/>
          <w:szCs w:val="28"/>
        </w:rPr>
        <w:t>, а название получил</w:t>
      </w:r>
      <w:r w:rsidRPr="005B6380">
        <w:rPr>
          <w:rFonts w:eastAsia="Tahoma" w:cs="Times New Roman"/>
          <w:color w:val="000000"/>
          <w:sz w:val="28"/>
          <w:szCs w:val="28"/>
        </w:rPr>
        <w:t xml:space="preserve"> по цвету шейки голубя — птицы, символизирующей мир, свободу, доброту и нежность: </w:t>
      </w:r>
    </w:p>
    <w:p w:rsidR="008A4D5B" w:rsidRPr="00D30125" w:rsidRDefault="008A4D5B" w:rsidP="00AD612D">
      <w:pPr>
        <w:spacing w:before="100" w:beforeAutospacing="1"/>
        <w:ind w:left="284" w:right="142" w:firstLine="709"/>
        <w:contextualSpacing/>
        <w:jc w:val="both"/>
        <w:rPr>
          <w:rFonts w:eastAsia="Tahoma" w:cs="Times New Roman"/>
          <w:i/>
          <w:color w:val="000000"/>
          <w:sz w:val="28"/>
          <w:szCs w:val="28"/>
          <w:u w:val="single"/>
        </w:rPr>
      </w:pPr>
      <w:r w:rsidRPr="00D30125">
        <w:rPr>
          <w:rFonts w:eastAsia="Tahoma" w:cs="Times New Roman"/>
          <w:i/>
          <w:color w:val="000000"/>
          <w:sz w:val="28"/>
          <w:szCs w:val="28"/>
        </w:rPr>
        <w:t>Коля проснулся. Радостно вздохнул,</w:t>
      </w:r>
    </w:p>
    <w:p w:rsidR="008A4D5B" w:rsidRPr="00D30125" w:rsidRDefault="008A4D5B" w:rsidP="00AD612D">
      <w:pPr>
        <w:spacing w:before="100" w:beforeAutospacing="1"/>
        <w:ind w:left="284" w:right="142" w:firstLine="709"/>
        <w:contextualSpacing/>
        <w:jc w:val="both"/>
        <w:rPr>
          <w:rFonts w:eastAsia="Tahoma" w:cs="Times New Roman"/>
          <w:i/>
          <w:color w:val="000000"/>
          <w:sz w:val="28"/>
          <w:szCs w:val="28"/>
        </w:rPr>
      </w:pPr>
      <w:r w:rsidRPr="00D30125">
        <w:rPr>
          <w:rFonts w:eastAsia="Tahoma" w:cs="Times New Roman"/>
          <w:i/>
          <w:color w:val="000000"/>
          <w:sz w:val="28"/>
          <w:szCs w:val="28"/>
          <w:u w:val="single"/>
        </w:rPr>
        <w:t>Голубому</w:t>
      </w:r>
      <w:r w:rsidRPr="00D30125">
        <w:rPr>
          <w:rFonts w:eastAsia="Tahoma" w:cs="Times New Roman"/>
          <w:i/>
          <w:color w:val="000000"/>
          <w:sz w:val="28"/>
          <w:szCs w:val="28"/>
        </w:rPr>
        <w:t xml:space="preserve"> сну еще рад наяву.</w:t>
      </w:r>
    </w:p>
    <w:p w:rsidR="008A4D5B" w:rsidRPr="00D30125" w:rsidRDefault="008A4D5B" w:rsidP="00AD612D">
      <w:pPr>
        <w:spacing w:before="100" w:beforeAutospacing="1"/>
        <w:ind w:left="284" w:right="142" w:firstLine="709"/>
        <w:contextualSpacing/>
        <w:jc w:val="both"/>
        <w:rPr>
          <w:rFonts w:eastAsia="Tahoma" w:cs="Times New Roman"/>
          <w:i/>
          <w:color w:val="000000"/>
          <w:sz w:val="28"/>
          <w:szCs w:val="28"/>
        </w:rPr>
      </w:pPr>
      <w:r w:rsidRPr="00D30125">
        <w:rPr>
          <w:rFonts w:eastAsia="Tahoma" w:cs="Times New Roman"/>
          <w:i/>
          <w:color w:val="000000"/>
          <w:sz w:val="28"/>
          <w:szCs w:val="28"/>
        </w:rPr>
        <w:t>Прокатился и замер стеклянный гул:</w:t>
      </w:r>
    </w:p>
    <w:p w:rsidR="00EA23C9" w:rsidRDefault="008A4D5B" w:rsidP="00AD612D">
      <w:pPr>
        <w:spacing w:before="100" w:beforeAutospacing="1"/>
        <w:ind w:left="284" w:right="142" w:firstLine="709"/>
        <w:contextualSpacing/>
        <w:jc w:val="both"/>
        <w:rPr>
          <w:rFonts w:eastAsia="Tahoma" w:cs="Times New Roman"/>
          <w:i/>
          <w:color w:val="000000"/>
          <w:sz w:val="28"/>
          <w:szCs w:val="28"/>
        </w:rPr>
      </w:pPr>
      <w:proofErr w:type="gramStart"/>
      <w:r w:rsidRPr="00D30125">
        <w:rPr>
          <w:rFonts w:eastAsia="Tahoma" w:cs="Times New Roman"/>
          <w:i/>
          <w:color w:val="000000"/>
          <w:sz w:val="28"/>
          <w:szCs w:val="28"/>
        </w:rPr>
        <w:t>Звенящая дверь хлопнула внизу. (</w:t>
      </w:r>
      <w:proofErr w:type="gramEnd"/>
    </w:p>
    <w:p w:rsidR="008A4D5B" w:rsidRDefault="008A4D5B" w:rsidP="00AD612D">
      <w:pPr>
        <w:spacing w:before="100" w:beforeAutospacing="1"/>
        <w:ind w:left="284" w:right="142" w:firstLine="709"/>
        <w:contextualSpacing/>
        <w:jc w:val="both"/>
        <w:rPr>
          <w:rFonts w:eastAsia="Tahoma" w:cs="Times New Roman"/>
          <w:i/>
          <w:color w:val="000000"/>
          <w:sz w:val="28"/>
          <w:szCs w:val="28"/>
        </w:rPr>
      </w:pPr>
      <w:r w:rsidRPr="00D30125">
        <w:rPr>
          <w:rFonts w:eastAsia="Tahoma" w:cs="Times New Roman"/>
          <w:i/>
          <w:color w:val="000000"/>
          <w:sz w:val="28"/>
          <w:szCs w:val="28"/>
        </w:rPr>
        <w:t xml:space="preserve">«Встала в сияньи. </w:t>
      </w:r>
      <w:proofErr w:type="gramStart"/>
      <w:r w:rsidRPr="00D30125">
        <w:rPr>
          <w:rFonts w:eastAsia="Tahoma" w:cs="Times New Roman"/>
          <w:i/>
          <w:color w:val="000000"/>
          <w:sz w:val="28"/>
          <w:szCs w:val="28"/>
        </w:rPr>
        <w:t xml:space="preserve">Крестила детей», 1903 год) </w:t>
      </w:r>
      <w:proofErr w:type="gramEnd"/>
    </w:p>
    <w:p w:rsidR="005B6380" w:rsidRPr="00D30125" w:rsidRDefault="005B6380" w:rsidP="00AD612D">
      <w:pPr>
        <w:spacing w:before="100" w:beforeAutospacing="1"/>
        <w:ind w:left="284" w:right="142" w:firstLine="709"/>
        <w:contextualSpacing/>
        <w:jc w:val="both"/>
        <w:rPr>
          <w:rFonts w:eastAsia="Tahoma" w:cs="Times New Roman"/>
          <w:i/>
          <w:color w:val="000000"/>
          <w:sz w:val="28"/>
          <w:szCs w:val="28"/>
        </w:rPr>
      </w:pPr>
    </w:p>
    <w:p w:rsidR="00A41A4E" w:rsidRPr="00DE44D3" w:rsidRDefault="00A41A4E" w:rsidP="00AD612D">
      <w:pPr>
        <w:spacing w:before="100" w:beforeAutospacing="1" w:line="360" w:lineRule="auto"/>
        <w:ind w:left="284" w:right="142" w:firstLine="709"/>
        <w:contextualSpacing/>
        <w:jc w:val="both"/>
        <w:rPr>
          <w:rFonts w:cs="Times New Roman"/>
          <w:sz w:val="28"/>
          <w:szCs w:val="28"/>
        </w:rPr>
      </w:pPr>
      <w:r w:rsidRPr="00DE44D3">
        <w:rPr>
          <w:rFonts w:eastAsia="Tahoma" w:cs="Times New Roman"/>
          <w:color w:val="000000"/>
          <w:sz w:val="28"/>
          <w:szCs w:val="28"/>
        </w:rPr>
        <w:t xml:space="preserve">Синий также прослеживается как символ </w:t>
      </w:r>
      <w:r w:rsidRPr="00DE44D3">
        <w:rPr>
          <w:rFonts w:eastAsia="Tahoma" w:cs="Times New Roman"/>
          <w:i/>
          <w:iCs/>
          <w:color w:val="000000"/>
          <w:sz w:val="28"/>
          <w:szCs w:val="28"/>
        </w:rPr>
        <w:t xml:space="preserve">беззаботности, легкости, возвышенности, устремленности к чистой мечте и свету. </w:t>
      </w:r>
    </w:p>
    <w:p w:rsidR="00A41A4E" w:rsidRPr="00D30125" w:rsidRDefault="00A41A4E" w:rsidP="005B6380">
      <w:pPr>
        <w:pStyle w:val="a4"/>
        <w:spacing w:before="100" w:beforeAutospacing="1" w:after="4"/>
        <w:ind w:left="284" w:right="-113" w:firstLine="709"/>
        <w:contextualSpacing/>
        <w:jc w:val="both"/>
        <w:rPr>
          <w:rFonts w:eastAsia="Tahoma" w:cs="Times New Roman"/>
          <w:i/>
          <w:color w:val="000000"/>
          <w:sz w:val="28"/>
          <w:szCs w:val="28"/>
        </w:rPr>
      </w:pPr>
      <w:r w:rsidRPr="00D30125">
        <w:rPr>
          <w:rFonts w:eastAsia="Tahoma" w:cs="Times New Roman"/>
          <w:i/>
          <w:color w:val="000000"/>
          <w:sz w:val="28"/>
          <w:szCs w:val="28"/>
        </w:rPr>
        <w:t>Она молода и прекрасна была</w:t>
      </w:r>
    </w:p>
    <w:p w:rsidR="00A41A4E" w:rsidRPr="00D30125" w:rsidRDefault="00A41A4E" w:rsidP="005B6380">
      <w:pPr>
        <w:pStyle w:val="a4"/>
        <w:spacing w:before="100" w:beforeAutospacing="1" w:after="4"/>
        <w:ind w:left="284" w:right="-113" w:firstLine="709"/>
        <w:contextualSpacing/>
        <w:jc w:val="both"/>
        <w:rPr>
          <w:rFonts w:eastAsia="Tahoma" w:cs="Times New Roman"/>
          <w:i/>
          <w:color w:val="000000"/>
          <w:sz w:val="28"/>
          <w:szCs w:val="28"/>
        </w:rPr>
      </w:pPr>
      <w:r w:rsidRPr="00D30125">
        <w:rPr>
          <w:rFonts w:eastAsia="Tahoma" w:cs="Times New Roman"/>
          <w:i/>
          <w:color w:val="000000"/>
          <w:sz w:val="28"/>
          <w:szCs w:val="28"/>
        </w:rPr>
        <w:t xml:space="preserve">И чистой мадонной осталась, </w:t>
      </w:r>
    </w:p>
    <w:p w:rsidR="00A41A4E" w:rsidRPr="00D30125" w:rsidRDefault="00A41A4E" w:rsidP="005B6380">
      <w:pPr>
        <w:pStyle w:val="a4"/>
        <w:spacing w:before="100" w:beforeAutospacing="1" w:after="4"/>
        <w:ind w:left="284" w:right="-113" w:firstLine="709"/>
        <w:contextualSpacing/>
        <w:jc w:val="both"/>
        <w:rPr>
          <w:rFonts w:eastAsia="Tahoma" w:cs="Times New Roman"/>
          <w:i/>
          <w:color w:val="000000"/>
          <w:sz w:val="28"/>
          <w:szCs w:val="28"/>
        </w:rPr>
      </w:pPr>
      <w:r w:rsidRPr="00D30125">
        <w:rPr>
          <w:rFonts w:eastAsia="Tahoma" w:cs="Times New Roman"/>
          <w:i/>
          <w:color w:val="000000"/>
          <w:sz w:val="28"/>
          <w:szCs w:val="28"/>
        </w:rPr>
        <w:t>Как зеркало речки спокойна, светла,</w:t>
      </w:r>
    </w:p>
    <w:p w:rsidR="00A41A4E" w:rsidRPr="00D30125" w:rsidRDefault="00A41A4E" w:rsidP="005B6380">
      <w:pPr>
        <w:pStyle w:val="a4"/>
        <w:spacing w:before="100" w:beforeAutospacing="1" w:after="4"/>
        <w:ind w:left="284" w:right="-113" w:firstLine="709"/>
        <w:contextualSpacing/>
        <w:jc w:val="both"/>
        <w:rPr>
          <w:rFonts w:eastAsia="Tahoma" w:cs="Times New Roman"/>
          <w:i/>
          <w:color w:val="000000"/>
          <w:sz w:val="28"/>
          <w:szCs w:val="28"/>
        </w:rPr>
      </w:pPr>
      <w:r w:rsidRPr="00D30125">
        <w:rPr>
          <w:rFonts w:eastAsia="Tahoma" w:cs="Times New Roman"/>
          <w:i/>
          <w:color w:val="000000"/>
          <w:sz w:val="28"/>
          <w:szCs w:val="28"/>
        </w:rPr>
        <w:t>Как сердце мое разрывалось!..</w:t>
      </w:r>
    </w:p>
    <w:p w:rsidR="00A41A4E" w:rsidRPr="00D30125" w:rsidRDefault="00A41A4E" w:rsidP="005B6380">
      <w:pPr>
        <w:pStyle w:val="a4"/>
        <w:spacing w:before="100" w:beforeAutospacing="1" w:after="4"/>
        <w:ind w:left="284" w:right="-113" w:firstLine="709"/>
        <w:contextualSpacing/>
        <w:jc w:val="both"/>
        <w:rPr>
          <w:rFonts w:eastAsia="Tahoma" w:cs="Times New Roman"/>
          <w:i/>
          <w:color w:val="000000"/>
          <w:sz w:val="28"/>
          <w:szCs w:val="28"/>
        </w:rPr>
      </w:pPr>
      <w:r w:rsidRPr="00D30125">
        <w:rPr>
          <w:rFonts w:eastAsia="Tahoma" w:cs="Times New Roman"/>
          <w:i/>
          <w:color w:val="000000"/>
          <w:sz w:val="28"/>
          <w:szCs w:val="28"/>
        </w:rPr>
        <w:t xml:space="preserve">Она беззаботна как </w:t>
      </w:r>
      <w:r w:rsidRPr="00D30125">
        <w:rPr>
          <w:rFonts w:eastAsia="Tahoma" w:cs="Times New Roman"/>
          <w:i/>
          <w:color w:val="000000"/>
          <w:sz w:val="28"/>
          <w:szCs w:val="28"/>
          <w:u w:val="single"/>
        </w:rPr>
        <w:t xml:space="preserve">синяя </w:t>
      </w:r>
      <w:r w:rsidRPr="00D30125">
        <w:rPr>
          <w:rFonts w:eastAsia="Tahoma" w:cs="Times New Roman"/>
          <w:i/>
          <w:color w:val="000000"/>
          <w:sz w:val="28"/>
          <w:szCs w:val="28"/>
        </w:rPr>
        <w:t>даль,</w:t>
      </w:r>
    </w:p>
    <w:p w:rsidR="00A41A4E" w:rsidRPr="00D30125" w:rsidRDefault="00A41A4E" w:rsidP="005B6380">
      <w:pPr>
        <w:pStyle w:val="a4"/>
        <w:spacing w:before="100" w:beforeAutospacing="1" w:after="4"/>
        <w:ind w:left="284" w:right="-113" w:firstLine="709"/>
        <w:contextualSpacing/>
        <w:jc w:val="both"/>
        <w:rPr>
          <w:rFonts w:eastAsia="Tahoma" w:cs="Times New Roman"/>
          <w:i/>
          <w:color w:val="000000"/>
          <w:sz w:val="28"/>
          <w:szCs w:val="28"/>
        </w:rPr>
      </w:pPr>
      <w:r w:rsidRPr="00D30125">
        <w:rPr>
          <w:rFonts w:eastAsia="Tahoma" w:cs="Times New Roman"/>
          <w:i/>
          <w:color w:val="000000"/>
          <w:sz w:val="28"/>
          <w:szCs w:val="28"/>
        </w:rPr>
        <w:t>Как лебедь уснувший казалась;</w:t>
      </w:r>
    </w:p>
    <w:p w:rsidR="00A41A4E" w:rsidRPr="00D30125" w:rsidRDefault="00A41A4E" w:rsidP="005B6380">
      <w:pPr>
        <w:pStyle w:val="a4"/>
        <w:spacing w:before="100" w:beforeAutospacing="1" w:after="4"/>
        <w:ind w:left="284" w:right="-113" w:firstLine="709"/>
        <w:contextualSpacing/>
        <w:jc w:val="both"/>
        <w:rPr>
          <w:rFonts w:eastAsia="Tahoma" w:cs="Times New Roman"/>
          <w:i/>
          <w:color w:val="000000"/>
          <w:sz w:val="28"/>
          <w:szCs w:val="28"/>
        </w:rPr>
      </w:pPr>
      <w:r w:rsidRPr="00D30125">
        <w:rPr>
          <w:rFonts w:eastAsia="Tahoma" w:cs="Times New Roman"/>
          <w:i/>
          <w:color w:val="000000"/>
          <w:sz w:val="28"/>
          <w:szCs w:val="28"/>
        </w:rPr>
        <w:t>Кто знает, быть может, была и печаль...</w:t>
      </w:r>
    </w:p>
    <w:p w:rsidR="00A41A4E" w:rsidRDefault="00A41A4E" w:rsidP="005B6380">
      <w:pPr>
        <w:pStyle w:val="a4"/>
        <w:spacing w:before="100" w:beforeAutospacing="1" w:after="4"/>
        <w:ind w:left="284" w:right="-113" w:firstLine="709"/>
        <w:contextualSpacing/>
        <w:jc w:val="both"/>
        <w:rPr>
          <w:rFonts w:cs="Times New Roman"/>
          <w:i/>
          <w:sz w:val="28"/>
          <w:szCs w:val="28"/>
        </w:rPr>
      </w:pPr>
      <w:r w:rsidRPr="00D30125">
        <w:rPr>
          <w:rFonts w:eastAsia="Tahoma" w:cs="Times New Roman"/>
          <w:i/>
          <w:color w:val="000000"/>
          <w:sz w:val="28"/>
          <w:szCs w:val="28"/>
        </w:rPr>
        <w:t>Как сердце мое разрывалось!.</w:t>
      </w:r>
      <w:proofErr w:type="gramStart"/>
      <w:r w:rsidRPr="00D30125">
        <w:rPr>
          <w:rFonts w:eastAsia="Tahoma" w:cs="Times New Roman"/>
          <w:i/>
          <w:color w:val="000000"/>
          <w:sz w:val="28"/>
          <w:szCs w:val="28"/>
        </w:rPr>
        <w:t>.</w:t>
      </w:r>
      <w:r w:rsidRPr="00D30125">
        <w:rPr>
          <w:rFonts w:cs="Times New Roman"/>
          <w:i/>
          <w:sz w:val="28"/>
          <w:szCs w:val="28"/>
        </w:rPr>
        <w:t>(</w:t>
      </w:r>
      <w:proofErr w:type="gramEnd"/>
      <w:r w:rsidRPr="00D30125">
        <w:rPr>
          <w:rFonts w:cs="Times New Roman"/>
          <w:i/>
          <w:sz w:val="28"/>
          <w:szCs w:val="28"/>
        </w:rPr>
        <w:t xml:space="preserve">«Она молода и прекрасна была...», 1898) </w:t>
      </w:r>
    </w:p>
    <w:p w:rsidR="005B6380" w:rsidRPr="00D30125" w:rsidRDefault="005B6380" w:rsidP="005B6380">
      <w:pPr>
        <w:pStyle w:val="a4"/>
        <w:spacing w:before="100" w:beforeAutospacing="1" w:after="4"/>
        <w:ind w:left="284" w:right="-113" w:firstLine="709"/>
        <w:contextualSpacing/>
        <w:jc w:val="both"/>
        <w:rPr>
          <w:rFonts w:cs="Times New Roman"/>
          <w:i/>
          <w:sz w:val="28"/>
          <w:szCs w:val="28"/>
        </w:rPr>
      </w:pPr>
    </w:p>
    <w:p w:rsidR="00A41A4E" w:rsidRPr="00DE44D3" w:rsidRDefault="00A41A4E" w:rsidP="008E40CD">
      <w:pPr>
        <w:spacing w:before="100" w:beforeAutospacing="1" w:line="360" w:lineRule="auto"/>
        <w:ind w:left="284" w:right="-113" w:firstLine="709"/>
        <w:contextualSpacing/>
        <w:jc w:val="both"/>
        <w:rPr>
          <w:rFonts w:cs="Times New Roman"/>
          <w:sz w:val="28"/>
          <w:szCs w:val="28"/>
        </w:rPr>
      </w:pPr>
      <w:r w:rsidRPr="00DE44D3">
        <w:rPr>
          <w:rFonts w:eastAsia="Tahoma" w:cs="Times New Roman"/>
          <w:color w:val="000000"/>
          <w:sz w:val="28"/>
          <w:szCs w:val="28"/>
        </w:rPr>
        <w:t>Поклонение непостижимой Душе Мира, Прекрасной Даме соединялось с живой любовью – восторгом, нежностью, сомнением, ревностью. Однако гармония оказалась мнимой – не цельностью, а началом раздвоения. Уже в этот пример заложена</w:t>
      </w:r>
      <w:r w:rsidR="00D30125">
        <w:rPr>
          <w:rFonts w:eastAsia="Tahoma" w:cs="Times New Roman"/>
          <w:color w:val="000000"/>
          <w:sz w:val="28"/>
          <w:szCs w:val="28"/>
        </w:rPr>
        <w:t xml:space="preserve"> </w:t>
      </w:r>
      <w:r w:rsidRPr="00DE44D3">
        <w:rPr>
          <w:rFonts w:eastAsia="Tahoma" w:cs="Times New Roman"/>
          <w:color w:val="000000"/>
          <w:sz w:val="28"/>
          <w:szCs w:val="28"/>
        </w:rPr>
        <w:t xml:space="preserve"> непонятная тревога, скрытое волнение, </w:t>
      </w:r>
      <w:proofErr w:type="gramStart"/>
      <w:r w:rsidRPr="00DE44D3">
        <w:rPr>
          <w:rFonts w:eastAsia="Tahoma" w:cs="Times New Roman"/>
          <w:color w:val="000000"/>
          <w:sz w:val="28"/>
          <w:szCs w:val="28"/>
        </w:rPr>
        <w:t>выраженные</w:t>
      </w:r>
      <w:proofErr w:type="gramEnd"/>
      <w:r w:rsidRPr="00DE44D3">
        <w:rPr>
          <w:rFonts w:eastAsia="Tahoma" w:cs="Times New Roman"/>
          <w:color w:val="000000"/>
          <w:sz w:val="28"/>
          <w:szCs w:val="28"/>
        </w:rPr>
        <w:t xml:space="preserve"> модально </w:t>
      </w:r>
      <w:r w:rsidRPr="00D30125">
        <w:rPr>
          <w:rFonts w:eastAsia="Tahoma" w:cs="Times New Roman"/>
          <w:i/>
          <w:color w:val="000000"/>
          <w:sz w:val="28"/>
          <w:szCs w:val="28"/>
        </w:rPr>
        <w:t>(«кто знает, быть может»</w:t>
      </w:r>
      <w:r w:rsidRPr="00DE44D3">
        <w:rPr>
          <w:rFonts w:eastAsia="Tahoma" w:cs="Times New Roman"/>
          <w:color w:val="000000"/>
          <w:sz w:val="28"/>
          <w:szCs w:val="28"/>
        </w:rPr>
        <w:t>), лексически («</w:t>
      </w:r>
      <w:r w:rsidRPr="00D30125">
        <w:rPr>
          <w:rFonts w:eastAsia="Tahoma" w:cs="Times New Roman"/>
          <w:i/>
          <w:color w:val="000000"/>
          <w:sz w:val="28"/>
          <w:szCs w:val="28"/>
        </w:rPr>
        <w:t>была и печаль</w:t>
      </w:r>
      <w:r w:rsidRPr="00DE44D3">
        <w:rPr>
          <w:rFonts w:eastAsia="Tahoma" w:cs="Times New Roman"/>
          <w:color w:val="000000"/>
          <w:sz w:val="28"/>
          <w:szCs w:val="28"/>
        </w:rPr>
        <w:t xml:space="preserve">»), эмоциональным повтором, интонационно </w:t>
      </w:r>
      <w:r w:rsidRPr="00D30125">
        <w:rPr>
          <w:rFonts w:eastAsia="Tahoma" w:cs="Times New Roman"/>
          <w:i/>
          <w:color w:val="000000"/>
          <w:sz w:val="28"/>
          <w:szCs w:val="28"/>
        </w:rPr>
        <w:t>(</w:t>
      </w:r>
      <w:r w:rsidR="00D30125" w:rsidRPr="00D30125">
        <w:rPr>
          <w:rFonts w:eastAsia="Tahoma" w:cs="Times New Roman"/>
          <w:i/>
          <w:color w:val="000000"/>
          <w:sz w:val="28"/>
          <w:szCs w:val="28"/>
        </w:rPr>
        <w:t>«</w:t>
      </w:r>
      <w:r w:rsidRPr="00D30125">
        <w:rPr>
          <w:rFonts w:eastAsia="Tahoma" w:cs="Times New Roman"/>
          <w:i/>
          <w:color w:val="000000"/>
          <w:sz w:val="28"/>
          <w:szCs w:val="28"/>
        </w:rPr>
        <w:t>как сердце мое разрывалось!»).</w:t>
      </w:r>
    </w:p>
    <w:p w:rsidR="00EA23C9" w:rsidRDefault="00A41A4E" w:rsidP="008E40CD">
      <w:pPr>
        <w:pStyle w:val="a4"/>
        <w:spacing w:before="100" w:beforeAutospacing="1" w:line="360" w:lineRule="auto"/>
        <w:ind w:left="284" w:right="-113" w:firstLine="709"/>
        <w:contextualSpacing/>
        <w:jc w:val="both"/>
        <w:rPr>
          <w:rFonts w:eastAsia="Tahoma" w:cs="Times New Roman"/>
          <w:color w:val="000000"/>
          <w:sz w:val="28"/>
          <w:szCs w:val="28"/>
        </w:rPr>
      </w:pPr>
      <w:r w:rsidRPr="00DE44D3">
        <w:rPr>
          <w:rFonts w:eastAsia="Tahoma" w:cs="Times New Roman"/>
          <w:color w:val="000000"/>
          <w:sz w:val="28"/>
          <w:szCs w:val="28"/>
        </w:rPr>
        <w:t xml:space="preserve">Со временем все очевидней становится и иная, гораздо более реальная подоплека чувств, </w:t>
      </w:r>
      <w:proofErr w:type="gramStart"/>
      <w:r w:rsidRPr="00DE44D3">
        <w:rPr>
          <w:rFonts w:eastAsia="Tahoma" w:cs="Times New Roman"/>
          <w:color w:val="000000"/>
          <w:sz w:val="28"/>
          <w:szCs w:val="28"/>
        </w:rPr>
        <w:t>желании</w:t>
      </w:r>
      <w:proofErr w:type="gramEnd"/>
      <w:r w:rsidRPr="00DE44D3">
        <w:rPr>
          <w:rFonts w:eastAsia="Tahoma" w:cs="Times New Roman"/>
          <w:color w:val="000000"/>
          <w:sz w:val="28"/>
          <w:szCs w:val="28"/>
        </w:rPr>
        <w:t>̆, влечений поэта. «</w:t>
      </w:r>
      <w:r w:rsidRPr="003369BF">
        <w:rPr>
          <w:rFonts w:eastAsia="Tahoma" w:cs="Times New Roman"/>
          <w:i/>
          <w:color w:val="000000"/>
          <w:sz w:val="28"/>
          <w:szCs w:val="28"/>
        </w:rPr>
        <w:t>Боялся я моих невольных сил</w:t>
      </w:r>
      <w:r w:rsidRPr="00DE44D3">
        <w:rPr>
          <w:rFonts w:eastAsia="Tahoma" w:cs="Times New Roman"/>
          <w:color w:val="000000"/>
          <w:sz w:val="28"/>
          <w:szCs w:val="28"/>
        </w:rPr>
        <w:t xml:space="preserve">», – говорит он, чувствуя неодолимый прилив жизненных страстей и </w:t>
      </w:r>
      <w:proofErr w:type="gramStart"/>
      <w:r w:rsidRPr="00DE44D3">
        <w:rPr>
          <w:rFonts w:eastAsia="Tahoma" w:cs="Times New Roman"/>
          <w:color w:val="000000"/>
          <w:sz w:val="28"/>
          <w:szCs w:val="28"/>
        </w:rPr>
        <w:t>стремлении</w:t>
      </w:r>
      <w:proofErr w:type="gramEnd"/>
      <w:r w:rsidRPr="00DE44D3">
        <w:rPr>
          <w:rFonts w:eastAsia="Tahoma" w:cs="Times New Roman"/>
          <w:color w:val="000000"/>
          <w:sz w:val="28"/>
          <w:szCs w:val="28"/>
        </w:rPr>
        <w:t xml:space="preserve">̆, но эта боязнь уже не могла сдержать их, они все более властно вторгались в его внутренний мир, вытесняя молитвенные мотивы и настроения. </w:t>
      </w:r>
      <w:r w:rsidR="005B6380" w:rsidRPr="00DE44D3">
        <w:rPr>
          <w:rFonts w:eastAsia="Tahoma" w:cs="Times New Roman"/>
          <w:color w:val="000000"/>
          <w:sz w:val="28"/>
          <w:szCs w:val="28"/>
        </w:rPr>
        <w:t xml:space="preserve">Они настойчиво заявляют о себе уже в </w:t>
      </w:r>
      <w:r w:rsidR="005B6380">
        <w:rPr>
          <w:rFonts w:eastAsia="Tahoma" w:cs="Times New Roman"/>
          <w:color w:val="000000"/>
          <w:sz w:val="28"/>
          <w:szCs w:val="28"/>
        </w:rPr>
        <w:t>«</w:t>
      </w:r>
      <w:r w:rsidR="005B6380" w:rsidRPr="00DE44D3">
        <w:rPr>
          <w:rFonts w:eastAsia="Tahoma" w:cs="Times New Roman"/>
          <w:color w:val="000000"/>
          <w:sz w:val="28"/>
          <w:szCs w:val="28"/>
        </w:rPr>
        <w:t>Стихах о Прекрасной Даме</w:t>
      </w:r>
      <w:r w:rsidR="005B6380">
        <w:rPr>
          <w:rFonts w:eastAsia="Tahoma" w:cs="Times New Roman"/>
          <w:color w:val="000000"/>
          <w:sz w:val="28"/>
          <w:szCs w:val="28"/>
        </w:rPr>
        <w:t>»</w:t>
      </w:r>
      <w:r w:rsidR="005B6380" w:rsidRPr="00DE44D3">
        <w:rPr>
          <w:rFonts w:eastAsia="Tahoma" w:cs="Times New Roman"/>
          <w:color w:val="000000"/>
          <w:sz w:val="28"/>
          <w:szCs w:val="28"/>
        </w:rPr>
        <w:t>. Начинают мелькать иные, двоящиеся</w:t>
      </w:r>
      <w:r w:rsidR="005B6380">
        <w:rPr>
          <w:rFonts w:eastAsia="Tahoma" w:cs="Times New Roman"/>
          <w:color w:val="000000"/>
          <w:sz w:val="28"/>
          <w:szCs w:val="28"/>
        </w:rPr>
        <w:t xml:space="preserve"> </w:t>
      </w:r>
      <w:r w:rsidR="005B6380" w:rsidRPr="00DE44D3">
        <w:rPr>
          <w:rFonts w:eastAsia="Tahoma" w:cs="Times New Roman"/>
          <w:color w:val="000000"/>
          <w:sz w:val="28"/>
          <w:szCs w:val="28"/>
        </w:rPr>
        <w:t xml:space="preserve"> образы, </w:t>
      </w:r>
      <w:r w:rsidR="005B6380">
        <w:rPr>
          <w:rFonts w:eastAsia="Tahoma" w:cs="Times New Roman"/>
          <w:color w:val="000000"/>
          <w:sz w:val="28"/>
          <w:szCs w:val="28"/>
        </w:rPr>
        <w:t xml:space="preserve"> </w:t>
      </w:r>
      <w:r w:rsidR="005B6380" w:rsidRPr="00DE44D3">
        <w:rPr>
          <w:rFonts w:eastAsia="Tahoma" w:cs="Times New Roman"/>
          <w:color w:val="000000"/>
          <w:sz w:val="28"/>
          <w:szCs w:val="28"/>
        </w:rPr>
        <w:t>сквозят</w:t>
      </w:r>
      <w:r w:rsidR="005B6380">
        <w:rPr>
          <w:rFonts w:eastAsia="Tahoma" w:cs="Times New Roman"/>
          <w:color w:val="000000"/>
          <w:sz w:val="28"/>
          <w:szCs w:val="28"/>
        </w:rPr>
        <w:t xml:space="preserve"> </w:t>
      </w:r>
      <w:r w:rsidR="005B6380" w:rsidRPr="00DE44D3">
        <w:rPr>
          <w:rFonts w:eastAsia="Tahoma" w:cs="Times New Roman"/>
          <w:color w:val="000000"/>
          <w:sz w:val="28"/>
          <w:szCs w:val="28"/>
        </w:rPr>
        <w:t xml:space="preserve"> страхи, </w:t>
      </w:r>
      <w:r w:rsidR="005B6380">
        <w:rPr>
          <w:rFonts w:eastAsia="Tahoma" w:cs="Times New Roman"/>
          <w:color w:val="000000"/>
          <w:sz w:val="28"/>
          <w:szCs w:val="28"/>
        </w:rPr>
        <w:t xml:space="preserve"> </w:t>
      </w:r>
      <w:r w:rsidR="005B6380" w:rsidRPr="00DE44D3">
        <w:rPr>
          <w:rFonts w:eastAsia="Tahoma" w:cs="Times New Roman"/>
          <w:color w:val="000000"/>
          <w:sz w:val="28"/>
          <w:szCs w:val="28"/>
        </w:rPr>
        <w:t xml:space="preserve">сомнения. </w:t>
      </w:r>
      <w:r w:rsidR="005B6380">
        <w:rPr>
          <w:rFonts w:eastAsia="Tahoma" w:cs="Times New Roman"/>
          <w:color w:val="000000"/>
          <w:sz w:val="28"/>
          <w:szCs w:val="28"/>
        </w:rPr>
        <w:t xml:space="preserve"> </w:t>
      </w:r>
      <w:r w:rsidR="005B6380" w:rsidRPr="00DE44D3">
        <w:rPr>
          <w:rFonts w:eastAsia="Tahoma" w:cs="Times New Roman"/>
          <w:color w:val="000000"/>
          <w:sz w:val="28"/>
          <w:szCs w:val="28"/>
        </w:rPr>
        <w:t>Облик</w:t>
      </w:r>
      <w:r w:rsidR="005B6380">
        <w:rPr>
          <w:rFonts w:eastAsia="Tahoma" w:cs="Times New Roman"/>
          <w:color w:val="000000"/>
          <w:sz w:val="28"/>
          <w:szCs w:val="28"/>
        </w:rPr>
        <w:t xml:space="preserve"> </w:t>
      </w:r>
      <w:r w:rsidR="005B6380" w:rsidRPr="005B6380">
        <w:rPr>
          <w:rFonts w:eastAsia="Tahoma" w:cs="Times New Roman"/>
          <w:color w:val="000000"/>
          <w:sz w:val="28"/>
          <w:szCs w:val="28"/>
        </w:rPr>
        <w:t xml:space="preserve"> </w:t>
      </w:r>
      <w:r w:rsidR="005B6380">
        <w:rPr>
          <w:rFonts w:eastAsia="Tahoma" w:cs="Times New Roman"/>
          <w:color w:val="000000"/>
          <w:sz w:val="28"/>
          <w:szCs w:val="28"/>
        </w:rPr>
        <w:t xml:space="preserve"> </w:t>
      </w:r>
      <w:r w:rsidR="005B6380" w:rsidRPr="00DE44D3">
        <w:rPr>
          <w:rFonts w:eastAsia="Tahoma" w:cs="Times New Roman"/>
          <w:color w:val="000000"/>
          <w:sz w:val="28"/>
          <w:szCs w:val="28"/>
        </w:rPr>
        <w:t>возлюбленной,</w:t>
      </w:r>
    </w:p>
    <w:p w:rsidR="00EA23C9" w:rsidRDefault="00EA23C9" w:rsidP="00EA23C9">
      <w:pPr>
        <w:pStyle w:val="a4"/>
        <w:spacing w:before="100" w:beforeAutospacing="1" w:line="360" w:lineRule="auto"/>
        <w:ind w:left="284" w:right="-113" w:firstLine="709"/>
        <w:contextualSpacing/>
        <w:jc w:val="center"/>
        <w:rPr>
          <w:rFonts w:eastAsia="Tahoma" w:cs="Times New Roman"/>
          <w:color w:val="000000"/>
          <w:sz w:val="28"/>
          <w:szCs w:val="28"/>
        </w:rPr>
      </w:pPr>
      <w:proofErr w:type="gramStart"/>
      <w:r>
        <w:rPr>
          <w:rFonts w:eastAsia="Tahoma" w:cs="Times New Roman"/>
          <w:color w:val="000000"/>
          <w:sz w:val="28"/>
          <w:szCs w:val="28"/>
        </w:rPr>
        <w:t>-6-</w:t>
      </w:r>
      <w:proofErr w:type="gramEnd"/>
    </w:p>
    <w:p w:rsidR="00A41A4E" w:rsidRPr="00DE44D3" w:rsidRDefault="005B6380" w:rsidP="005B6380">
      <w:pPr>
        <w:pStyle w:val="a4"/>
        <w:spacing w:before="100" w:beforeAutospacing="1" w:line="360" w:lineRule="auto"/>
        <w:ind w:left="284" w:right="-113"/>
        <w:contextualSpacing/>
        <w:jc w:val="both"/>
        <w:rPr>
          <w:rFonts w:eastAsia="Tahoma" w:cs="Times New Roman"/>
          <w:color w:val="000000"/>
          <w:sz w:val="28"/>
          <w:szCs w:val="28"/>
        </w:rPr>
      </w:pPr>
      <w:r>
        <w:rPr>
          <w:rFonts w:eastAsia="Tahoma" w:cs="Times New Roman"/>
          <w:color w:val="000000"/>
          <w:sz w:val="28"/>
          <w:szCs w:val="28"/>
        </w:rPr>
        <w:lastRenderedPageBreak/>
        <w:t xml:space="preserve"> </w:t>
      </w:r>
      <w:proofErr w:type="gramStart"/>
      <w:r>
        <w:rPr>
          <w:rFonts w:eastAsia="Tahoma" w:cs="Times New Roman"/>
          <w:color w:val="000000"/>
          <w:sz w:val="28"/>
          <w:szCs w:val="28"/>
        </w:rPr>
        <w:t>кажуще</w:t>
      </w:r>
      <w:r w:rsidR="00A41A4E" w:rsidRPr="00DE44D3">
        <w:rPr>
          <w:rFonts w:eastAsia="Tahoma" w:cs="Times New Roman"/>
          <w:color w:val="000000"/>
          <w:sz w:val="28"/>
          <w:szCs w:val="28"/>
        </w:rPr>
        <w:t>йся поэту божественным, вместе с тем пробуждает и иные желания</w:t>
      </w:r>
      <w:r>
        <w:rPr>
          <w:rFonts w:eastAsia="Tahoma" w:cs="Times New Roman"/>
          <w:color w:val="000000"/>
          <w:sz w:val="28"/>
          <w:szCs w:val="28"/>
        </w:rPr>
        <w:t>, которые пугают и самого поэта:</w:t>
      </w:r>
      <w:r w:rsidR="003369BF">
        <w:rPr>
          <w:rFonts w:eastAsia="Tahoma" w:cs="Times New Roman"/>
          <w:color w:val="000000"/>
          <w:sz w:val="28"/>
          <w:szCs w:val="28"/>
        </w:rPr>
        <w:t xml:space="preserve"> </w:t>
      </w:r>
      <w:r>
        <w:rPr>
          <w:rFonts w:eastAsia="Tahoma" w:cs="Times New Roman"/>
          <w:color w:val="000000"/>
          <w:sz w:val="28"/>
          <w:szCs w:val="28"/>
        </w:rPr>
        <w:t xml:space="preserve"> «</w:t>
      </w:r>
      <w:proofErr w:type="gramEnd"/>
      <w:r w:rsidR="00A41A4E" w:rsidRPr="00DE44D3">
        <w:rPr>
          <w:rFonts w:eastAsia="Tahoma" w:cs="Times New Roman"/>
          <w:color w:val="000000"/>
          <w:sz w:val="28"/>
          <w:szCs w:val="28"/>
        </w:rPr>
        <w:t xml:space="preserve"> </w:t>
      </w:r>
      <w:r w:rsidR="00A41A4E" w:rsidRPr="00B82919">
        <w:rPr>
          <w:rFonts w:eastAsia="Tahoma" w:cs="Times New Roman"/>
          <w:i/>
          <w:color w:val="000000"/>
          <w:sz w:val="28"/>
          <w:szCs w:val="28"/>
        </w:rPr>
        <w:t xml:space="preserve">Переживания отрока, </w:t>
      </w:r>
      <w:r w:rsidR="00EA23C9" w:rsidRPr="00B82919">
        <w:rPr>
          <w:rFonts w:eastAsia="Tahoma" w:cs="Times New Roman"/>
          <w:i/>
          <w:color w:val="000000"/>
          <w:sz w:val="28"/>
          <w:szCs w:val="28"/>
        </w:rPr>
        <w:t xml:space="preserve">который </w:t>
      </w:r>
      <w:r w:rsidR="00A41A4E" w:rsidRPr="00B82919">
        <w:rPr>
          <w:rFonts w:eastAsia="Tahoma" w:cs="Times New Roman"/>
          <w:i/>
          <w:color w:val="000000"/>
          <w:sz w:val="28"/>
          <w:szCs w:val="28"/>
        </w:rPr>
        <w:t xml:space="preserve"> находил высшее свое назначение в том, чтобы служить своей возлюбленной, сменяются иными страстями – бурными, земными, непокорными</w:t>
      </w:r>
      <w:r w:rsidR="003369BF">
        <w:rPr>
          <w:rFonts w:eastAsia="Tahoma" w:cs="Times New Roman"/>
          <w:color w:val="000000"/>
          <w:sz w:val="28"/>
          <w:szCs w:val="28"/>
        </w:rPr>
        <w:t>»</w:t>
      </w:r>
      <w:r w:rsidRPr="003369BF">
        <w:rPr>
          <w:rFonts w:eastAsia="Tahoma" w:cs="Times New Roman"/>
          <w:color w:val="000000"/>
          <w:sz w:val="28"/>
          <w:szCs w:val="28"/>
        </w:rPr>
        <w:t>*</w:t>
      </w:r>
      <w:r w:rsidR="00A41A4E" w:rsidRPr="003369BF">
        <w:rPr>
          <w:rFonts w:eastAsia="Tahoma" w:cs="Times New Roman"/>
          <w:color w:val="000000"/>
          <w:sz w:val="28"/>
          <w:szCs w:val="28"/>
        </w:rPr>
        <w:t>.</w:t>
      </w:r>
      <w:r w:rsidR="00A41A4E" w:rsidRPr="00DE44D3">
        <w:rPr>
          <w:rFonts w:eastAsia="Tahoma" w:cs="Times New Roman"/>
          <w:color w:val="000000"/>
          <w:sz w:val="28"/>
          <w:szCs w:val="28"/>
        </w:rPr>
        <w:t xml:space="preserve"> Вот почему стихи Блока утрачивают свой идиллически безмятежный и молитвенно-созерцательный характер. Образы на основе синего цвета теперь окрашиваются эмоциями непонятной</w:t>
      </w:r>
      <w:r w:rsidR="00EA23C9">
        <w:rPr>
          <w:rFonts w:eastAsia="Tahoma" w:cs="Times New Roman"/>
          <w:color w:val="000000"/>
          <w:sz w:val="28"/>
          <w:szCs w:val="28"/>
        </w:rPr>
        <w:t xml:space="preserve"> </w:t>
      </w:r>
      <w:r w:rsidR="00A41A4E" w:rsidRPr="00DE44D3">
        <w:rPr>
          <w:rFonts w:eastAsia="Tahoma" w:cs="Times New Roman"/>
          <w:color w:val="000000"/>
          <w:sz w:val="28"/>
          <w:szCs w:val="28"/>
        </w:rPr>
        <w:t xml:space="preserve"> </w:t>
      </w:r>
      <w:r w:rsidR="00A41A4E" w:rsidRPr="00DE44D3">
        <w:rPr>
          <w:rFonts w:eastAsia="Tahoma" w:cs="Times New Roman"/>
          <w:i/>
          <w:iCs/>
          <w:color w:val="000000"/>
          <w:sz w:val="28"/>
          <w:szCs w:val="28"/>
        </w:rPr>
        <w:t xml:space="preserve">тревоги, сомнения, скрытого волнения, печали: </w:t>
      </w:r>
    </w:p>
    <w:p w:rsidR="00A41A4E" w:rsidRPr="00D30125" w:rsidRDefault="00A41A4E" w:rsidP="005B6380">
      <w:pPr>
        <w:pStyle w:val="a4"/>
        <w:spacing w:before="100" w:beforeAutospacing="1" w:after="4"/>
        <w:ind w:left="284" w:right="-113" w:firstLine="709"/>
        <w:contextualSpacing/>
        <w:jc w:val="both"/>
        <w:rPr>
          <w:rFonts w:eastAsia="Tahoma" w:cs="Times New Roman"/>
          <w:i/>
          <w:color w:val="000000"/>
          <w:sz w:val="28"/>
          <w:szCs w:val="28"/>
        </w:rPr>
      </w:pPr>
      <w:r w:rsidRPr="00D30125">
        <w:rPr>
          <w:rFonts w:eastAsia="Tahoma" w:cs="Times New Roman"/>
          <w:i/>
          <w:color w:val="000000"/>
          <w:sz w:val="28"/>
          <w:szCs w:val="28"/>
        </w:rPr>
        <w:t xml:space="preserve">Кто поймет, измерит оком, </w:t>
      </w:r>
    </w:p>
    <w:p w:rsidR="00A41A4E" w:rsidRPr="00D30125" w:rsidRDefault="00A41A4E" w:rsidP="005B6380">
      <w:pPr>
        <w:pStyle w:val="a4"/>
        <w:spacing w:before="100" w:beforeAutospacing="1" w:after="4"/>
        <w:ind w:left="284" w:right="-113" w:firstLine="709"/>
        <w:contextualSpacing/>
        <w:jc w:val="both"/>
        <w:rPr>
          <w:rFonts w:eastAsia="Tahoma" w:cs="Times New Roman"/>
          <w:i/>
          <w:color w:val="000000"/>
          <w:sz w:val="28"/>
          <w:szCs w:val="28"/>
        </w:rPr>
      </w:pPr>
      <w:r w:rsidRPr="00B82919">
        <w:rPr>
          <w:rFonts w:eastAsia="Tahoma" w:cs="Times New Roman"/>
          <w:b/>
          <w:i/>
          <w:color w:val="000000"/>
          <w:sz w:val="28"/>
          <w:szCs w:val="28"/>
        </w:rPr>
        <w:t xml:space="preserve">Что за этой </w:t>
      </w:r>
      <w:r w:rsidRPr="00B82919">
        <w:rPr>
          <w:rFonts w:eastAsia="Tahoma" w:cs="Times New Roman"/>
          <w:b/>
          <w:i/>
          <w:color w:val="000000"/>
          <w:sz w:val="28"/>
          <w:szCs w:val="28"/>
          <w:u w:val="single"/>
        </w:rPr>
        <w:t>синей</w:t>
      </w:r>
      <w:r w:rsidRPr="00B82919">
        <w:rPr>
          <w:rFonts w:eastAsia="Tahoma" w:cs="Times New Roman"/>
          <w:b/>
          <w:i/>
          <w:color w:val="000000"/>
          <w:sz w:val="28"/>
          <w:szCs w:val="28"/>
        </w:rPr>
        <w:t xml:space="preserve"> далью</w:t>
      </w:r>
      <w:r w:rsidRPr="00D30125">
        <w:rPr>
          <w:rFonts w:eastAsia="Tahoma" w:cs="Times New Roman"/>
          <w:i/>
          <w:color w:val="000000"/>
          <w:sz w:val="28"/>
          <w:szCs w:val="28"/>
        </w:rPr>
        <w:t xml:space="preserve">? </w:t>
      </w:r>
    </w:p>
    <w:p w:rsidR="00A41A4E" w:rsidRPr="00D30125" w:rsidRDefault="00A41A4E" w:rsidP="005B6380">
      <w:pPr>
        <w:pStyle w:val="a4"/>
        <w:spacing w:before="100" w:beforeAutospacing="1" w:after="4"/>
        <w:ind w:left="284" w:right="-113" w:firstLine="709"/>
        <w:contextualSpacing/>
        <w:jc w:val="both"/>
        <w:rPr>
          <w:rFonts w:eastAsia="Tahoma" w:cs="Times New Roman"/>
          <w:i/>
          <w:color w:val="000000"/>
          <w:sz w:val="28"/>
          <w:szCs w:val="28"/>
        </w:rPr>
      </w:pPr>
      <w:r w:rsidRPr="00D30125">
        <w:rPr>
          <w:rFonts w:eastAsia="Tahoma" w:cs="Times New Roman"/>
          <w:i/>
          <w:color w:val="000000"/>
          <w:sz w:val="28"/>
          <w:szCs w:val="28"/>
        </w:rPr>
        <w:t xml:space="preserve">Лишь мечтанье </w:t>
      </w:r>
      <w:proofErr w:type="gramStart"/>
      <w:r w:rsidRPr="00D30125">
        <w:rPr>
          <w:rFonts w:eastAsia="Tahoma" w:cs="Times New Roman"/>
          <w:i/>
          <w:color w:val="000000"/>
          <w:sz w:val="28"/>
          <w:szCs w:val="28"/>
        </w:rPr>
        <w:t>о</w:t>
      </w:r>
      <w:proofErr w:type="gramEnd"/>
      <w:r w:rsidRPr="00D30125">
        <w:rPr>
          <w:rFonts w:eastAsia="Tahoma" w:cs="Times New Roman"/>
          <w:i/>
          <w:color w:val="000000"/>
          <w:sz w:val="28"/>
          <w:szCs w:val="28"/>
        </w:rPr>
        <w:t xml:space="preserve"> далеком </w:t>
      </w:r>
    </w:p>
    <w:p w:rsidR="00A41A4E" w:rsidRDefault="00A41A4E" w:rsidP="005B6380">
      <w:pPr>
        <w:pStyle w:val="a4"/>
        <w:spacing w:before="100" w:beforeAutospacing="1" w:after="4"/>
        <w:ind w:left="284" w:right="-113" w:firstLine="709"/>
        <w:contextualSpacing/>
        <w:jc w:val="both"/>
        <w:rPr>
          <w:rFonts w:cs="Times New Roman"/>
          <w:i/>
          <w:sz w:val="28"/>
          <w:szCs w:val="28"/>
        </w:rPr>
      </w:pPr>
      <w:r w:rsidRPr="00D30125">
        <w:rPr>
          <w:rFonts w:eastAsia="Tahoma" w:cs="Times New Roman"/>
          <w:i/>
          <w:color w:val="000000"/>
          <w:sz w:val="28"/>
          <w:szCs w:val="28"/>
        </w:rPr>
        <w:t xml:space="preserve">С непонятною печалью... </w:t>
      </w:r>
      <w:r w:rsidRPr="00D30125">
        <w:rPr>
          <w:rFonts w:cs="Times New Roman"/>
          <w:i/>
          <w:sz w:val="28"/>
          <w:szCs w:val="28"/>
        </w:rPr>
        <w:t xml:space="preserve">(«Ярким солнцем, синей далью...», 1902) </w:t>
      </w:r>
    </w:p>
    <w:p w:rsidR="005B6380" w:rsidRPr="00D30125" w:rsidRDefault="005B6380" w:rsidP="005B6380">
      <w:pPr>
        <w:pStyle w:val="a4"/>
        <w:spacing w:before="100" w:beforeAutospacing="1" w:after="4"/>
        <w:ind w:left="284" w:right="-113" w:firstLine="709"/>
        <w:contextualSpacing/>
        <w:jc w:val="both"/>
        <w:rPr>
          <w:rFonts w:cs="Times New Roman"/>
          <w:i/>
          <w:sz w:val="28"/>
          <w:szCs w:val="28"/>
        </w:rPr>
      </w:pPr>
    </w:p>
    <w:p w:rsidR="00A41A4E" w:rsidRPr="00DE44D3" w:rsidRDefault="00A41A4E" w:rsidP="008E40CD">
      <w:pPr>
        <w:pStyle w:val="a4"/>
        <w:spacing w:before="100" w:beforeAutospacing="1" w:line="360" w:lineRule="auto"/>
        <w:ind w:left="284" w:right="-113" w:firstLine="709"/>
        <w:contextualSpacing/>
        <w:jc w:val="both"/>
        <w:rPr>
          <w:rFonts w:cs="Times New Roman"/>
          <w:sz w:val="28"/>
          <w:szCs w:val="28"/>
        </w:rPr>
      </w:pPr>
      <w:r w:rsidRPr="00DE44D3">
        <w:rPr>
          <w:rFonts w:cs="Times New Roman"/>
          <w:sz w:val="28"/>
          <w:szCs w:val="28"/>
        </w:rPr>
        <w:t xml:space="preserve">Стремление избавиться от «чрезмерной сказочности», от всего, что уводит от подлинной жизни и противоречит ей, оказались </w:t>
      </w:r>
      <w:r w:rsidR="00EA23C9">
        <w:rPr>
          <w:rFonts w:cs="Times New Roman"/>
          <w:sz w:val="28"/>
          <w:szCs w:val="28"/>
        </w:rPr>
        <w:t>«</w:t>
      </w:r>
      <w:r w:rsidRPr="00B82919">
        <w:rPr>
          <w:rFonts w:cs="Times New Roman"/>
          <w:i/>
          <w:sz w:val="28"/>
          <w:szCs w:val="28"/>
        </w:rPr>
        <w:t>тем началом, которое заставляло поэта искать противовес мистическим видениям в предметах и явлениях реальной действительности</w:t>
      </w:r>
      <w:r w:rsidR="00EA23C9">
        <w:rPr>
          <w:rFonts w:cs="Times New Roman"/>
          <w:sz w:val="28"/>
          <w:szCs w:val="28"/>
        </w:rPr>
        <w:t>»*</w:t>
      </w:r>
      <w:r w:rsidR="005B6380">
        <w:rPr>
          <w:rFonts w:cs="Times New Roman"/>
          <w:sz w:val="28"/>
          <w:szCs w:val="28"/>
        </w:rPr>
        <w:t>*</w:t>
      </w:r>
      <w:r w:rsidRPr="00DE44D3">
        <w:rPr>
          <w:rFonts w:cs="Times New Roman"/>
          <w:sz w:val="28"/>
          <w:szCs w:val="28"/>
        </w:rPr>
        <w:t xml:space="preserve"> – какою бы безобразной ни представлялась она поэту. Синий в этот период становится цветом </w:t>
      </w:r>
      <w:r w:rsidR="00D30125">
        <w:rPr>
          <w:rFonts w:cs="Times New Roman"/>
          <w:sz w:val="28"/>
          <w:szCs w:val="28"/>
        </w:rPr>
        <w:t>«</w:t>
      </w:r>
      <w:proofErr w:type="gramStart"/>
      <w:r w:rsidRPr="00DE44D3">
        <w:rPr>
          <w:rFonts w:cs="Times New Roman"/>
          <w:i/>
          <w:iCs/>
          <w:sz w:val="28"/>
          <w:szCs w:val="28"/>
        </w:rPr>
        <w:t>воспоминании</w:t>
      </w:r>
      <w:proofErr w:type="gramEnd"/>
      <w:r w:rsidRPr="00DE44D3">
        <w:rPr>
          <w:rFonts w:cs="Times New Roman"/>
          <w:i/>
          <w:iCs/>
          <w:sz w:val="28"/>
          <w:szCs w:val="28"/>
        </w:rPr>
        <w:t>̆ о прежней цельности и идеальности мира и в то же время символом надежды на воскресение этого мира</w:t>
      </w:r>
      <w:r w:rsidR="00D30125">
        <w:rPr>
          <w:rFonts w:cs="Times New Roman"/>
          <w:i/>
          <w:iCs/>
          <w:sz w:val="28"/>
          <w:szCs w:val="28"/>
        </w:rPr>
        <w:t>»</w:t>
      </w:r>
      <w:r w:rsidRPr="00DE44D3">
        <w:rPr>
          <w:rFonts w:cs="Times New Roman"/>
          <w:sz w:val="28"/>
          <w:szCs w:val="28"/>
        </w:rPr>
        <w:t xml:space="preserve">: </w:t>
      </w:r>
    </w:p>
    <w:p w:rsidR="00A41A4E" w:rsidRPr="00D30125" w:rsidRDefault="00A41A4E" w:rsidP="005B6380">
      <w:pPr>
        <w:pStyle w:val="a4"/>
        <w:spacing w:before="100" w:beforeAutospacing="1" w:after="4"/>
        <w:ind w:left="284" w:right="-113" w:firstLine="709"/>
        <w:contextualSpacing/>
        <w:jc w:val="both"/>
        <w:rPr>
          <w:rFonts w:cs="Times New Roman"/>
          <w:i/>
          <w:sz w:val="28"/>
          <w:szCs w:val="28"/>
        </w:rPr>
      </w:pPr>
      <w:r w:rsidRPr="00D30125">
        <w:rPr>
          <w:rFonts w:cs="Times New Roman"/>
          <w:i/>
          <w:sz w:val="28"/>
          <w:szCs w:val="28"/>
        </w:rPr>
        <w:t xml:space="preserve">Ушли в туман мечтания, </w:t>
      </w:r>
    </w:p>
    <w:p w:rsidR="00A41A4E" w:rsidRPr="00D30125" w:rsidRDefault="00A41A4E" w:rsidP="005B6380">
      <w:pPr>
        <w:pStyle w:val="a4"/>
        <w:spacing w:before="100" w:beforeAutospacing="1" w:after="4"/>
        <w:ind w:left="284" w:right="-113" w:firstLine="709"/>
        <w:contextualSpacing/>
        <w:jc w:val="both"/>
        <w:rPr>
          <w:rFonts w:cs="Times New Roman"/>
          <w:i/>
          <w:sz w:val="28"/>
          <w:szCs w:val="28"/>
        </w:rPr>
      </w:pPr>
      <w:r w:rsidRPr="00D30125">
        <w:rPr>
          <w:rFonts w:cs="Times New Roman"/>
          <w:i/>
          <w:sz w:val="28"/>
          <w:szCs w:val="28"/>
        </w:rPr>
        <w:t xml:space="preserve">Забылись все слова, </w:t>
      </w:r>
    </w:p>
    <w:p w:rsidR="00A41A4E" w:rsidRPr="00D30125" w:rsidRDefault="00A41A4E" w:rsidP="005B6380">
      <w:pPr>
        <w:pStyle w:val="a4"/>
        <w:spacing w:before="100" w:beforeAutospacing="1" w:after="4"/>
        <w:ind w:left="284" w:right="-113" w:firstLine="709"/>
        <w:contextualSpacing/>
        <w:jc w:val="both"/>
        <w:rPr>
          <w:rFonts w:cs="Times New Roman"/>
          <w:i/>
          <w:sz w:val="28"/>
          <w:szCs w:val="28"/>
        </w:rPr>
      </w:pPr>
      <w:r w:rsidRPr="00D30125">
        <w:rPr>
          <w:rFonts w:cs="Times New Roman"/>
          <w:i/>
          <w:sz w:val="28"/>
          <w:szCs w:val="28"/>
        </w:rPr>
        <w:t xml:space="preserve">Вся в розовом сиянии </w:t>
      </w:r>
    </w:p>
    <w:p w:rsidR="00A41A4E" w:rsidRPr="00D30125" w:rsidRDefault="00A41A4E" w:rsidP="005B6380">
      <w:pPr>
        <w:pStyle w:val="a4"/>
        <w:spacing w:before="100" w:beforeAutospacing="1" w:after="4"/>
        <w:ind w:left="284" w:right="-113" w:firstLine="709"/>
        <w:contextualSpacing/>
        <w:jc w:val="both"/>
        <w:rPr>
          <w:rFonts w:cs="Times New Roman"/>
          <w:i/>
          <w:sz w:val="28"/>
          <w:szCs w:val="28"/>
        </w:rPr>
      </w:pPr>
      <w:r w:rsidRPr="00D30125">
        <w:rPr>
          <w:rFonts w:cs="Times New Roman"/>
          <w:i/>
          <w:sz w:val="28"/>
          <w:szCs w:val="28"/>
        </w:rPr>
        <w:t>Воскресла</w:t>
      </w:r>
      <w:r w:rsidRPr="00D30125">
        <w:rPr>
          <w:rFonts w:cs="Times New Roman"/>
          <w:i/>
          <w:sz w:val="28"/>
          <w:szCs w:val="28"/>
          <w:u w:val="single"/>
        </w:rPr>
        <w:t xml:space="preserve"> синева. </w:t>
      </w:r>
    </w:p>
    <w:p w:rsidR="00A41A4E" w:rsidRPr="00D30125" w:rsidRDefault="00A41A4E" w:rsidP="005B6380">
      <w:pPr>
        <w:pStyle w:val="a4"/>
        <w:spacing w:before="100" w:beforeAutospacing="1" w:after="4"/>
        <w:ind w:left="284" w:right="-113" w:firstLine="709"/>
        <w:contextualSpacing/>
        <w:jc w:val="both"/>
        <w:rPr>
          <w:rFonts w:cs="Times New Roman"/>
          <w:i/>
          <w:sz w:val="28"/>
          <w:szCs w:val="28"/>
        </w:rPr>
      </w:pPr>
      <w:r w:rsidRPr="00D30125">
        <w:rPr>
          <w:rFonts w:cs="Times New Roman"/>
          <w:i/>
          <w:sz w:val="28"/>
          <w:szCs w:val="28"/>
        </w:rPr>
        <w:t xml:space="preserve">Умчались тучи грозные, </w:t>
      </w:r>
    </w:p>
    <w:p w:rsidR="00A41A4E" w:rsidRPr="00D30125" w:rsidRDefault="00A41A4E" w:rsidP="005B6380">
      <w:pPr>
        <w:pStyle w:val="a4"/>
        <w:spacing w:before="100" w:beforeAutospacing="1" w:after="4"/>
        <w:ind w:left="284" w:right="-113" w:firstLine="709"/>
        <w:contextualSpacing/>
        <w:jc w:val="both"/>
        <w:rPr>
          <w:rFonts w:cs="Times New Roman"/>
          <w:i/>
          <w:sz w:val="28"/>
          <w:szCs w:val="28"/>
        </w:rPr>
      </w:pPr>
      <w:r w:rsidRPr="00D30125">
        <w:rPr>
          <w:rFonts w:cs="Times New Roman"/>
          <w:i/>
          <w:sz w:val="28"/>
          <w:szCs w:val="28"/>
        </w:rPr>
        <w:t xml:space="preserve">И пролились дожди. </w:t>
      </w:r>
    </w:p>
    <w:p w:rsidR="00A41A4E" w:rsidRPr="00D30125" w:rsidRDefault="00A41A4E" w:rsidP="005B6380">
      <w:pPr>
        <w:pStyle w:val="a4"/>
        <w:spacing w:before="100" w:beforeAutospacing="1" w:after="4"/>
        <w:ind w:left="284" w:right="-113" w:firstLine="709"/>
        <w:contextualSpacing/>
        <w:jc w:val="both"/>
        <w:rPr>
          <w:rFonts w:cs="Times New Roman"/>
          <w:i/>
          <w:sz w:val="28"/>
          <w:szCs w:val="28"/>
        </w:rPr>
      </w:pPr>
      <w:r w:rsidRPr="00D30125">
        <w:rPr>
          <w:rFonts w:cs="Times New Roman"/>
          <w:i/>
          <w:sz w:val="28"/>
          <w:szCs w:val="28"/>
        </w:rPr>
        <w:t xml:space="preserve">Великое, бесслезное!.. </w:t>
      </w:r>
    </w:p>
    <w:p w:rsidR="00A41A4E" w:rsidRDefault="00A41A4E" w:rsidP="005B6380">
      <w:pPr>
        <w:pStyle w:val="a4"/>
        <w:spacing w:before="100" w:beforeAutospacing="1" w:after="4"/>
        <w:ind w:left="284" w:right="-113" w:firstLine="709"/>
        <w:contextualSpacing/>
        <w:jc w:val="both"/>
        <w:rPr>
          <w:rFonts w:cs="Times New Roman"/>
          <w:i/>
          <w:sz w:val="28"/>
          <w:szCs w:val="28"/>
        </w:rPr>
      </w:pPr>
      <w:r w:rsidRPr="00D30125">
        <w:rPr>
          <w:rFonts w:cs="Times New Roman"/>
          <w:i/>
          <w:sz w:val="28"/>
          <w:szCs w:val="28"/>
        </w:rPr>
        <w:t xml:space="preserve">Надейся, верь и жди. («Ушли в туман мечтания...», 1902) </w:t>
      </w:r>
    </w:p>
    <w:p w:rsidR="005B6380" w:rsidRPr="00D30125" w:rsidRDefault="005B6380" w:rsidP="005B6380">
      <w:pPr>
        <w:pStyle w:val="a4"/>
        <w:spacing w:before="100" w:beforeAutospacing="1" w:after="4"/>
        <w:ind w:left="284" w:right="-113" w:firstLine="709"/>
        <w:contextualSpacing/>
        <w:jc w:val="both"/>
        <w:rPr>
          <w:rFonts w:cs="Times New Roman"/>
          <w:i/>
          <w:sz w:val="28"/>
          <w:szCs w:val="28"/>
        </w:rPr>
      </w:pPr>
    </w:p>
    <w:p w:rsidR="00EA23C9" w:rsidRDefault="008A4D5B" w:rsidP="005B6380">
      <w:pPr>
        <w:pBdr>
          <w:bottom w:val="single" w:sz="12" w:space="1" w:color="auto"/>
        </w:pBdr>
        <w:spacing w:before="100" w:beforeAutospacing="1" w:line="360" w:lineRule="auto"/>
        <w:ind w:left="284" w:right="-113" w:firstLine="709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Во-вторых, следует вспомнить, что в иконах русских мастеров  этот цвет </w:t>
      </w:r>
    </w:p>
    <w:p w:rsidR="005B6380" w:rsidRDefault="005B6380" w:rsidP="005B6380">
      <w:pPr>
        <w:pBdr>
          <w:bottom w:val="single" w:sz="12" w:space="1" w:color="auto"/>
        </w:pBdr>
        <w:spacing w:before="100" w:beforeAutospacing="1" w:line="360" w:lineRule="auto"/>
        <w:ind w:left="284" w:right="-113"/>
        <w:contextualSpacing/>
        <w:jc w:val="both"/>
        <w:rPr>
          <w:rFonts w:cs="Times New Roman"/>
          <w:i/>
          <w:iCs/>
          <w:sz w:val="28"/>
          <w:szCs w:val="28"/>
        </w:rPr>
      </w:pPr>
      <w:r>
        <w:rPr>
          <w:rFonts w:cs="Times New Roman"/>
          <w:sz w:val="28"/>
          <w:szCs w:val="28"/>
        </w:rPr>
        <w:t>символизирует</w:t>
      </w:r>
      <w:r w:rsidRPr="00DE44D3">
        <w:rPr>
          <w:rFonts w:cs="Times New Roman"/>
          <w:sz w:val="28"/>
          <w:szCs w:val="28"/>
        </w:rPr>
        <w:t xml:space="preserve"> </w:t>
      </w:r>
      <w:r w:rsidRPr="00DE44D3">
        <w:rPr>
          <w:rFonts w:cs="Times New Roman"/>
          <w:i/>
          <w:iCs/>
          <w:sz w:val="28"/>
          <w:szCs w:val="28"/>
        </w:rPr>
        <w:t>одухотворенность, возвышенность чувств, особое состояние</w:t>
      </w:r>
    </w:p>
    <w:p w:rsidR="001475D0" w:rsidRDefault="005B6380" w:rsidP="005B6380">
      <w:pPr>
        <w:pBdr>
          <w:bottom w:val="single" w:sz="12" w:space="1" w:color="auto"/>
        </w:pBdr>
        <w:spacing w:before="100" w:beforeAutospacing="1" w:line="360" w:lineRule="auto"/>
        <w:ind w:left="284" w:right="-113"/>
        <w:contextualSpacing/>
        <w:jc w:val="both"/>
        <w:rPr>
          <w:rFonts w:cs="Times New Roman"/>
          <w:sz w:val="28"/>
          <w:szCs w:val="28"/>
        </w:rPr>
      </w:pPr>
      <w:r w:rsidRPr="00DE44D3">
        <w:rPr>
          <w:rFonts w:cs="Times New Roman"/>
          <w:i/>
          <w:iCs/>
          <w:sz w:val="28"/>
          <w:szCs w:val="28"/>
        </w:rPr>
        <w:t>души.</w:t>
      </w:r>
      <w:r>
        <w:rPr>
          <w:rFonts w:cs="Times New Roman"/>
          <w:i/>
          <w:iCs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И  данные  ц</w:t>
      </w:r>
      <w:r w:rsidRPr="00DE44D3">
        <w:rPr>
          <w:rFonts w:cs="Times New Roman"/>
          <w:sz w:val="28"/>
          <w:szCs w:val="28"/>
        </w:rPr>
        <w:t xml:space="preserve">ветовые прилагательные </w:t>
      </w:r>
      <w:r>
        <w:rPr>
          <w:rFonts w:cs="Times New Roman"/>
          <w:sz w:val="28"/>
          <w:szCs w:val="28"/>
        </w:rPr>
        <w:t xml:space="preserve"> </w:t>
      </w:r>
      <w:r w:rsidRPr="00DE44D3">
        <w:rPr>
          <w:rFonts w:cs="Times New Roman"/>
          <w:sz w:val="28"/>
          <w:szCs w:val="28"/>
        </w:rPr>
        <w:t>в</w:t>
      </w:r>
      <w:r>
        <w:rPr>
          <w:rFonts w:cs="Times New Roman"/>
          <w:sz w:val="28"/>
          <w:szCs w:val="28"/>
        </w:rPr>
        <w:t xml:space="preserve"> </w:t>
      </w:r>
      <w:r w:rsidRPr="00DE44D3">
        <w:rPr>
          <w:rFonts w:cs="Times New Roman"/>
          <w:sz w:val="28"/>
          <w:szCs w:val="28"/>
        </w:rPr>
        <w:t xml:space="preserve"> произведениях </w:t>
      </w:r>
      <w:r>
        <w:rPr>
          <w:rFonts w:cs="Times New Roman"/>
          <w:sz w:val="28"/>
          <w:szCs w:val="28"/>
        </w:rPr>
        <w:t xml:space="preserve"> </w:t>
      </w:r>
      <w:r w:rsidRPr="00DE44D3">
        <w:rPr>
          <w:rFonts w:cs="Times New Roman"/>
          <w:sz w:val="28"/>
          <w:szCs w:val="28"/>
        </w:rPr>
        <w:t xml:space="preserve">Блока </w:t>
      </w:r>
      <w:r>
        <w:rPr>
          <w:rFonts w:cs="Times New Roman"/>
          <w:sz w:val="28"/>
          <w:szCs w:val="28"/>
        </w:rPr>
        <w:t xml:space="preserve"> </w:t>
      </w:r>
      <w:r w:rsidRPr="00DE44D3">
        <w:rPr>
          <w:rFonts w:cs="Times New Roman"/>
          <w:sz w:val="28"/>
          <w:szCs w:val="28"/>
        </w:rPr>
        <w:t>находят</w:t>
      </w:r>
      <w:r w:rsidR="001475D0">
        <w:rPr>
          <w:rFonts w:cs="Times New Roman"/>
          <w:sz w:val="28"/>
          <w:szCs w:val="28"/>
        </w:rPr>
        <w:t xml:space="preserve"> отголоски в магических цветах русской иконописи. Так в стихотворении «Моей матери», написанном в марте 1901 года, читаем:</w:t>
      </w:r>
    </w:p>
    <w:p w:rsidR="005B6380" w:rsidRDefault="00EA23C9" w:rsidP="00EA23C9">
      <w:pPr>
        <w:widowControl/>
        <w:suppressAutoHyphens w:val="0"/>
        <w:autoSpaceDE w:val="0"/>
        <w:autoSpaceDN w:val="0"/>
        <w:adjustRightInd w:val="0"/>
        <w:spacing w:line="360" w:lineRule="auto"/>
        <w:contextualSpacing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</w:t>
      </w:r>
      <w:r w:rsidR="005B6380">
        <w:rPr>
          <w:rFonts w:cs="Times New Roman"/>
          <w:sz w:val="28"/>
          <w:szCs w:val="28"/>
        </w:rPr>
        <w:t>*</w:t>
      </w:r>
      <w:r w:rsidR="001475D0" w:rsidRPr="001475D0">
        <w:rPr>
          <w:bCs/>
          <w:sz w:val="28"/>
          <w:szCs w:val="28"/>
        </w:rPr>
        <w:t xml:space="preserve"> </w:t>
      </w:r>
      <w:r w:rsidR="001475D0" w:rsidRPr="000C5232">
        <w:rPr>
          <w:bCs/>
          <w:sz w:val="28"/>
          <w:szCs w:val="28"/>
        </w:rPr>
        <w:t>Соловьев Б. И. Поэт и его подвиг.- М., 1971 г.</w:t>
      </w:r>
      <w:r w:rsidR="001475D0">
        <w:rPr>
          <w:bCs/>
          <w:sz w:val="28"/>
          <w:szCs w:val="28"/>
        </w:rPr>
        <w:t>, стр.88</w:t>
      </w:r>
    </w:p>
    <w:p w:rsidR="00EA23C9" w:rsidRDefault="005B6380" w:rsidP="00EA23C9">
      <w:pPr>
        <w:widowControl/>
        <w:suppressAutoHyphens w:val="0"/>
        <w:autoSpaceDE w:val="0"/>
        <w:autoSpaceDN w:val="0"/>
        <w:adjustRightInd w:val="0"/>
        <w:spacing w:line="360" w:lineRule="auto"/>
        <w:contextualSpacing/>
        <w:rPr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</w:t>
      </w:r>
      <w:r w:rsidR="00EA23C9">
        <w:rPr>
          <w:rFonts w:cs="Times New Roman"/>
          <w:sz w:val="28"/>
          <w:szCs w:val="28"/>
        </w:rPr>
        <w:t xml:space="preserve"> *</w:t>
      </w:r>
      <w:r>
        <w:rPr>
          <w:color w:val="000000"/>
          <w:sz w:val="28"/>
          <w:szCs w:val="28"/>
        </w:rPr>
        <w:t>*</w:t>
      </w:r>
      <w:r w:rsidR="00EA23C9">
        <w:rPr>
          <w:color w:val="000000"/>
          <w:sz w:val="28"/>
          <w:szCs w:val="28"/>
        </w:rPr>
        <w:t>Максимов Д.Е. Поэзия и проза А.Блока. – Л., 1981, стр. 27.</w:t>
      </w:r>
    </w:p>
    <w:p w:rsidR="00EA23C9" w:rsidRDefault="00EA23C9" w:rsidP="00EA23C9">
      <w:pPr>
        <w:spacing w:before="100" w:beforeAutospacing="1" w:line="360" w:lineRule="auto"/>
        <w:ind w:left="1080" w:right="-113"/>
        <w:contextualSpacing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-7-</w:t>
      </w:r>
    </w:p>
    <w:p w:rsidR="00776F25" w:rsidRPr="00D30125" w:rsidRDefault="008A4D5B" w:rsidP="005B6380">
      <w:pPr>
        <w:spacing w:before="100" w:beforeAutospacing="1"/>
        <w:ind w:left="284" w:right="-113" w:firstLine="709"/>
        <w:contextualSpacing/>
        <w:jc w:val="both"/>
        <w:rPr>
          <w:rFonts w:cs="Times New Roman"/>
          <w:i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 xml:space="preserve">         </w:t>
      </w:r>
      <w:r w:rsidR="00776F25" w:rsidRPr="00D30125">
        <w:rPr>
          <w:rFonts w:cs="Times New Roman"/>
          <w:i/>
          <w:sz w:val="28"/>
          <w:szCs w:val="28"/>
        </w:rPr>
        <w:t>Чем больней душе мятежной,</w:t>
      </w:r>
    </w:p>
    <w:p w:rsidR="00776F25" w:rsidRPr="00D30125" w:rsidRDefault="008A4D5B" w:rsidP="005B6380">
      <w:pPr>
        <w:spacing w:before="100" w:beforeAutospacing="1"/>
        <w:ind w:left="284" w:right="-113" w:firstLine="709"/>
        <w:contextualSpacing/>
        <w:jc w:val="both"/>
        <w:rPr>
          <w:rFonts w:cs="Times New Roman"/>
          <w:i/>
          <w:sz w:val="28"/>
          <w:szCs w:val="28"/>
        </w:rPr>
      </w:pPr>
      <w:r w:rsidRPr="00D30125">
        <w:rPr>
          <w:rFonts w:cs="Times New Roman"/>
          <w:i/>
          <w:sz w:val="28"/>
          <w:szCs w:val="28"/>
        </w:rPr>
        <w:t xml:space="preserve">         </w:t>
      </w:r>
      <w:r w:rsidR="00776F25" w:rsidRPr="00D30125">
        <w:rPr>
          <w:rFonts w:cs="Times New Roman"/>
          <w:i/>
          <w:sz w:val="28"/>
          <w:szCs w:val="28"/>
        </w:rPr>
        <w:t xml:space="preserve">Тем ясней миры. </w:t>
      </w:r>
    </w:p>
    <w:p w:rsidR="00776F25" w:rsidRPr="00D30125" w:rsidRDefault="008A4D5B" w:rsidP="005B6380">
      <w:pPr>
        <w:spacing w:before="100" w:beforeAutospacing="1"/>
        <w:ind w:left="284" w:right="-113" w:firstLine="709"/>
        <w:contextualSpacing/>
        <w:jc w:val="both"/>
        <w:rPr>
          <w:rFonts w:cs="Times New Roman"/>
          <w:i/>
          <w:sz w:val="28"/>
          <w:szCs w:val="28"/>
        </w:rPr>
      </w:pPr>
      <w:r w:rsidRPr="00D30125">
        <w:rPr>
          <w:rFonts w:cs="Times New Roman"/>
          <w:i/>
          <w:sz w:val="28"/>
          <w:szCs w:val="28"/>
        </w:rPr>
        <w:t xml:space="preserve">         </w:t>
      </w:r>
      <w:r w:rsidR="00776F25" w:rsidRPr="00D30125">
        <w:rPr>
          <w:rFonts w:cs="Times New Roman"/>
          <w:i/>
          <w:sz w:val="28"/>
          <w:szCs w:val="28"/>
        </w:rPr>
        <w:t xml:space="preserve">Бог </w:t>
      </w:r>
      <w:r w:rsidR="00776F25" w:rsidRPr="00D30125">
        <w:rPr>
          <w:rFonts w:cs="Times New Roman"/>
          <w:i/>
          <w:sz w:val="28"/>
          <w:szCs w:val="28"/>
          <w:u w:val="single"/>
        </w:rPr>
        <w:t>лазурный</w:t>
      </w:r>
      <w:r w:rsidR="00776F25" w:rsidRPr="00D30125">
        <w:rPr>
          <w:rFonts w:cs="Times New Roman"/>
          <w:i/>
          <w:sz w:val="28"/>
          <w:szCs w:val="28"/>
        </w:rPr>
        <w:t>, чистый, нежный</w:t>
      </w:r>
    </w:p>
    <w:p w:rsidR="00776F25" w:rsidRPr="00D30125" w:rsidRDefault="008A4D5B" w:rsidP="005B6380">
      <w:pPr>
        <w:spacing w:before="100" w:beforeAutospacing="1"/>
        <w:ind w:left="284" w:right="-113" w:firstLine="709"/>
        <w:contextualSpacing/>
        <w:jc w:val="both"/>
        <w:rPr>
          <w:rFonts w:cs="Times New Roman"/>
          <w:i/>
          <w:sz w:val="28"/>
          <w:szCs w:val="28"/>
        </w:rPr>
      </w:pPr>
      <w:r w:rsidRPr="00D30125">
        <w:rPr>
          <w:rFonts w:cs="Times New Roman"/>
          <w:i/>
          <w:sz w:val="28"/>
          <w:szCs w:val="28"/>
        </w:rPr>
        <w:t xml:space="preserve">         </w:t>
      </w:r>
      <w:r w:rsidR="00776F25" w:rsidRPr="00D30125">
        <w:rPr>
          <w:rFonts w:cs="Times New Roman"/>
          <w:i/>
          <w:sz w:val="28"/>
          <w:szCs w:val="28"/>
        </w:rPr>
        <w:t xml:space="preserve">Шлет свои дары. </w:t>
      </w:r>
    </w:p>
    <w:p w:rsidR="00776F25" w:rsidRPr="00D30125" w:rsidRDefault="00776F25" w:rsidP="005B6380">
      <w:pPr>
        <w:spacing w:before="100" w:beforeAutospacing="1"/>
        <w:ind w:left="284" w:right="-113" w:firstLine="709"/>
        <w:contextualSpacing/>
        <w:jc w:val="both"/>
        <w:rPr>
          <w:rFonts w:cs="Times New Roman"/>
          <w:i/>
          <w:sz w:val="28"/>
          <w:szCs w:val="28"/>
        </w:rPr>
      </w:pPr>
    </w:p>
    <w:p w:rsidR="00776F25" w:rsidRPr="00D30125" w:rsidRDefault="003369BF" w:rsidP="005B6380">
      <w:pPr>
        <w:spacing w:before="100" w:beforeAutospacing="1"/>
        <w:ind w:left="284" w:right="-113" w:firstLine="709"/>
        <w:contextualSpacing/>
        <w:jc w:val="both"/>
        <w:rPr>
          <w:rFonts w:cs="Times New Roman"/>
          <w:i/>
          <w:sz w:val="28"/>
          <w:szCs w:val="28"/>
        </w:rPr>
      </w:pPr>
      <w:r>
        <w:rPr>
          <w:rFonts w:cs="Times New Roman"/>
          <w:i/>
          <w:sz w:val="28"/>
          <w:szCs w:val="28"/>
        </w:rPr>
        <w:t xml:space="preserve">          </w:t>
      </w:r>
      <w:r w:rsidR="00776F25" w:rsidRPr="00D30125">
        <w:rPr>
          <w:rFonts w:cs="Times New Roman"/>
          <w:i/>
          <w:sz w:val="28"/>
          <w:szCs w:val="28"/>
        </w:rPr>
        <w:t xml:space="preserve">Шлет невзгоды и печали, </w:t>
      </w:r>
    </w:p>
    <w:p w:rsidR="00776F25" w:rsidRPr="00D30125" w:rsidRDefault="003369BF" w:rsidP="005B6380">
      <w:pPr>
        <w:spacing w:before="100" w:beforeAutospacing="1"/>
        <w:ind w:left="284" w:right="-113" w:firstLine="709"/>
        <w:contextualSpacing/>
        <w:jc w:val="both"/>
        <w:rPr>
          <w:rFonts w:cs="Times New Roman"/>
          <w:i/>
          <w:sz w:val="28"/>
          <w:szCs w:val="28"/>
        </w:rPr>
      </w:pPr>
      <w:r>
        <w:rPr>
          <w:rFonts w:cs="Times New Roman"/>
          <w:i/>
          <w:sz w:val="28"/>
          <w:szCs w:val="28"/>
        </w:rPr>
        <w:t xml:space="preserve">          </w:t>
      </w:r>
      <w:r w:rsidR="00776F25" w:rsidRPr="00D30125">
        <w:rPr>
          <w:rFonts w:cs="Times New Roman"/>
          <w:i/>
          <w:sz w:val="28"/>
          <w:szCs w:val="28"/>
        </w:rPr>
        <w:t xml:space="preserve">Нежностью </w:t>
      </w:r>
      <w:proofErr w:type="gramStart"/>
      <w:r w:rsidR="00776F25" w:rsidRPr="00D30125">
        <w:rPr>
          <w:rFonts w:cs="Times New Roman"/>
          <w:i/>
          <w:sz w:val="28"/>
          <w:szCs w:val="28"/>
        </w:rPr>
        <w:t>объят</w:t>
      </w:r>
      <w:proofErr w:type="gramEnd"/>
      <w:r w:rsidR="00776F25" w:rsidRPr="00D30125">
        <w:rPr>
          <w:rFonts w:cs="Times New Roman"/>
          <w:i/>
          <w:sz w:val="28"/>
          <w:szCs w:val="28"/>
        </w:rPr>
        <w:t xml:space="preserve">. </w:t>
      </w:r>
    </w:p>
    <w:p w:rsidR="00776F25" w:rsidRPr="00D30125" w:rsidRDefault="003369BF" w:rsidP="005B6380">
      <w:pPr>
        <w:spacing w:before="100" w:beforeAutospacing="1"/>
        <w:ind w:left="284" w:right="-113" w:firstLine="709"/>
        <w:contextualSpacing/>
        <w:jc w:val="both"/>
        <w:rPr>
          <w:rFonts w:cs="Times New Roman"/>
          <w:i/>
          <w:sz w:val="28"/>
          <w:szCs w:val="28"/>
        </w:rPr>
      </w:pPr>
      <w:r>
        <w:rPr>
          <w:rFonts w:cs="Times New Roman"/>
          <w:i/>
          <w:sz w:val="28"/>
          <w:szCs w:val="28"/>
        </w:rPr>
        <w:t xml:space="preserve">          </w:t>
      </w:r>
      <w:r w:rsidR="00776F25" w:rsidRPr="00D30125">
        <w:rPr>
          <w:rFonts w:cs="Times New Roman"/>
          <w:i/>
          <w:sz w:val="28"/>
          <w:szCs w:val="28"/>
        </w:rPr>
        <w:t>Но чрез них в иные дали</w:t>
      </w:r>
    </w:p>
    <w:p w:rsidR="00776F25" w:rsidRPr="00D30125" w:rsidRDefault="003369BF" w:rsidP="005B6380">
      <w:pPr>
        <w:spacing w:before="100" w:beforeAutospacing="1"/>
        <w:ind w:left="284" w:right="-113" w:firstLine="709"/>
        <w:contextualSpacing/>
        <w:jc w:val="both"/>
        <w:rPr>
          <w:rFonts w:cs="Times New Roman"/>
          <w:i/>
          <w:sz w:val="28"/>
          <w:szCs w:val="28"/>
        </w:rPr>
      </w:pPr>
      <w:r>
        <w:rPr>
          <w:rFonts w:cs="Times New Roman"/>
          <w:i/>
          <w:sz w:val="28"/>
          <w:szCs w:val="28"/>
        </w:rPr>
        <w:t xml:space="preserve">          </w:t>
      </w:r>
      <w:r w:rsidR="00776F25" w:rsidRPr="00D30125">
        <w:rPr>
          <w:rFonts w:cs="Times New Roman"/>
          <w:i/>
          <w:sz w:val="28"/>
          <w:szCs w:val="28"/>
        </w:rPr>
        <w:t>Проникает взгляд.</w:t>
      </w:r>
    </w:p>
    <w:p w:rsidR="00776F25" w:rsidRPr="00D30125" w:rsidRDefault="00776F25" w:rsidP="005B6380">
      <w:pPr>
        <w:spacing w:before="100" w:beforeAutospacing="1"/>
        <w:ind w:left="284" w:right="-113" w:firstLine="709"/>
        <w:contextualSpacing/>
        <w:jc w:val="both"/>
        <w:rPr>
          <w:rFonts w:cs="Times New Roman"/>
          <w:i/>
          <w:sz w:val="28"/>
          <w:szCs w:val="28"/>
        </w:rPr>
      </w:pPr>
    </w:p>
    <w:p w:rsidR="00776F25" w:rsidRPr="00D30125" w:rsidRDefault="003369BF" w:rsidP="005B6380">
      <w:pPr>
        <w:spacing w:before="100" w:beforeAutospacing="1"/>
        <w:ind w:left="284" w:right="-113" w:firstLine="709"/>
        <w:contextualSpacing/>
        <w:jc w:val="both"/>
        <w:rPr>
          <w:rFonts w:cs="Times New Roman"/>
          <w:i/>
          <w:sz w:val="28"/>
          <w:szCs w:val="28"/>
        </w:rPr>
      </w:pPr>
      <w:r>
        <w:rPr>
          <w:rFonts w:cs="Times New Roman"/>
          <w:i/>
          <w:sz w:val="28"/>
          <w:szCs w:val="28"/>
        </w:rPr>
        <w:t xml:space="preserve">           </w:t>
      </w:r>
      <w:r w:rsidR="00776F25" w:rsidRPr="00D30125">
        <w:rPr>
          <w:rFonts w:cs="Times New Roman"/>
          <w:i/>
          <w:sz w:val="28"/>
          <w:szCs w:val="28"/>
        </w:rPr>
        <w:t>Но больней душе мятежной,</w:t>
      </w:r>
    </w:p>
    <w:p w:rsidR="00776F25" w:rsidRPr="00D30125" w:rsidRDefault="008A4D5B" w:rsidP="005B6380">
      <w:pPr>
        <w:spacing w:before="100" w:beforeAutospacing="1"/>
        <w:ind w:left="284" w:right="-113" w:firstLine="709"/>
        <w:contextualSpacing/>
        <w:jc w:val="both"/>
        <w:rPr>
          <w:rFonts w:cs="Times New Roman"/>
          <w:i/>
          <w:sz w:val="28"/>
          <w:szCs w:val="28"/>
        </w:rPr>
      </w:pPr>
      <w:r w:rsidRPr="00D30125">
        <w:rPr>
          <w:rFonts w:cs="Times New Roman"/>
          <w:i/>
          <w:sz w:val="28"/>
          <w:szCs w:val="28"/>
        </w:rPr>
        <w:t xml:space="preserve"> </w:t>
      </w:r>
      <w:r w:rsidR="003369BF">
        <w:rPr>
          <w:rFonts w:cs="Times New Roman"/>
          <w:i/>
          <w:sz w:val="28"/>
          <w:szCs w:val="28"/>
        </w:rPr>
        <w:t xml:space="preserve">          </w:t>
      </w:r>
      <w:r w:rsidR="00776F25" w:rsidRPr="00D30125">
        <w:rPr>
          <w:rFonts w:cs="Times New Roman"/>
          <w:i/>
          <w:sz w:val="28"/>
          <w:szCs w:val="28"/>
        </w:rPr>
        <w:t xml:space="preserve">Но ясней миры. </w:t>
      </w:r>
    </w:p>
    <w:p w:rsidR="00776F25" w:rsidRPr="00D30125" w:rsidRDefault="003369BF" w:rsidP="005B6380">
      <w:pPr>
        <w:spacing w:before="100" w:beforeAutospacing="1"/>
        <w:ind w:left="284" w:right="-113" w:firstLine="709"/>
        <w:contextualSpacing/>
        <w:jc w:val="both"/>
        <w:rPr>
          <w:rFonts w:cs="Times New Roman"/>
          <w:i/>
          <w:sz w:val="28"/>
          <w:szCs w:val="28"/>
        </w:rPr>
      </w:pPr>
      <w:r>
        <w:rPr>
          <w:rFonts w:cs="Times New Roman"/>
          <w:i/>
          <w:sz w:val="28"/>
          <w:szCs w:val="28"/>
        </w:rPr>
        <w:t xml:space="preserve">          </w:t>
      </w:r>
      <w:r w:rsidR="00776F25" w:rsidRPr="00D30125">
        <w:rPr>
          <w:rFonts w:cs="Times New Roman"/>
          <w:i/>
          <w:sz w:val="28"/>
          <w:szCs w:val="28"/>
        </w:rPr>
        <w:t xml:space="preserve">Это бог </w:t>
      </w:r>
      <w:r w:rsidR="00776F25" w:rsidRPr="00D30125">
        <w:rPr>
          <w:rFonts w:cs="Times New Roman"/>
          <w:i/>
          <w:sz w:val="28"/>
          <w:szCs w:val="28"/>
          <w:u w:val="single"/>
        </w:rPr>
        <w:t>лазурный</w:t>
      </w:r>
      <w:r w:rsidR="00776F25" w:rsidRPr="00D30125">
        <w:rPr>
          <w:rFonts w:cs="Times New Roman"/>
          <w:i/>
          <w:sz w:val="28"/>
          <w:szCs w:val="28"/>
        </w:rPr>
        <w:t>, нежный</w:t>
      </w:r>
    </w:p>
    <w:p w:rsidR="00776F25" w:rsidRDefault="003369BF" w:rsidP="005B6380">
      <w:pPr>
        <w:spacing w:before="100" w:beforeAutospacing="1"/>
        <w:ind w:left="284" w:right="-113" w:firstLine="709"/>
        <w:contextualSpacing/>
        <w:jc w:val="both"/>
        <w:rPr>
          <w:rFonts w:cs="Times New Roman"/>
          <w:i/>
          <w:sz w:val="28"/>
          <w:szCs w:val="28"/>
        </w:rPr>
      </w:pPr>
      <w:r>
        <w:rPr>
          <w:rFonts w:cs="Times New Roman"/>
          <w:i/>
          <w:sz w:val="28"/>
          <w:szCs w:val="28"/>
        </w:rPr>
        <w:t xml:space="preserve">           </w:t>
      </w:r>
      <w:r w:rsidR="00776F25" w:rsidRPr="00D30125">
        <w:rPr>
          <w:rFonts w:cs="Times New Roman"/>
          <w:i/>
          <w:sz w:val="28"/>
          <w:szCs w:val="28"/>
        </w:rPr>
        <w:t>Шлет свои дары.</w:t>
      </w:r>
    </w:p>
    <w:p w:rsidR="005B6380" w:rsidRPr="00D30125" w:rsidRDefault="005B6380" w:rsidP="005B6380">
      <w:pPr>
        <w:spacing w:before="100" w:beforeAutospacing="1"/>
        <w:ind w:left="284" w:right="-113" w:firstLine="709"/>
        <w:contextualSpacing/>
        <w:jc w:val="both"/>
        <w:rPr>
          <w:rFonts w:cs="Times New Roman"/>
          <w:i/>
          <w:sz w:val="28"/>
          <w:szCs w:val="28"/>
        </w:rPr>
      </w:pPr>
    </w:p>
    <w:p w:rsidR="00776F25" w:rsidRDefault="00D30125" w:rsidP="008E40CD">
      <w:pPr>
        <w:spacing w:before="100" w:beforeAutospacing="1" w:line="360" w:lineRule="auto"/>
        <w:ind w:left="284" w:right="-113" w:firstLine="709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 стихах второго тома</w:t>
      </w:r>
      <w:r w:rsidR="008A4D5B">
        <w:rPr>
          <w:rFonts w:cs="Times New Roman"/>
          <w:sz w:val="28"/>
          <w:szCs w:val="28"/>
        </w:rPr>
        <w:t xml:space="preserve">  в использовании синего и </w:t>
      </w:r>
      <w:r w:rsidR="00776F25" w:rsidRPr="00DE44D3">
        <w:rPr>
          <w:rFonts w:cs="Times New Roman"/>
          <w:sz w:val="28"/>
          <w:szCs w:val="28"/>
        </w:rPr>
        <w:t xml:space="preserve"> голубого </w:t>
      </w:r>
      <w:r w:rsidR="008A4D5B">
        <w:rPr>
          <w:rFonts w:cs="Times New Roman"/>
          <w:sz w:val="28"/>
          <w:szCs w:val="28"/>
        </w:rPr>
        <w:t xml:space="preserve">цвета </w:t>
      </w:r>
      <w:r w:rsidR="00776F25" w:rsidRPr="00DE44D3">
        <w:rPr>
          <w:rFonts w:cs="Times New Roman"/>
          <w:sz w:val="28"/>
          <w:szCs w:val="28"/>
        </w:rPr>
        <w:t xml:space="preserve">как поэтического образа </w:t>
      </w:r>
      <w:r w:rsidR="008A4D5B">
        <w:rPr>
          <w:rFonts w:cs="Times New Roman"/>
          <w:sz w:val="28"/>
          <w:szCs w:val="28"/>
        </w:rPr>
        <w:t>сохраняется это</w:t>
      </w:r>
      <w:r w:rsidR="00776F25" w:rsidRPr="00DE44D3">
        <w:rPr>
          <w:rFonts w:cs="Times New Roman"/>
          <w:sz w:val="28"/>
          <w:szCs w:val="28"/>
        </w:rPr>
        <w:t xml:space="preserve"> символическое начало. </w:t>
      </w:r>
      <w:r w:rsidR="008A4D5B">
        <w:rPr>
          <w:rFonts w:cs="Times New Roman"/>
          <w:sz w:val="28"/>
          <w:szCs w:val="28"/>
        </w:rPr>
        <w:t xml:space="preserve">Но это может быть не </w:t>
      </w:r>
      <w:r>
        <w:rPr>
          <w:rFonts w:cs="Times New Roman"/>
          <w:sz w:val="28"/>
          <w:szCs w:val="28"/>
        </w:rPr>
        <w:t xml:space="preserve">только </w:t>
      </w:r>
      <w:r w:rsidR="008A4D5B">
        <w:rPr>
          <w:rFonts w:cs="Times New Roman"/>
          <w:sz w:val="28"/>
          <w:szCs w:val="28"/>
        </w:rPr>
        <w:t xml:space="preserve">возвышенное  состояние души, а </w:t>
      </w:r>
      <w:r w:rsidR="00776F25" w:rsidRPr="00DE44D3">
        <w:rPr>
          <w:rFonts w:cs="Times New Roman"/>
          <w:sz w:val="28"/>
          <w:szCs w:val="28"/>
        </w:rPr>
        <w:t xml:space="preserve"> ощущение </w:t>
      </w:r>
      <w:r w:rsidR="00776F25" w:rsidRPr="00DE44D3">
        <w:rPr>
          <w:rFonts w:cs="Times New Roman"/>
          <w:i/>
          <w:iCs/>
          <w:sz w:val="28"/>
          <w:szCs w:val="28"/>
        </w:rPr>
        <w:t>зыбкости, нереальности, атмосферу сна</w:t>
      </w:r>
      <w:r>
        <w:rPr>
          <w:rFonts w:cs="Times New Roman"/>
          <w:i/>
          <w:iCs/>
          <w:sz w:val="28"/>
          <w:szCs w:val="28"/>
        </w:rPr>
        <w:t>. Например</w:t>
      </w:r>
      <w:r w:rsidR="00776F25" w:rsidRPr="00DE44D3">
        <w:rPr>
          <w:rFonts w:cs="Times New Roman"/>
          <w:sz w:val="28"/>
          <w:szCs w:val="28"/>
        </w:rPr>
        <w:t>:</w:t>
      </w: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5140"/>
        <w:gridCol w:w="5141"/>
      </w:tblGrid>
      <w:tr w:rsidR="00D30125" w:rsidRPr="00776F25" w:rsidTr="005B3DF0">
        <w:tc>
          <w:tcPr>
            <w:tcW w:w="5140" w:type="dxa"/>
          </w:tcPr>
          <w:p w:rsidR="00D30125" w:rsidRPr="00776F25" w:rsidRDefault="00D30125" w:rsidP="005B6380">
            <w:pPr>
              <w:spacing w:before="100" w:beforeAutospacing="1"/>
              <w:ind w:right="-113"/>
              <w:contextualSpacing/>
              <w:jc w:val="both"/>
              <w:rPr>
                <w:rFonts w:eastAsia="Courier" w:cs="Times New Roman"/>
                <w:i/>
                <w:sz w:val="28"/>
                <w:szCs w:val="28"/>
              </w:rPr>
            </w:pPr>
            <w:r w:rsidRPr="00776F25">
              <w:rPr>
                <w:rFonts w:eastAsia="Courier" w:cs="Times New Roman"/>
                <w:i/>
                <w:sz w:val="28"/>
                <w:szCs w:val="28"/>
              </w:rPr>
              <w:t>Вьюга пела.</w:t>
            </w:r>
          </w:p>
          <w:p w:rsidR="00D30125" w:rsidRPr="00776F25" w:rsidRDefault="00D30125" w:rsidP="005B6380">
            <w:pPr>
              <w:autoSpaceDE w:val="0"/>
              <w:spacing w:before="100" w:beforeAutospacing="1"/>
              <w:ind w:right="-113"/>
              <w:contextualSpacing/>
              <w:jc w:val="both"/>
              <w:rPr>
                <w:rFonts w:eastAsia="Courier" w:cs="Times New Roman"/>
                <w:i/>
                <w:sz w:val="28"/>
                <w:szCs w:val="28"/>
              </w:rPr>
            </w:pPr>
            <w:r w:rsidRPr="00776F25">
              <w:rPr>
                <w:rFonts w:eastAsia="Courier" w:cs="Times New Roman"/>
                <w:i/>
                <w:sz w:val="28"/>
                <w:szCs w:val="28"/>
              </w:rPr>
              <w:t>И кололи снежные иглы.</w:t>
            </w:r>
          </w:p>
          <w:p w:rsidR="00D30125" w:rsidRPr="00776F25" w:rsidRDefault="00D30125" w:rsidP="005B6380">
            <w:pPr>
              <w:autoSpaceDE w:val="0"/>
              <w:spacing w:before="100" w:beforeAutospacing="1"/>
              <w:ind w:right="-113"/>
              <w:contextualSpacing/>
              <w:jc w:val="both"/>
              <w:rPr>
                <w:rFonts w:eastAsia="Courier" w:cs="Times New Roman"/>
                <w:i/>
                <w:sz w:val="28"/>
                <w:szCs w:val="28"/>
              </w:rPr>
            </w:pPr>
            <w:r w:rsidRPr="00776F25">
              <w:rPr>
                <w:rFonts w:eastAsia="Courier" w:cs="Times New Roman"/>
                <w:i/>
                <w:sz w:val="28"/>
                <w:szCs w:val="28"/>
              </w:rPr>
              <w:t>И душа леденела.</w:t>
            </w:r>
          </w:p>
          <w:p w:rsidR="00D30125" w:rsidRPr="00776F25" w:rsidRDefault="00D30125" w:rsidP="005B6380">
            <w:pPr>
              <w:autoSpaceDE w:val="0"/>
              <w:spacing w:before="100" w:beforeAutospacing="1"/>
              <w:ind w:right="-113" w:firstLine="709"/>
              <w:contextualSpacing/>
              <w:jc w:val="both"/>
              <w:rPr>
                <w:rFonts w:eastAsia="Courier" w:cs="Times New Roman"/>
                <w:i/>
                <w:sz w:val="28"/>
                <w:szCs w:val="28"/>
              </w:rPr>
            </w:pPr>
          </w:p>
          <w:p w:rsidR="00D30125" w:rsidRPr="00776F25" w:rsidRDefault="00D30125" w:rsidP="005B6380">
            <w:pPr>
              <w:autoSpaceDE w:val="0"/>
              <w:spacing w:before="100" w:beforeAutospacing="1"/>
              <w:ind w:right="-113"/>
              <w:contextualSpacing/>
              <w:jc w:val="both"/>
              <w:rPr>
                <w:rFonts w:eastAsia="Courier" w:cs="Times New Roman"/>
                <w:i/>
                <w:sz w:val="28"/>
                <w:szCs w:val="28"/>
              </w:rPr>
            </w:pPr>
            <w:r w:rsidRPr="00776F25">
              <w:rPr>
                <w:rFonts w:eastAsia="Courier" w:cs="Times New Roman"/>
                <w:i/>
                <w:sz w:val="28"/>
                <w:szCs w:val="28"/>
              </w:rPr>
              <w:t xml:space="preserve">Ты запрокинула голову </w:t>
            </w:r>
            <w:proofErr w:type="gramStart"/>
            <w:r w:rsidRPr="00776F25">
              <w:rPr>
                <w:rFonts w:eastAsia="Courier" w:cs="Times New Roman"/>
                <w:i/>
                <w:sz w:val="28"/>
                <w:szCs w:val="28"/>
              </w:rPr>
              <w:t>в высь</w:t>
            </w:r>
            <w:proofErr w:type="gramEnd"/>
            <w:r w:rsidRPr="00776F25">
              <w:rPr>
                <w:rFonts w:eastAsia="Courier" w:cs="Times New Roman"/>
                <w:i/>
                <w:sz w:val="28"/>
                <w:szCs w:val="28"/>
              </w:rPr>
              <w:t>.</w:t>
            </w:r>
          </w:p>
          <w:p w:rsidR="00D30125" w:rsidRPr="00776F25" w:rsidRDefault="00D30125" w:rsidP="005B6380">
            <w:pPr>
              <w:autoSpaceDE w:val="0"/>
              <w:spacing w:before="100" w:beforeAutospacing="1"/>
              <w:ind w:right="-113"/>
              <w:contextualSpacing/>
              <w:jc w:val="both"/>
              <w:rPr>
                <w:rFonts w:eastAsia="Courier" w:cs="Times New Roman"/>
                <w:i/>
                <w:sz w:val="28"/>
                <w:szCs w:val="28"/>
              </w:rPr>
            </w:pPr>
            <w:r w:rsidRPr="00776F25">
              <w:rPr>
                <w:rFonts w:eastAsia="Courier" w:cs="Times New Roman"/>
                <w:i/>
                <w:sz w:val="28"/>
                <w:szCs w:val="28"/>
              </w:rPr>
              <w:t>Ты сказала: «Глядись, глядись,</w:t>
            </w:r>
          </w:p>
          <w:p w:rsidR="00D30125" w:rsidRPr="00776F25" w:rsidRDefault="00D30125" w:rsidP="005B6380">
            <w:pPr>
              <w:autoSpaceDE w:val="0"/>
              <w:spacing w:before="100" w:beforeAutospacing="1"/>
              <w:ind w:right="-113"/>
              <w:contextualSpacing/>
              <w:jc w:val="both"/>
              <w:rPr>
                <w:rFonts w:eastAsia="Courier" w:cs="Times New Roman"/>
                <w:i/>
                <w:sz w:val="28"/>
                <w:szCs w:val="28"/>
              </w:rPr>
            </w:pPr>
            <w:r w:rsidRPr="00776F25">
              <w:rPr>
                <w:rFonts w:eastAsia="Courier" w:cs="Times New Roman"/>
                <w:i/>
                <w:sz w:val="28"/>
                <w:szCs w:val="28"/>
              </w:rPr>
              <w:t>Пока не забудешь</w:t>
            </w:r>
          </w:p>
          <w:p w:rsidR="00D30125" w:rsidRPr="00776F25" w:rsidRDefault="00D30125" w:rsidP="005B6380">
            <w:pPr>
              <w:autoSpaceDE w:val="0"/>
              <w:spacing w:before="100" w:beforeAutospacing="1"/>
              <w:ind w:right="-113"/>
              <w:contextualSpacing/>
              <w:jc w:val="both"/>
              <w:rPr>
                <w:rFonts w:eastAsia="Courier" w:cs="Times New Roman"/>
                <w:i/>
                <w:sz w:val="28"/>
                <w:szCs w:val="28"/>
              </w:rPr>
            </w:pPr>
            <w:r w:rsidRPr="00776F25">
              <w:rPr>
                <w:rFonts w:eastAsia="Courier" w:cs="Times New Roman"/>
                <w:i/>
                <w:sz w:val="28"/>
                <w:szCs w:val="28"/>
              </w:rPr>
              <w:t>Того, что любишь».</w:t>
            </w:r>
          </w:p>
          <w:p w:rsidR="00D30125" w:rsidRPr="00776F25" w:rsidRDefault="00D30125" w:rsidP="005B6380">
            <w:pPr>
              <w:autoSpaceDE w:val="0"/>
              <w:spacing w:before="100" w:beforeAutospacing="1"/>
              <w:ind w:right="-113" w:firstLine="709"/>
              <w:contextualSpacing/>
              <w:jc w:val="both"/>
              <w:rPr>
                <w:rFonts w:eastAsia="Courier" w:cs="Times New Roman"/>
                <w:i/>
                <w:sz w:val="28"/>
                <w:szCs w:val="28"/>
              </w:rPr>
            </w:pPr>
          </w:p>
          <w:p w:rsidR="00D30125" w:rsidRPr="00776F25" w:rsidRDefault="00D30125" w:rsidP="005B6380">
            <w:pPr>
              <w:autoSpaceDE w:val="0"/>
              <w:spacing w:before="100" w:beforeAutospacing="1"/>
              <w:ind w:right="-113"/>
              <w:contextualSpacing/>
              <w:jc w:val="both"/>
              <w:rPr>
                <w:rFonts w:eastAsia="Courier" w:cs="Times New Roman"/>
                <w:b/>
                <w:i/>
                <w:sz w:val="28"/>
                <w:szCs w:val="28"/>
              </w:rPr>
            </w:pPr>
            <w:r w:rsidRPr="00776F25">
              <w:rPr>
                <w:rFonts w:eastAsia="Courier" w:cs="Times New Roman"/>
                <w:b/>
                <w:i/>
                <w:sz w:val="28"/>
                <w:szCs w:val="28"/>
              </w:rPr>
              <w:t>И указала на дальние города линии,</w:t>
            </w:r>
          </w:p>
          <w:p w:rsidR="00D30125" w:rsidRPr="00776F25" w:rsidRDefault="00D30125" w:rsidP="005B6380">
            <w:pPr>
              <w:autoSpaceDE w:val="0"/>
              <w:spacing w:before="100" w:beforeAutospacing="1"/>
              <w:ind w:right="-113"/>
              <w:contextualSpacing/>
              <w:jc w:val="both"/>
              <w:rPr>
                <w:rFonts w:eastAsia="Courier" w:cs="Times New Roman"/>
                <w:b/>
                <w:i/>
                <w:sz w:val="28"/>
                <w:szCs w:val="28"/>
              </w:rPr>
            </w:pPr>
            <w:r w:rsidRPr="00776F25">
              <w:rPr>
                <w:rFonts w:eastAsia="Courier" w:cs="Times New Roman"/>
                <w:b/>
                <w:i/>
                <w:sz w:val="28"/>
                <w:szCs w:val="28"/>
              </w:rPr>
              <w:t xml:space="preserve">На поля </w:t>
            </w:r>
            <w:r w:rsidRPr="00776F25">
              <w:rPr>
                <w:rFonts w:eastAsia="Courier" w:cs="Times New Roman"/>
                <w:b/>
                <w:i/>
                <w:sz w:val="28"/>
                <w:szCs w:val="28"/>
                <w:u w:val="single"/>
              </w:rPr>
              <w:t>снеговые и синие</w:t>
            </w:r>
            <w:r w:rsidRPr="00776F25">
              <w:rPr>
                <w:rFonts w:eastAsia="Courier" w:cs="Times New Roman"/>
                <w:b/>
                <w:i/>
                <w:sz w:val="28"/>
                <w:szCs w:val="28"/>
              </w:rPr>
              <w:t>,</w:t>
            </w:r>
          </w:p>
          <w:p w:rsidR="00D30125" w:rsidRPr="00776F25" w:rsidRDefault="00D30125" w:rsidP="005B6380">
            <w:pPr>
              <w:autoSpaceDE w:val="0"/>
              <w:spacing w:before="100" w:beforeAutospacing="1"/>
              <w:ind w:right="-113"/>
              <w:contextualSpacing/>
              <w:jc w:val="both"/>
              <w:rPr>
                <w:rFonts w:eastAsia="Courier" w:cs="Times New Roman"/>
                <w:i/>
                <w:sz w:val="28"/>
                <w:szCs w:val="28"/>
              </w:rPr>
            </w:pPr>
            <w:r w:rsidRPr="00776F25">
              <w:rPr>
                <w:rFonts w:eastAsia="Courier" w:cs="Times New Roman"/>
                <w:i/>
                <w:sz w:val="28"/>
                <w:szCs w:val="28"/>
              </w:rPr>
              <w:t>На бесцельный холод.</w:t>
            </w:r>
          </w:p>
          <w:p w:rsidR="00D30125" w:rsidRPr="00776F25" w:rsidRDefault="00D30125" w:rsidP="005B6380">
            <w:pPr>
              <w:autoSpaceDE w:val="0"/>
              <w:spacing w:before="100" w:beforeAutospacing="1"/>
              <w:ind w:right="-113" w:firstLine="709"/>
              <w:contextualSpacing/>
              <w:jc w:val="both"/>
              <w:rPr>
                <w:rFonts w:eastAsia="Courier" w:cs="Times New Roman"/>
                <w:i/>
                <w:sz w:val="28"/>
                <w:szCs w:val="28"/>
              </w:rPr>
            </w:pPr>
          </w:p>
          <w:p w:rsidR="00D30125" w:rsidRPr="00776F25" w:rsidRDefault="00D30125" w:rsidP="005B6380">
            <w:pPr>
              <w:autoSpaceDE w:val="0"/>
              <w:spacing w:before="100" w:beforeAutospacing="1"/>
              <w:ind w:right="-113"/>
              <w:contextualSpacing/>
              <w:jc w:val="both"/>
              <w:rPr>
                <w:rFonts w:eastAsia="Courier" w:cs="Times New Roman"/>
                <w:i/>
                <w:sz w:val="28"/>
                <w:szCs w:val="28"/>
              </w:rPr>
            </w:pPr>
            <w:r w:rsidRPr="00776F25">
              <w:rPr>
                <w:rFonts w:eastAsia="Courier" w:cs="Times New Roman"/>
                <w:i/>
                <w:sz w:val="28"/>
                <w:szCs w:val="28"/>
              </w:rPr>
              <w:t>И снежных вихрей подъятый молот</w:t>
            </w:r>
          </w:p>
          <w:p w:rsidR="00D30125" w:rsidRPr="00776F25" w:rsidRDefault="00D30125" w:rsidP="005B6380">
            <w:pPr>
              <w:autoSpaceDE w:val="0"/>
              <w:spacing w:before="100" w:beforeAutospacing="1"/>
              <w:ind w:right="-113"/>
              <w:contextualSpacing/>
              <w:jc w:val="both"/>
              <w:rPr>
                <w:rFonts w:eastAsia="Courier" w:cs="Times New Roman"/>
                <w:i/>
                <w:sz w:val="28"/>
                <w:szCs w:val="28"/>
              </w:rPr>
            </w:pPr>
            <w:r w:rsidRPr="00776F25">
              <w:rPr>
                <w:rFonts w:eastAsia="Courier" w:cs="Times New Roman"/>
                <w:i/>
                <w:sz w:val="28"/>
                <w:szCs w:val="28"/>
              </w:rPr>
              <w:t>Бросил нас в бездну, где искры неслись,</w:t>
            </w:r>
          </w:p>
          <w:p w:rsidR="00D30125" w:rsidRPr="00776F25" w:rsidRDefault="00D30125" w:rsidP="005B6380">
            <w:pPr>
              <w:autoSpaceDE w:val="0"/>
              <w:spacing w:before="100" w:beforeAutospacing="1"/>
              <w:ind w:right="-113"/>
              <w:contextualSpacing/>
              <w:jc w:val="both"/>
              <w:rPr>
                <w:rFonts w:eastAsia="Courier" w:cs="Times New Roman"/>
                <w:i/>
                <w:sz w:val="28"/>
                <w:szCs w:val="28"/>
              </w:rPr>
            </w:pPr>
            <w:r w:rsidRPr="00776F25">
              <w:rPr>
                <w:rFonts w:eastAsia="Courier" w:cs="Times New Roman"/>
                <w:i/>
                <w:sz w:val="28"/>
                <w:szCs w:val="28"/>
              </w:rPr>
              <w:t>Где снежинки пугливо вились...</w:t>
            </w:r>
          </w:p>
          <w:p w:rsidR="00D30125" w:rsidRPr="00776F25" w:rsidRDefault="00D30125" w:rsidP="005B6380">
            <w:pPr>
              <w:autoSpaceDE w:val="0"/>
              <w:spacing w:before="100" w:beforeAutospacing="1"/>
              <w:ind w:right="-113" w:firstLine="709"/>
              <w:contextualSpacing/>
              <w:jc w:val="both"/>
              <w:rPr>
                <w:rFonts w:eastAsia="Courier" w:cs="Times New Roman"/>
                <w:i/>
                <w:sz w:val="28"/>
                <w:szCs w:val="28"/>
              </w:rPr>
            </w:pPr>
          </w:p>
          <w:p w:rsidR="00D30125" w:rsidRPr="00776F25" w:rsidRDefault="00D30125" w:rsidP="005B6380">
            <w:pPr>
              <w:autoSpaceDE w:val="0"/>
              <w:spacing w:before="100" w:beforeAutospacing="1"/>
              <w:ind w:right="-113"/>
              <w:contextualSpacing/>
              <w:jc w:val="both"/>
              <w:rPr>
                <w:rFonts w:eastAsia="Courier" w:cs="Times New Roman"/>
                <w:i/>
                <w:sz w:val="28"/>
                <w:szCs w:val="28"/>
              </w:rPr>
            </w:pPr>
            <w:r w:rsidRPr="00776F25">
              <w:rPr>
                <w:rFonts w:eastAsia="Courier" w:cs="Times New Roman"/>
                <w:i/>
                <w:sz w:val="28"/>
                <w:szCs w:val="28"/>
              </w:rPr>
              <w:t>Какие-то искры,</w:t>
            </w:r>
          </w:p>
          <w:p w:rsidR="00D30125" w:rsidRPr="00776F25" w:rsidRDefault="00D30125" w:rsidP="005B6380">
            <w:pPr>
              <w:autoSpaceDE w:val="0"/>
              <w:spacing w:before="100" w:beforeAutospacing="1"/>
              <w:ind w:right="-113"/>
              <w:contextualSpacing/>
              <w:jc w:val="both"/>
              <w:rPr>
                <w:rFonts w:eastAsia="Courier" w:cs="Times New Roman"/>
                <w:i/>
                <w:sz w:val="28"/>
                <w:szCs w:val="28"/>
              </w:rPr>
            </w:pPr>
            <w:r w:rsidRPr="00776F25">
              <w:rPr>
                <w:rFonts w:eastAsia="Courier" w:cs="Times New Roman"/>
                <w:i/>
                <w:sz w:val="28"/>
                <w:szCs w:val="28"/>
              </w:rPr>
              <w:t>Каких-то снежинок неверный полет...</w:t>
            </w:r>
          </w:p>
          <w:p w:rsidR="00D30125" w:rsidRPr="00776F25" w:rsidRDefault="00D30125" w:rsidP="005B6380">
            <w:pPr>
              <w:autoSpaceDE w:val="0"/>
              <w:spacing w:before="100" w:beforeAutospacing="1"/>
              <w:ind w:right="-113"/>
              <w:contextualSpacing/>
              <w:jc w:val="both"/>
              <w:rPr>
                <w:rFonts w:eastAsia="Courier" w:cs="Times New Roman"/>
                <w:i/>
                <w:sz w:val="28"/>
                <w:szCs w:val="28"/>
              </w:rPr>
            </w:pPr>
            <w:r w:rsidRPr="00776F25">
              <w:rPr>
                <w:rFonts w:eastAsia="Courier" w:cs="Times New Roman"/>
                <w:i/>
                <w:sz w:val="28"/>
                <w:szCs w:val="28"/>
              </w:rPr>
              <w:t>Как быстро — так быстро</w:t>
            </w:r>
          </w:p>
          <w:p w:rsidR="00D30125" w:rsidRPr="00776F25" w:rsidRDefault="00D30125" w:rsidP="005B6380">
            <w:pPr>
              <w:autoSpaceDE w:val="0"/>
              <w:spacing w:before="100" w:beforeAutospacing="1"/>
              <w:ind w:right="-113"/>
              <w:contextualSpacing/>
              <w:jc w:val="both"/>
              <w:rPr>
                <w:rFonts w:eastAsia="Courier" w:cs="Times New Roman"/>
                <w:b/>
                <w:i/>
                <w:sz w:val="28"/>
                <w:szCs w:val="28"/>
              </w:rPr>
            </w:pPr>
            <w:r w:rsidRPr="00776F25">
              <w:rPr>
                <w:rFonts w:eastAsia="Courier" w:cs="Times New Roman"/>
                <w:b/>
                <w:i/>
                <w:sz w:val="28"/>
                <w:szCs w:val="28"/>
              </w:rPr>
              <w:lastRenderedPageBreak/>
              <w:t>Ты надо мной</w:t>
            </w:r>
          </w:p>
          <w:p w:rsidR="00D30125" w:rsidRPr="00776F25" w:rsidRDefault="00D30125" w:rsidP="005B6380">
            <w:pPr>
              <w:autoSpaceDE w:val="0"/>
              <w:spacing w:before="100" w:beforeAutospacing="1"/>
              <w:ind w:right="-113"/>
              <w:contextualSpacing/>
              <w:jc w:val="both"/>
              <w:rPr>
                <w:rFonts w:eastAsia="Courier" w:cs="Times New Roman"/>
                <w:b/>
                <w:i/>
                <w:sz w:val="28"/>
                <w:szCs w:val="28"/>
              </w:rPr>
            </w:pPr>
            <w:r w:rsidRPr="00776F25">
              <w:rPr>
                <w:rFonts w:eastAsia="Courier" w:cs="Times New Roman"/>
                <w:b/>
                <w:i/>
                <w:sz w:val="28"/>
                <w:szCs w:val="28"/>
              </w:rPr>
              <w:t>Опрокинула свод</w:t>
            </w:r>
            <w:r w:rsidR="007C71A9">
              <w:rPr>
                <w:rFonts w:eastAsia="Courier" w:cs="Times New Roman"/>
                <w:b/>
                <w:i/>
                <w:sz w:val="28"/>
                <w:szCs w:val="28"/>
              </w:rPr>
              <w:t xml:space="preserve">   </w:t>
            </w:r>
            <w:r w:rsidRPr="00776F25">
              <w:rPr>
                <w:rFonts w:eastAsia="Courier" w:cs="Times New Roman"/>
                <w:b/>
                <w:i/>
                <w:sz w:val="28"/>
                <w:szCs w:val="28"/>
              </w:rPr>
              <w:t xml:space="preserve"> </w:t>
            </w:r>
            <w:r w:rsidRPr="00776F25">
              <w:rPr>
                <w:rFonts w:eastAsia="Courier" w:cs="Times New Roman"/>
                <w:b/>
                <w:i/>
                <w:sz w:val="28"/>
                <w:szCs w:val="28"/>
                <w:u w:val="single"/>
              </w:rPr>
              <w:t>Голубой...</w:t>
            </w:r>
          </w:p>
          <w:p w:rsidR="00D30125" w:rsidRPr="00776F25" w:rsidRDefault="00D30125" w:rsidP="005B6380">
            <w:pPr>
              <w:autoSpaceDE w:val="0"/>
              <w:spacing w:before="100" w:beforeAutospacing="1"/>
              <w:ind w:right="-113" w:firstLine="709"/>
              <w:contextualSpacing/>
              <w:jc w:val="both"/>
              <w:rPr>
                <w:rFonts w:eastAsia="Courier" w:cs="Times New Roman"/>
                <w:i/>
                <w:sz w:val="28"/>
                <w:szCs w:val="28"/>
              </w:rPr>
            </w:pPr>
          </w:p>
          <w:p w:rsidR="00D30125" w:rsidRPr="00776F25" w:rsidRDefault="00D30125" w:rsidP="005B6380">
            <w:pPr>
              <w:autoSpaceDE w:val="0"/>
              <w:spacing w:before="100" w:beforeAutospacing="1"/>
              <w:ind w:right="-113"/>
              <w:contextualSpacing/>
              <w:jc w:val="both"/>
              <w:rPr>
                <w:rFonts w:eastAsia="Courier" w:cs="Times New Roman"/>
                <w:i/>
                <w:sz w:val="28"/>
                <w:szCs w:val="28"/>
              </w:rPr>
            </w:pPr>
            <w:r w:rsidRPr="00776F25">
              <w:rPr>
                <w:rFonts w:eastAsia="Courier" w:cs="Times New Roman"/>
                <w:i/>
                <w:sz w:val="28"/>
                <w:szCs w:val="28"/>
              </w:rPr>
              <w:t>Так взойди ж в морозном инее,</w:t>
            </w:r>
          </w:p>
          <w:p w:rsidR="00D30125" w:rsidRPr="00776F25" w:rsidRDefault="00D30125" w:rsidP="005B6380">
            <w:pPr>
              <w:autoSpaceDE w:val="0"/>
              <w:spacing w:before="100" w:beforeAutospacing="1"/>
              <w:ind w:right="-113"/>
              <w:contextualSpacing/>
              <w:jc w:val="both"/>
              <w:rPr>
                <w:rFonts w:eastAsia="Courier" w:cs="Times New Roman"/>
                <w:i/>
                <w:sz w:val="28"/>
                <w:szCs w:val="28"/>
              </w:rPr>
            </w:pPr>
            <w:r w:rsidRPr="00776F25">
              <w:rPr>
                <w:rFonts w:eastAsia="Courier" w:cs="Times New Roman"/>
                <w:i/>
                <w:sz w:val="28"/>
                <w:szCs w:val="28"/>
              </w:rPr>
              <w:t>Непомерный свет — заря!</w:t>
            </w:r>
          </w:p>
          <w:p w:rsidR="00D30125" w:rsidRPr="00776F25" w:rsidRDefault="00D30125" w:rsidP="005B6380">
            <w:pPr>
              <w:autoSpaceDE w:val="0"/>
              <w:spacing w:before="100" w:beforeAutospacing="1"/>
              <w:ind w:right="-113"/>
              <w:contextualSpacing/>
              <w:jc w:val="both"/>
              <w:rPr>
                <w:rFonts w:eastAsia="Courier" w:cs="Times New Roman"/>
                <w:i/>
                <w:sz w:val="28"/>
                <w:szCs w:val="28"/>
              </w:rPr>
            </w:pPr>
            <w:r w:rsidRPr="00776F25">
              <w:rPr>
                <w:rFonts w:eastAsia="Courier" w:cs="Times New Roman"/>
                <w:i/>
                <w:sz w:val="28"/>
                <w:szCs w:val="28"/>
              </w:rPr>
              <w:t xml:space="preserve">Подними над далью </w:t>
            </w:r>
            <w:r w:rsidRPr="00776F25">
              <w:rPr>
                <w:rFonts w:eastAsia="Courier" w:cs="Times New Roman"/>
                <w:i/>
                <w:sz w:val="28"/>
                <w:szCs w:val="28"/>
                <w:u w:val="single"/>
              </w:rPr>
              <w:t>синей</w:t>
            </w:r>
          </w:p>
          <w:p w:rsidR="00D30125" w:rsidRPr="00776F25" w:rsidRDefault="00D30125" w:rsidP="005B6380">
            <w:pPr>
              <w:autoSpaceDE w:val="0"/>
              <w:spacing w:before="100" w:beforeAutospacing="1"/>
              <w:ind w:right="-113"/>
              <w:contextualSpacing/>
              <w:jc w:val="both"/>
              <w:rPr>
                <w:rFonts w:cs="Times New Roman"/>
                <w:i/>
                <w:sz w:val="28"/>
                <w:szCs w:val="28"/>
              </w:rPr>
            </w:pPr>
            <w:r w:rsidRPr="00776F25">
              <w:rPr>
                <w:rFonts w:eastAsia="Courier" w:cs="Times New Roman"/>
                <w:i/>
                <w:sz w:val="28"/>
                <w:szCs w:val="28"/>
              </w:rPr>
              <w:t>Жезл померкшего царя!</w:t>
            </w:r>
          </w:p>
          <w:p w:rsidR="00D30125" w:rsidRPr="00776F25" w:rsidRDefault="00D30125" w:rsidP="005B3DF0">
            <w:pPr>
              <w:autoSpaceDE w:val="0"/>
              <w:spacing w:before="100" w:beforeAutospacing="1"/>
              <w:ind w:right="-113"/>
              <w:contextualSpacing/>
              <w:jc w:val="both"/>
              <w:rPr>
                <w:rFonts w:eastAsia="Courier" w:cs="Times New Roman"/>
                <w:sz w:val="28"/>
                <w:szCs w:val="28"/>
              </w:rPr>
            </w:pPr>
            <w:r w:rsidRPr="00776F25">
              <w:rPr>
                <w:rFonts w:eastAsia="Courier" w:cs="Times New Roman"/>
                <w:i/>
                <w:sz w:val="28"/>
                <w:szCs w:val="28"/>
              </w:rPr>
              <w:t>(«</w:t>
            </w:r>
            <w:proofErr w:type="gramStart"/>
            <w:r w:rsidRPr="00776F25">
              <w:rPr>
                <w:rFonts w:eastAsia="Courier" w:cs="Times New Roman"/>
                <w:i/>
                <w:sz w:val="28"/>
                <w:szCs w:val="28"/>
              </w:rPr>
              <w:t>Настигнутый</w:t>
            </w:r>
            <w:proofErr w:type="gramEnd"/>
            <w:r w:rsidRPr="00776F25">
              <w:rPr>
                <w:rFonts w:eastAsia="Courier" w:cs="Times New Roman"/>
                <w:i/>
                <w:sz w:val="28"/>
                <w:szCs w:val="28"/>
              </w:rPr>
              <w:t xml:space="preserve"> метелью», 3 января 1907 года)</w:t>
            </w:r>
          </w:p>
        </w:tc>
        <w:tc>
          <w:tcPr>
            <w:tcW w:w="5141" w:type="dxa"/>
          </w:tcPr>
          <w:p w:rsidR="00D30125" w:rsidRPr="00776F25" w:rsidRDefault="00D30125" w:rsidP="00776F25">
            <w:pPr>
              <w:autoSpaceDE w:val="0"/>
              <w:spacing w:before="100" w:beforeAutospacing="1" w:line="360" w:lineRule="auto"/>
              <w:ind w:right="-113" w:firstLine="709"/>
              <w:contextualSpacing/>
              <w:jc w:val="both"/>
              <w:rPr>
                <w:rFonts w:eastAsia="Times-Roman" w:cs="Times New Roman"/>
                <w:i/>
                <w:sz w:val="28"/>
                <w:szCs w:val="28"/>
              </w:rPr>
            </w:pPr>
            <w:r w:rsidRPr="00776F25">
              <w:rPr>
                <w:rFonts w:eastAsia="Times-Roman" w:cs="Times New Roman"/>
                <w:i/>
                <w:sz w:val="28"/>
                <w:szCs w:val="28"/>
              </w:rPr>
              <w:lastRenderedPageBreak/>
              <w:t>На траве, едва примятой,</w:t>
            </w:r>
            <w:r w:rsidRPr="00776F25">
              <w:rPr>
                <w:rFonts w:ascii="MS Mincho" w:eastAsia="MS Mincho" w:hAnsi="MS Mincho" w:cs="MS Mincho" w:hint="eastAsia"/>
                <w:i/>
                <w:sz w:val="28"/>
                <w:szCs w:val="28"/>
              </w:rPr>
              <w:t> </w:t>
            </w:r>
          </w:p>
          <w:p w:rsidR="00D30125" w:rsidRPr="00776F25" w:rsidRDefault="00D30125" w:rsidP="00776F25">
            <w:pPr>
              <w:autoSpaceDE w:val="0"/>
              <w:spacing w:before="100" w:beforeAutospacing="1" w:line="360" w:lineRule="auto"/>
              <w:ind w:right="-113" w:firstLine="709"/>
              <w:contextualSpacing/>
              <w:jc w:val="both"/>
              <w:rPr>
                <w:rFonts w:eastAsia="Times-Roman" w:cs="Times New Roman"/>
                <w:i/>
                <w:sz w:val="28"/>
                <w:szCs w:val="28"/>
              </w:rPr>
            </w:pPr>
            <w:r w:rsidRPr="00776F25">
              <w:rPr>
                <w:rFonts w:eastAsia="Times-Roman" w:cs="Times New Roman"/>
                <w:i/>
                <w:sz w:val="28"/>
                <w:szCs w:val="28"/>
              </w:rPr>
              <w:t>Лёгкий след.</w:t>
            </w:r>
          </w:p>
          <w:p w:rsidR="00D30125" w:rsidRPr="00776F25" w:rsidRDefault="00D30125" w:rsidP="00776F25">
            <w:pPr>
              <w:autoSpaceDE w:val="0"/>
              <w:spacing w:before="100" w:beforeAutospacing="1" w:line="360" w:lineRule="auto"/>
              <w:ind w:right="-113" w:firstLine="709"/>
              <w:contextualSpacing/>
              <w:jc w:val="both"/>
              <w:rPr>
                <w:rFonts w:eastAsia="Times-Roman" w:cs="Times New Roman"/>
                <w:b/>
                <w:i/>
                <w:sz w:val="28"/>
                <w:szCs w:val="28"/>
              </w:rPr>
            </w:pPr>
            <w:r w:rsidRPr="00776F25">
              <w:rPr>
                <w:rFonts w:eastAsia="Times-Roman" w:cs="Times New Roman"/>
                <w:b/>
                <w:i/>
                <w:sz w:val="28"/>
                <w:szCs w:val="28"/>
              </w:rPr>
              <w:t>Свежий запах дикой мяты,</w:t>
            </w:r>
            <w:r w:rsidRPr="00776F25">
              <w:rPr>
                <w:rFonts w:ascii="MS Mincho" w:eastAsia="MS Mincho" w:hAnsi="MS Mincho" w:cs="MS Mincho" w:hint="eastAsia"/>
                <w:b/>
                <w:i/>
                <w:sz w:val="28"/>
                <w:szCs w:val="28"/>
              </w:rPr>
              <w:t> </w:t>
            </w:r>
          </w:p>
          <w:p w:rsidR="00D30125" w:rsidRPr="00776F25" w:rsidRDefault="00D30125" w:rsidP="00776F25">
            <w:pPr>
              <w:autoSpaceDE w:val="0"/>
              <w:spacing w:before="100" w:beforeAutospacing="1" w:line="360" w:lineRule="auto"/>
              <w:ind w:right="-113" w:firstLine="709"/>
              <w:contextualSpacing/>
              <w:jc w:val="both"/>
              <w:rPr>
                <w:rFonts w:eastAsia="Times-Roman" w:cs="Times New Roman"/>
                <w:b/>
                <w:i/>
                <w:sz w:val="28"/>
                <w:szCs w:val="28"/>
              </w:rPr>
            </w:pPr>
            <w:r w:rsidRPr="00776F25">
              <w:rPr>
                <w:rFonts w:eastAsia="Times-Roman" w:cs="Times New Roman"/>
                <w:b/>
                <w:i/>
                <w:sz w:val="28"/>
                <w:szCs w:val="28"/>
              </w:rPr>
              <w:t xml:space="preserve">Неживой, </w:t>
            </w:r>
            <w:r w:rsidRPr="00776F25">
              <w:rPr>
                <w:rFonts w:eastAsia="Times-Roman" w:cs="Times New Roman"/>
                <w:b/>
                <w:i/>
                <w:sz w:val="28"/>
                <w:szCs w:val="28"/>
                <w:u w:val="single"/>
              </w:rPr>
              <w:t>голубоватый</w:t>
            </w:r>
            <w:r w:rsidRPr="00776F25">
              <w:rPr>
                <w:rFonts w:ascii="MS Mincho" w:eastAsia="MS Mincho" w:hAnsi="MS Mincho" w:cs="MS Mincho" w:hint="eastAsia"/>
                <w:b/>
                <w:i/>
                <w:sz w:val="28"/>
                <w:szCs w:val="28"/>
                <w:u w:val="single"/>
              </w:rPr>
              <w:t> </w:t>
            </w:r>
          </w:p>
          <w:p w:rsidR="00D30125" w:rsidRPr="00776F25" w:rsidRDefault="00D30125" w:rsidP="00776F25">
            <w:pPr>
              <w:autoSpaceDE w:val="0"/>
              <w:spacing w:before="100" w:beforeAutospacing="1" w:line="360" w:lineRule="auto"/>
              <w:ind w:right="-113" w:firstLine="709"/>
              <w:contextualSpacing/>
              <w:jc w:val="both"/>
              <w:rPr>
                <w:rFonts w:cs="Times New Roman"/>
                <w:b/>
                <w:i/>
                <w:sz w:val="28"/>
                <w:szCs w:val="28"/>
              </w:rPr>
            </w:pPr>
            <w:r w:rsidRPr="00776F25">
              <w:rPr>
                <w:rFonts w:eastAsia="Times-Roman" w:cs="Times New Roman"/>
                <w:b/>
                <w:i/>
                <w:sz w:val="28"/>
                <w:szCs w:val="28"/>
              </w:rPr>
              <w:t>Ночи свет.</w:t>
            </w:r>
          </w:p>
          <w:p w:rsidR="00D30125" w:rsidRPr="00776F25" w:rsidRDefault="00D30125" w:rsidP="00776F25">
            <w:pPr>
              <w:spacing w:before="100" w:beforeAutospacing="1" w:line="360" w:lineRule="auto"/>
              <w:ind w:right="-113"/>
              <w:contextualSpacing/>
              <w:jc w:val="both"/>
              <w:rPr>
                <w:rFonts w:eastAsia="Tahoma" w:cs="Times New Roman"/>
                <w:i/>
                <w:color w:val="000000"/>
                <w:sz w:val="28"/>
                <w:szCs w:val="28"/>
              </w:rPr>
            </w:pPr>
            <w:r w:rsidRPr="00776F25">
              <w:rPr>
                <w:rFonts w:cs="Times New Roman"/>
                <w:i/>
                <w:sz w:val="28"/>
                <w:szCs w:val="28"/>
              </w:rPr>
              <w:t>(</w:t>
            </w:r>
            <w:r w:rsidRPr="00776F25">
              <w:rPr>
                <w:rFonts w:eastAsia="TimesNewRomanPSMT" w:cs="Times New Roman"/>
                <w:i/>
                <w:sz w:val="28"/>
                <w:szCs w:val="28"/>
              </w:rPr>
              <w:t>«Я не звал тебя...»,  7 декабря 1908 года)</w:t>
            </w:r>
          </w:p>
          <w:p w:rsidR="00D30125" w:rsidRPr="00776F25" w:rsidRDefault="00D30125" w:rsidP="00776F25">
            <w:pPr>
              <w:spacing w:before="100" w:beforeAutospacing="1" w:line="360" w:lineRule="auto"/>
              <w:ind w:right="-113"/>
              <w:contextualSpacing/>
              <w:jc w:val="both"/>
              <w:rPr>
                <w:rFonts w:eastAsia="Courier" w:cs="Times New Roman"/>
                <w:sz w:val="28"/>
                <w:szCs w:val="28"/>
              </w:rPr>
            </w:pPr>
          </w:p>
        </w:tc>
      </w:tr>
    </w:tbl>
    <w:p w:rsidR="00776F25" w:rsidRPr="00DE44D3" w:rsidRDefault="00C332E2" w:rsidP="00DE44D3">
      <w:pPr>
        <w:pStyle w:val="a4"/>
        <w:spacing w:before="100" w:beforeAutospacing="1" w:line="360" w:lineRule="auto"/>
        <w:ind w:right="-113" w:firstLine="709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Ж</w:t>
      </w:r>
      <w:r w:rsidR="00776F25" w:rsidRPr="00DE44D3">
        <w:rPr>
          <w:rFonts w:cs="Times New Roman"/>
          <w:sz w:val="28"/>
          <w:szCs w:val="28"/>
        </w:rPr>
        <w:t xml:space="preserve">изнь </w:t>
      </w:r>
      <w:r>
        <w:rPr>
          <w:rFonts w:cs="Times New Roman"/>
          <w:sz w:val="28"/>
          <w:szCs w:val="28"/>
        </w:rPr>
        <w:t xml:space="preserve">теперь </w:t>
      </w:r>
      <w:r w:rsidR="00776F25" w:rsidRPr="00DE44D3">
        <w:rPr>
          <w:rFonts w:cs="Times New Roman"/>
          <w:sz w:val="28"/>
          <w:szCs w:val="28"/>
        </w:rPr>
        <w:t>открылась перед поэтом со всеми своими острыми и непримиримыми противоречиями, в угрюмых, горьких и грозных чертах, казавшихся ему тем более ужасными, чем меньше они походили на видения и иллюзии прежних лет и чем ме</w:t>
      </w:r>
      <w:r>
        <w:rPr>
          <w:rFonts w:cs="Times New Roman"/>
          <w:sz w:val="28"/>
          <w:szCs w:val="28"/>
        </w:rPr>
        <w:t>ньше он был внутренне подготов</w:t>
      </w:r>
      <w:r w:rsidR="00776F25" w:rsidRPr="00DE44D3">
        <w:rPr>
          <w:rFonts w:cs="Times New Roman"/>
          <w:sz w:val="28"/>
          <w:szCs w:val="28"/>
        </w:rPr>
        <w:t xml:space="preserve">лен к этому зрелищу. По словам Б. Соловьева, поэт </w:t>
      </w:r>
      <w:r w:rsidR="005B6380">
        <w:rPr>
          <w:rFonts w:cs="Times New Roman"/>
          <w:sz w:val="28"/>
          <w:szCs w:val="28"/>
        </w:rPr>
        <w:t>«</w:t>
      </w:r>
      <w:r w:rsidR="00776F25" w:rsidRPr="00B82919">
        <w:rPr>
          <w:rFonts w:cs="Times New Roman"/>
          <w:i/>
          <w:sz w:val="28"/>
          <w:szCs w:val="28"/>
        </w:rPr>
        <w:t>из мечтательного уединения и радостного сада вышел на свои распутья и очутился перед реальной действительностью, тем более ужасной в глазах поэта, чем меньше отвечала она его юношеским фантазиям и иллюзиям</w:t>
      </w:r>
      <w:r w:rsidR="005B6380">
        <w:rPr>
          <w:rFonts w:cs="Times New Roman"/>
          <w:sz w:val="28"/>
          <w:szCs w:val="28"/>
        </w:rPr>
        <w:t>»</w:t>
      </w:r>
      <w:r w:rsidR="00776F25" w:rsidRPr="00DE44D3">
        <w:rPr>
          <w:rFonts w:cs="Times New Roman"/>
          <w:sz w:val="28"/>
          <w:szCs w:val="28"/>
        </w:rPr>
        <w:t>.</w:t>
      </w:r>
      <w:r w:rsidR="005B6380" w:rsidRPr="003369BF">
        <w:rPr>
          <w:rFonts w:cs="Times New Roman"/>
          <w:sz w:val="28"/>
          <w:szCs w:val="28"/>
        </w:rPr>
        <w:t>*</w:t>
      </w:r>
      <w:r w:rsidR="00A05C94">
        <w:rPr>
          <w:rFonts w:cs="Times New Roman"/>
          <w:sz w:val="28"/>
          <w:szCs w:val="28"/>
        </w:rPr>
        <w:t xml:space="preserve"> </w:t>
      </w:r>
      <w:r w:rsidR="00776F25" w:rsidRPr="00DE44D3">
        <w:rPr>
          <w:rFonts w:cs="Times New Roman"/>
          <w:sz w:val="28"/>
          <w:szCs w:val="28"/>
        </w:rPr>
        <w:t>Словообраз «синий» теперь становится спутником</w:t>
      </w:r>
      <w:r w:rsidR="00776F25" w:rsidRPr="00DE44D3">
        <w:rPr>
          <w:rFonts w:cs="Times New Roman"/>
          <w:i/>
          <w:iCs/>
          <w:sz w:val="28"/>
          <w:szCs w:val="28"/>
        </w:rPr>
        <w:t xml:space="preserve"> печали, тревоги, томительных, болезненных ощущений, горьких предчувствий. </w:t>
      </w:r>
    </w:p>
    <w:p w:rsidR="00776F25" w:rsidRDefault="00C332E2" w:rsidP="00DE44D3">
      <w:pPr>
        <w:pStyle w:val="a4"/>
        <w:spacing w:before="100" w:beforeAutospacing="1" w:line="360" w:lineRule="auto"/>
        <w:ind w:right="-113" w:firstLine="709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Меняется и облик  лирической героини</w:t>
      </w:r>
      <w:r w:rsidR="00776F25" w:rsidRPr="00DE44D3">
        <w:rPr>
          <w:rFonts w:cs="Times New Roman"/>
          <w:sz w:val="28"/>
          <w:szCs w:val="28"/>
        </w:rPr>
        <w:t xml:space="preserve">. Идеал поэта рушится, и теперь ассоциации поэта, вызванные синим цветом, новые: – «бесстыдная», порочная женщина, но она же «земное чудо», сохраняющая в своем облике таинственное, Вечно Женственное, никогда до конца неизъяснимое: </w:t>
      </w:r>
    </w:p>
    <w:p w:rsidR="003369BF" w:rsidRPr="00C332E2" w:rsidRDefault="003369BF" w:rsidP="003369BF">
      <w:pPr>
        <w:pStyle w:val="a4"/>
        <w:spacing w:before="100" w:beforeAutospacing="1" w:after="0"/>
        <w:ind w:right="-113" w:firstLine="709"/>
        <w:contextualSpacing/>
        <w:jc w:val="both"/>
        <w:rPr>
          <w:rFonts w:cs="Times New Roman"/>
          <w:i/>
          <w:sz w:val="28"/>
          <w:szCs w:val="28"/>
        </w:rPr>
      </w:pPr>
      <w:r w:rsidRPr="00C332E2">
        <w:rPr>
          <w:rFonts w:cs="Times New Roman"/>
          <w:i/>
          <w:sz w:val="28"/>
          <w:szCs w:val="28"/>
        </w:rPr>
        <w:t xml:space="preserve">И перья страуса склоненные </w:t>
      </w:r>
    </w:p>
    <w:p w:rsidR="003369BF" w:rsidRPr="00C332E2" w:rsidRDefault="003369BF" w:rsidP="003369BF">
      <w:pPr>
        <w:pStyle w:val="a4"/>
        <w:spacing w:before="100" w:beforeAutospacing="1" w:after="0"/>
        <w:ind w:right="-113" w:firstLine="709"/>
        <w:contextualSpacing/>
        <w:jc w:val="both"/>
        <w:rPr>
          <w:rFonts w:cs="Times New Roman"/>
          <w:i/>
          <w:sz w:val="28"/>
          <w:szCs w:val="28"/>
        </w:rPr>
      </w:pPr>
      <w:r w:rsidRPr="00C332E2">
        <w:rPr>
          <w:rFonts w:cs="Times New Roman"/>
          <w:i/>
          <w:sz w:val="28"/>
          <w:szCs w:val="28"/>
        </w:rPr>
        <w:t xml:space="preserve">В моем качаются мозгу, </w:t>
      </w:r>
    </w:p>
    <w:p w:rsidR="003369BF" w:rsidRPr="00C332E2" w:rsidRDefault="003369BF" w:rsidP="003369BF">
      <w:pPr>
        <w:pStyle w:val="a4"/>
        <w:spacing w:before="100" w:beforeAutospacing="1" w:after="0"/>
        <w:ind w:right="-113" w:firstLine="709"/>
        <w:contextualSpacing/>
        <w:jc w:val="both"/>
        <w:rPr>
          <w:rFonts w:cs="Times New Roman"/>
          <w:b/>
          <w:i/>
          <w:sz w:val="28"/>
          <w:szCs w:val="28"/>
        </w:rPr>
      </w:pPr>
      <w:r w:rsidRPr="00C332E2">
        <w:rPr>
          <w:rFonts w:cs="Times New Roman"/>
          <w:b/>
          <w:i/>
          <w:sz w:val="28"/>
          <w:szCs w:val="28"/>
        </w:rPr>
        <w:t xml:space="preserve">И очи </w:t>
      </w:r>
      <w:r w:rsidRPr="00C332E2">
        <w:rPr>
          <w:rFonts w:cs="Times New Roman"/>
          <w:b/>
          <w:i/>
          <w:sz w:val="28"/>
          <w:szCs w:val="28"/>
          <w:u w:val="single"/>
        </w:rPr>
        <w:t>синие,</w:t>
      </w:r>
      <w:r w:rsidRPr="00C332E2">
        <w:rPr>
          <w:rFonts w:cs="Times New Roman"/>
          <w:b/>
          <w:i/>
          <w:sz w:val="28"/>
          <w:szCs w:val="28"/>
        </w:rPr>
        <w:t xml:space="preserve"> бездонные </w:t>
      </w:r>
    </w:p>
    <w:p w:rsidR="003369BF" w:rsidRPr="00C332E2" w:rsidRDefault="003369BF" w:rsidP="003369BF">
      <w:pPr>
        <w:pStyle w:val="a4"/>
        <w:spacing w:before="100" w:beforeAutospacing="1" w:after="0"/>
        <w:ind w:right="-113" w:firstLine="709"/>
        <w:contextualSpacing/>
        <w:jc w:val="both"/>
        <w:rPr>
          <w:rFonts w:cs="Times New Roman"/>
          <w:b/>
          <w:i/>
          <w:sz w:val="28"/>
          <w:szCs w:val="28"/>
        </w:rPr>
      </w:pPr>
      <w:r w:rsidRPr="00C332E2">
        <w:rPr>
          <w:rFonts w:cs="Times New Roman"/>
          <w:b/>
          <w:i/>
          <w:sz w:val="28"/>
          <w:szCs w:val="28"/>
        </w:rPr>
        <w:t xml:space="preserve">Цветут на дальнем берегу. </w:t>
      </w:r>
    </w:p>
    <w:p w:rsidR="003369BF" w:rsidRPr="00C332E2" w:rsidRDefault="003369BF" w:rsidP="003369BF">
      <w:pPr>
        <w:pStyle w:val="a4"/>
        <w:spacing w:before="100" w:beforeAutospacing="1" w:after="0"/>
        <w:ind w:right="-113" w:firstLine="709"/>
        <w:contextualSpacing/>
        <w:jc w:val="both"/>
        <w:rPr>
          <w:rFonts w:cs="Times New Roman"/>
          <w:i/>
          <w:sz w:val="28"/>
          <w:szCs w:val="28"/>
        </w:rPr>
      </w:pPr>
      <w:r w:rsidRPr="00C332E2">
        <w:rPr>
          <w:rFonts w:cs="Times New Roman"/>
          <w:i/>
          <w:sz w:val="28"/>
          <w:szCs w:val="28"/>
        </w:rPr>
        <w:t xml:space="preserve">В моей душе лежит сокровище, </w:t>
      </w:r>
    </w:p>
    <w:p w:rsidR="003369BF" w:rsidRPr="00C332E2" w:rsidRDefault="003369BF" w:rsidP="003369BF">
      <w:pPr>
        <w:pStyle w:val="a4"/>
        <w:spacing w:before="100" w:beforeAutospacing="1" w:after="0"/>
        <w:ind w:right="-113" w:firstLine="709"/>
        <w:contextualSpacing/>
        <w:jc w:val="both"/>
        <w:rPr>
          <w:rFonts w:cs="Times New Roman"/>
          <w:i/>
          <w:sz w:val="28"/>
          <w:szCs w:val="28"/>
        </w:rPr>
      </w:pPr>
      <w:r w:rsidRPr="00C332E2">
        <w:rPr>
          <w:rFonts w:cs="Times New Roman"/>
          <w:i/>
          <w:sz w:val="28"/>
          <w:szCs w:val="28"/>
        </w:rPr>
        <w:t xml:space="preserve">И ключ поручен только мне! </w:t>
      </w:r>
    </w:p>
    <w:p w:rsidR="003369BF" w:rsidRDefault="003369BF" w:rsidP="003369BF">
      <w:pPr>
        <w:pStyle w:val="a4"/>
        <w:spacing w:before="100" w:beforeAutospacing="1" w:after="0"/>
        <w:ind w:right="-113" w:firstLine="709"/>
        <w:contextualSpacing/>
        <w:jc w:val="both"/>
        <w:rPr>
          <w:rFonts w:cs="Times New Roman"/>
          <w:i/>
          <w:sz w:val="28"/>
          <w:szCs w:val="28"/>
        </w:rPr>
      </w:pPr>
      <w:r w:rsidRPr="00C332E2">
        <w:rPr>
          <w:rFonts w:cs="Times New Roman"/>
          <w:i/>
          <w:sz w:val="28"/>
          <w:szCs w:val="28"/>
        </w:rPr>
        <w:t xml:space="preserve">Ты право, пьяное чудовище! </w:t>
      </w:r>
    </w:p>
    <w:p w:rsidR="003369BF" w:rsidRDefault="003369BF" w:rsidP="003369BF">
      <w:pPr>
        <w:pStyle w:val="a4"/>
        <w:spacing w:before="100" w:beforeAutospacing="1" w:after="0"/>
        <w:ind w:right="-113" w:firstLine="709"/>
        <w:contextualSpacing/>
        <w:jc w:val="both"/>
        <w:rPr>
          <w:rFonts w:cs="Times New Roman"/>
          <w:i/>
          <w:sz w:val="28"/>
          <w:szCs w:val="28"/>
        </w:rPr>
      </w:pPr>
      <w:r>
        <w:rPr>
          <w:rFonts w:cs="Times New Roman"/>
          <w:i/>
          <w:sz w:val="28"/>
          <w:szCs w:val="28"/>
        </w:rPr>
        <w:t>Я знаю: истина в вине! («Незнакомка», 1906)</w:t>
      </w:r>
    </w:p>
    <w:p w:rsidR="003369BF" w:rsidRPr="00C332E2" w:rsidRDefault="003369BF" w:rsidP="003369BF">
      <w:pPr>
        <w:pStyle w:val="a4"/>
        <w:spacing w:before="100" w:beforeAutospacing="1" w:after="0"/>
        <w:ind w:right="-113" w:firstLine="709"/>
        <w:contextualSpacing/>
        <w:jc w:val="both"/>
        <w:rPr>
          <w:rFonts w:cs="Times New Roman"/>
          <w:i/>
          <w:sz w:val="28"/>
          <w:szCs w:val="28"/>
        </w:rPr>
      </w:pPr>
      <w:proofErr w:type="gramStart"/>
      <w:r w:rsidRPr="003369BF">
        <w:rPr>
          <w:rFonts w:cs="Times New Roman"/>
          <w:sz w:val="28"/>
          <w:szCs w:val="28"/>
        </w:rPr>
        <w:t>Синий</w:t>
      </w:r>
      <w:proofErr w:type="gramEnd"/>
      <w:r w:rsidRPr="003369BF">
        <w:rPr>
          <w:rFonts w:cs="Times New Roman"/>
          <w:sz w:val="28"/>
          <w:szCs w:val="28"/>
        </w:rPr>
        <w:t xml:space="preserve"> приобретает значение </w:t>
      </w:r>
      <w:r>
        <w:rPr>
          <w:rFonts w:cs="Times New Roman"/>
          <w:i/>
          <w:sz w:val="28"/>
          <w:szCs w:val="28"/>
        </w:rPr>
        <w:t>таинственного, загадочного, даже страшного:</w:t>
      </w:r>
    </w:p>
    <w:p w:rsidR="003369BF" w:rsidRPr="00C332E2" w:rsidRDefault="003369BF" w:rsidP="003369BF">
      <w:pPr>
        <w:pStyle w:val="a4"/>
        <w:spacing w:before="100" w:beforeAutospacing="1" w:after="0"/>
        <w:ind w:right="-113" w:firstLine="709"/>
        <w:contextualSpacing/>
        <w:jc w:val="both"/>
        <w:rPr>
          <w:rFonts w:cs="Times New Roman"/>
          <w:i/>
          <w:sz w:val="28"/>
          <w:szCs w:val="28"/>
        </w:rPr>
      </w:pPr>
      <w:r w:rsidRPr="00C332E2">
        <w:rPr>
          <w:rFonts w:cs="Times New Roman"/>
          <w:i/>
          <w:sz w:val="28"/>
          <w:szCs w:val="28"/>
        </w:rPr>
        <w:t xml:space="preserve">Средь этой пошлости таинственной, </w:t>
      </w:r>
    </w:p>
    <w:p w:rsidR="003369BF" w:rsidRPr="00C332E2" w:rsidRDefault="003369BF" w:rsidP="003369BF">
      <w:pPr>
        <w:pStyle w:val="a4"/>
        <w:spacing w:before="100" w:beforeAutospacing="1" w:after="0"/>
        <w:ind w:right="-113" w:firstLine="709"/>
        <w:contextualSpacing/>
        <w:jc w:val="both"/>
        <w:rPr>
          <w:rFonts w:cs="Times New Roman"/>
          <w:i/>
          <w:sz w:val="28"/>
          <w:szCs w:val="28"/>
        </w:rPr>
      </w:pPr>
      <w:r w:rsidRPr="00C332E2">
        <w:rPr>
          <w:rFonts w:cs="Times New Roman"/>
          <w:i/>
          <w:sz w:val="28"/>
          <w:szCs w:val="28"/>
        </w:rPr>
        <w:t xml:space="preserve">Скажи, что делать мне с тобой – </w:t>
      </w:r>
    </w:p>
    <w:p w:rsidR="003369BF" w:rsidRPr="00C332E2" w:rsidRDefault="003369BF" w:rsidP="003369BF">
      <w:pPr>
        <w:pStyle w:val="a4"/>
        <w:spacing w:before="100" w:beforeAutospacing="1" w:after="0"/>
        <w:ind w:right="-113" w:firstLine="709"/>
        <w:contextualSpacing/>
        <w:jc w:val="both"/>
        <w:rPr>
          <w:rFonts w:cs="Times New Roman"/>
          <w:i/>
          <w:sz w:val="28"/>
          <w:szCs w:val="28"/>
        </w:rPr>
      </w:pPr>
      <w:r w:rsidRPr="00C332E2">
        <w:rPr>
          <w:rFonts w:cs="Times New Roman"/>
          <w:i/>
          <w:sz w:val="28"/>
          <w:szCs w:val="28"/>
        </w:rPr>
        <w:t xml:space="preserve">Неповторимой и единственной, </w:t>
      </w:r>
    </w:p>
    <w:p w:rsidR="003369BF" w:rsidRPr="00C332E2" w:rsidRDefault="003369BF" w:rsidP="003369BF">
      <w:pPr>
        <w:pStyle w:val="a4"/>
        <w:spacing w:before="100" w:beforeAutospacing="1" w:after="0"/>
        <w:ind w:right="-113" w:firstLine="709"/>
        <w:contextualSpacing/>
        <w:jc w:val="both"/>
        <w:rPr>
          <w:rFonts w:cs="Times New Roman"/>
          <w:i/>
          <w:sz w:val="28"/>
          <w:szCs w:val="28"/>
        </w:rPr>
      </w:pPr>
      <w:r w:rsidRPr="00C332E2">
        <w:rPr>
          <w:rFonts w:cs="Times New Roman"/>
          <w:i/>
          <w:sz w:val="28"/>
          <w:szCs w:val="28"/>
        </w:rPr>
        <w:t xml:space="preserve">Как вечер </w:t>
      </w:r>
      <w:r w:rsidRPr="00C332E2">
        <w:rPr>
          <w:rFonts w:cs="Times New Roman"/>
          <w:i/>
          <w:sz w:val="28"/>
          <w:szCs w:val="28"/>
          <w:u w:val="single"/>
        </w:rPr>
        <w:t xml:space="preserve">дымно-голубой? </w:t>
      </w:r>
      <w:r w:rsidRPr="00C332E2">
        <w:rPr>
          <w:rFonts w:cs="Times New Roman"/>
          <w:i/>
          <w:sz w:val="28"/>
          <w:szCs w:val="28"/>
        </w:rPr>
        <w:t xml:space="preserve">(«Там дамы щеголяют модами...», 1906) </w:t>
      </w:r>
    </w:p>
    <w:p w:rsidR="00C3296C" w:rsidRDefault="003369BF" w:rsidP="00C3296C">
      <w:pPr>
        <w:pStyle w:val="a4"/>
        <w:spacing w:before="100" w:beforeAutospacing="1" w:after="0"/>
        <w:ind w:right="-113" w:firstLine="709"/>
        <w:contextualSpacing/>
        <w:jc w:val="both"/>
        <w:rPr>
          <w:rFonts w:cs="Times New Roman"/>
          <w:i/>
          <w:sz w:val="28"/>
          <w:szCs w:val="28"/>
        </w:rPr>
      </w:pPr>
      <w:r>
        <w:rPr>
          <w:rFonts w:cs="Times New Roman"/>
          <w:i/>
          <w:sz w:val="28"/>
          <w:szCs w:val="28"/>
        </w:rPr>
        <w:t>_______________________________________________________________</w:t>
      </w:r>
    </w:p>
    <w:p w:rsidR="00C3296C" w:rsidRDefault="00700FB0" w:rsidP="00C3296C">
      <w:pPr>
        <w:widowControl/>
        <w:suppressAutoHyphens w:val="0"/>
        <w:autoSpaceDE w:val="0"/>
        <w:autoSpaceDN w:val="0"/>
        <w:adjustRightInd w:val="0"/>
        <w:spacing w:line="360" w:lineRule="auto"/>
        <w:contextualSpacing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          </w:t>
      </w:r>
      <w:r w:rsidR="00C3296C">
        <w:rPr>
          <w:rFonts w:cs="Times New Roman"/>
          <w:color w:val="000000"/>
          <w:sz w:val="28"/>
          <w:szCs w:val="28"/>
        </w:rPr>
        <w:t>*</w:t>
      </w:r>
      <w:r w:rsidR="001475D0">
        <w:rPr>
          <w:rFonts w:cs="Times New Roman"/>
          <w:color w:val="000000"/>
          <w:sz w:val="28"/>
          <w:szCs w:val="28"/>
        </w:rPr>
        <w:t xml:space="preserve">по книге </w:t>
      </w:r>
      <w:r w:rsidR="00C3296C" w:rsidRPr="006C402B">
        <w:rPr>
          <w:rFonts w:cs="Times New Roman"/>
          <w:color w:val="000000"/>
          <w:sz w:val="28"/>
          <w:szCs w:val="28"/>
        </w:rPr>
        <w:t>Максимов Д.Е. Поэ</w:t>
      </w:r>
      <w:r w:rsidR="001475D0">
        <w:rPr>
          <w:rFonts w:cs="Times New Roman"/>
          <w:color w:val="000000"/>
          <w:sz w:val="28"/>
          <w:szCs w:val="28"/>
        </w:rPr>
        <w:t>зия и проза А.Блока. – Л., 1981, стр.48</w:t>
      </w:r>
    </w:p>
    <w:p w:rsidR="00700FB0" w:rsidRPr="006C402B" w:rsidRDefault="00700FB0" w:rsidP="00700FB0">
      <w:pPr>
        <w:widowControl/>
        <w:suppressAutoHyphens w:val="0"/>
        <w:autoSpaceDE w:val="0"/>
        <w:autoSpaceDN w:val="0"/>
        <w:adjustRightInd w:val="0"/>
        <w:spacing w:line="360" w:lineRule="auto"/>
        <w:contextualSpacing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-9-</w:t>
      </w:r>
    </w:p>
    <w:p w:rsidR="00776F25" w:rsidRPr="00DE44D3" w:rsidRDefault="00776F25" w:rsidP="00700FB0">
      <w:pPr>
        <w:pStyle w:val="a4"/>
        <w:spacing w:before="100" w:beforeAutospacing="1" w:after="0" w:line="360" w:lineRule="auto"/>
        <w:ind w:left="142" w:right="142" w:firstLine="709"/>
        <w:contextualSpacing/>
        <w:jc w:val="both"/>
        <w:rPr>
          <w:rFonts w:cs="Times New Roman"/>
          <w:sz w:val="28"/>
          <w:szCs w:val="28"/>
        </w:rPr>
      </w:pPr>
      <w:r w:rsidRPr="00DE44D3">
        <w:rPr>
          <w:rFonts w:cs="Times New Roman"/>
          <w:sz w:val="28"/>
          <w:szCs w:val="28"/>
        </w:rPr>
        <w:lastRenderedPageBreak/>
        <w:t>Использование не чисто синего цвета, а его «мутного» оттенка («вечер дымно-голубой») подчеркивает неясность облика героини, ее загадочность и неопределенность: пошлость и человечность, прекрасное и безобразное соединяются в ее облике («пошлости таинственной», «неповторимой», «единственной»). Форма риторического вопроса способствует раскрытию состояния рас</w:t>
      </w:r>
      <w:r w:rsidR="00C332E2">
        <w:rPr>
          <w:rFonts w:cs="Times New Roman"/>
          <w:sz w:val="28"/>
          <w:szCs w:val="28"/>
        </w:rPr>
        <w:t>терянности героя. Так</w:t>
      </w:r>
      <w:r w:rsidRPr="00DE44D3">
        <w:rPr>
          <w:rFonts w:cs="Times New Roman"/>
          <w:sz w:val="28"/>
          <w:szCs w:val="28"/>
        </w:rPr>
        <w:t xml:space="preserve"> взятый опосредованно синий цвет становится </w:t>
      </w:r>
      <w:r w:rsidRPr="00B82919">
        <w:rPr>
          <w:rFonts w:cs="Times New Roman"/>
          <w:i/>
          <w:sz w:val="28"/>
          <w:szCs w:val="28"/>
        </w:rPr>
        <w:t xml:space="preserve">символом </w:t>
      </w:r>
      <w:r w:rsidR="00C332E2" w:rsidRPr="00B82919">
        <w:rPr>
          <w:rFonts w:cs="Times New Roman"/>
          <w:i/>
          <w:sz w:val="28"/>
          <w:szCs w:val="28"/>
        </w:rPr>
        <w:t>«</w:t>
      </w:r>
      <w:r w:rsidRPr="00B82919">
        <w:rPr>
          <w:rFonts w:cs="Times New Roman"/>
          <w:i/>
          <w:sz w:val="28"/>
          <w:szCs w:val="28"/>
        </w:rPr>
        <w:t>неповторимой красоты, таинственности, неопределенности</w:t>
      </w:r>
      <w:r w:rsidR="00C332E2">
        <w:rPr>
          <w:rFonts w:cs="Times New Roman"/>
          <w:sz w:val="28"/>
          <w:szCs w:val="28"/>
        </w:rPr>
        <w:t>»</w:t>
      </w:r>
      <w:r w:rsidR="00700FB0">
        <w:rPr>
          <w:rFonts w:cs="Times New Roman"/>
          <w:sz w:val="28"/>
          <w:szCs w:val="28"/>
        </w:rPr>
        <w:t>*</w:t>
      </w:r>
      <w:r w:rsidRPr="00DE44D3">
        <w:rPr>
          <w:rFonts w:cs="Times New Roman"/>
          <w:sz w:val="28"/>
          <w:szCs w:val="28"/>
        </w:rPr>
        <w:t xml:space="preserve">. </w:t>
      </w:r>
    </w:p>
    <w:p w:rsidR="00776F25" w:rsidRPr="00DE44D3" w:rsidRDefault="00C332E2" w:rsidP="00700FB0">
      <w:pPr>
        <w:pStyle w:val="a4"/>
        <w:spacing w:before="100" w:beforeAutospacing="1" w:after="0" w:line="360" w:lineRule="auto"/>
        <w:ind w:left="142" w:right="142" w:firstLine="709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Нередко появляются </w:t>
      </w:r>
      <w:r w:rsidR="00776F25" w:rsidRPr="00DE44D3">
        <w:rPr>
          <w:rFonts w:cs="Times New Roman"/>
          <w:sz w:val="28"/>
          <w:szCs w:val="28"/>
        </w:rPr>
        <w:t xml:space="preserve"> мотивы разрушения, дикой страсти, смерти. Лирический герой теперь – человек </w:t>
      </w:r>
      <w:proofErr w:type="gramStart"/>
      <w:r w:rsidR="00776F25" w:rsidRPr="00DE44D3">
        <w:rPr>
          <w:rFonts w:cs="Times New Roman"/>
          <w:sz w:val="28"/>
          <w:szCs w:val="28"/>
        </w:rPr>
        <w:t>уже</w:t>
      </w:r>
      <w:proofErr w:type="gramEnd"/>
      <w:r w:rsidR="00776F25" w:rsidRPr="00DE44D3">
        <w:rPr>
          <w:rFonts w:cs="Times New Roman"/>
          <w:sz w:val="28"/>
          <w:szCs w:val="28"/>
        </w:rPr>
        <w:t xml:space="preserve"> безусловно трагической судьбы. «Синий» в этот период приобретает значение </w:t>
      </w:r>
      <w:r w:rsidR="00776F25" w:rsidRPr="00DE44D3">
        <w:rPr>
          <w:rFonts w:cs="Times New Roman"/>
          <w:i/>
          <w:iCs/>
          <w:sz w:val="28"/>
          <w:szCs w:val="28"/>
        </w:rPr>
        <w:t>безграничности, стихийности и бездонности:</w:t>
      </w:r>
    </w:p>
    <w:p w:rsidR="00776F25" w:rsidRPr="00C332E2" w:rsidRDefault="00776F25" w:rsidP="00C3296C">
      <w:pPr>
        <w:pStyle w:val="a4"/>
        <w:spacing w:before="100" w:beforeAutospacing="1" w:after="0"/>
        <w:ind w:right="-113" w:firstLine="709"/>
        <w:contextualSpacing/>
        <w:jc w:val="both"/>
        <w:rPr>
          <w:rFonts w:cs="Times New Roman"/>
          <w:i/>
          <w:sz w:val="28"/>
          <w:szCs w:val="28"/>
        </w:rPr>
      </w:pPr>
      <w:r w:rsidRPr="00C332E2">
        <w:rPr>
          <w:rFonts w:cs="Times New Roman"/>
          <w:i/>
          <w:sz w:val="28"/>
          <w:szCs w:val="28"/>
        </w:rPr>
        <w:t xml:space="preserve">И снежные </w:t>
      </w:r>
      <w:proofErr w:type="gramStart"/>
      <w:r w:rsidRPr="00C332E2">
        <w:rPr>
          <w:rFonts w:cs="Times New Roman"/>
          <w:i/>
          <w:sz w:val="28"/>
          <w:szCs w:val="28"/>
        </w:rPr>
        <w:t>брызги</w:t>
      </w:r>
      <w:proofErr w:type="gramEnd"/>
      <w:r w:rsidRPr="00C332E2">
        <w:rPr>
          <w:rFonts w:cs="Times New Roman"/>
          <w:i/>
          <w:sz w:val="28"/>
          <w:szCs w:val="28"/>
        </w:rPr>
        <w:t xml:space="preserve"> влача за собой, </w:t>
      </w:r>
    </w:p>
    <w:p w:rsidR="00776F25" w:rsidRPr="00C332E2" w:rsidRDefault="00776F25" w:rsidP="00C3296C">
      <w:pPr>
        <w:pStyle w:val="a4"/>
        <w:spacing w:before="100" w:beforeAutospacing="1" w:after="0"/>
        <w:ind w:right="-113" w:firstLine="709"/>
        <w:contextualSpacing/>
        <w:jc w:val="both"/>
        <w:rPr>
          <w:rFonts w:cs="Times New Roman"/>
          <w:i/>
          <w:sz w:val="28"/>
          <w:szCs w:val="28"/>
        </w:rPr>
      </w:pPr>
      <w:r w:rsidRPr="00C332E2">
        <w:rPr>
          <w:rFonts w:cs="Times New Roman"/>
          <w:i/>
          <w:sz w:val="28"/>
          <w:szCs w:val="28"/>
        </w:rPr>
        <w:t xml:space="preserve">Мы летим в миллионы бездн... </w:t>
      </w:r>
    </w:p>
    <w:p w:rsidR="00776F25" w:rsidRPr="00C332E2" w:rsidRDefault="00776F25" w:rsidP="00C3296C">
      <w:pPr>
        <w:pStyle w:val="a4"/>
        <w:spacing w:before="100" w:beforeAutospacing="1" w:after="0"/>
        <w:ind w:right="-113" w:firstLine="709"/>
        <w:contextualSpacing/>
        <w:jc w:val="both"/>
        <w:rPr>
          <w:rFonts w:cs="Times New Roman"/>
          <w:i/>
          <w:sz w:val="28"/>
          <w:szCs w:val="28"/>
        </w:rPr>
      </w:pPr>
      <w:r w:rsidRPr="00C332E2">
        <w:rPr>
          <w:rFonts w:cs="Times New Roman"/>
          <w:i/>
          <w:sz w:val="28"/>
          <w:szCs w:val="28"/>
        </w:rPr>
        <w:t xml:space="preserve">Ты смотришь все той же плененной душой </w:t>
      </w:r>
    </w:p>
    <w:p w:rsidR="00776F25" w:rsidRPr="00C332E2" w:rsidRDefault="00776F25" w:rsidP="00C3296C">
      <w:pPr>
        <w:pStyle w:val="a4"/>
        <w:spacing w:before="100" w:beforeAutospacing="1" w:after="0"/>
        <w:ind w:right="-113" w:firstLine="709"/>
        <w:contextualSpacing/>
        <w:jc w:val="both"/>
        <w:rPr>
          <w:rFonts w:cs="Times New Roman"/>
          <w:i/>
          <w:sz w:val="28"/>
          <w:szCs w:val="28"/>
        </w:rPr>
      </w:pPr>
      <w:r w:rsidRPr="00C332E2">
        <w:rPr>
          <w:rFonts w:cs="Times New Roman"/>
          <w:i/>
          <w:sz w:val="28"/>
          <w:szCs w:val="28"/>
        </w:rPr>
        <w:t xml:space="preserve">И купол все тот же – звездный... </w:t>
      </w:r>
    </w:p>
    <w:p w:rsidR="00776F25" w:rsidRPr="00C332E2" w:rsidRDefault="00776F25" w:rsidP="00C3296C">
      <w:pPr>
        <w:pStyle w:val="a4"/>
        <w:spacing w:before="100" w:beforeAutospacing="1" w:after="0"/>
        <w:ind w:right="-113" w:firstLine="709"/>
        <w:contextualSpacing/>
        <w:jc w:val="both"/>
        <w:rPr>
          <w:rFonts w:cs="Times New Roman"/>
          <w:i/>
          <w:sz w:val="28"/>
          <w:szCs w:val="28"/>
        </w:rPr>
      </w:pPr>
      <w:r w:rsidRPr="00C332E2">
        <w:rPr>
          <w:rFonts w:cs="Times New Roman"/>
          <w:i/>
          <w:sz w:val="28"/>
          <w:szCs w:val="28"/>
        </w:rPr>
        <w:t xml:space="preserve">И смотришь в печали, </w:t>
      </w:r>
    </w:p>
    <w:p w:rsidR="00776F25" w:rsidRPr="00C332E2" w:rsidRDefault="00776F25" w:rsidP="00C3296C">
      <w:pPr>
        <w:pStyle w:val="a4"/>
        <w:spacing w:before="100" w:beforeAutospacing="1" w:after="0"/>
        <w:ind w:right="-113" w:firstLine="709"/>
        <w:contextualSpacing/>
        <w:jc w:val="both"/>
        <w:rPr>
          <w:rFonts w:cs="Times New Roman"/>
          <w:i/>
          <w:sz w:val="28"/>
          <w:szCs w:val="28"/>
        </w:rPr>
      </w:pPr>
      <w:r w:rsidRPr="00C332E2">
        <w:rPr>
          <w:rFonts w:cs="Times New Roman"/>
          <w:i/>
          <w:sz w:val="28"/>
          <w:szCs w:val="28"/>
        </w:rPr>
        <w:t xml:space="preserve">И снег </w:t>
      </w:r>
      <w:r w:rsidRPr="00C332E2">
        <w:rPr>
          <w:rFonts w:cs="Times New Roman"/>
          <w:i/>
          <w:sz w:val="28"/>
          <w:szCs w:val="28"/>
          <w:u w:val="single"/>
        </w:rPr>
        <w:t xml:space="preserve">синей... </w:t>
      </w:r>
    </w:p>
    <w:p w:rsidR="00776F25" w:rsidRPr="00C332E2" w:rsidRDefault="00776F25" w:rsidP="00C3296C">
      <w:pPr>
        <w:pStyle w:val="a4"/>
        <w:spacing w:before="100" w:beforeAutospacing="1" w:after="0"/>
        <w:ind w:right="-113" w:firstLine="709"/>
        <w:contextualSpacing/>
        <w:jc w:val="both"/>
        <w:rPr>
          <w:rFonts w:cs="Times New Roman"/>
          <w:i/>
          <w:sz w:val="28"/>
          <w:szCs w:val="28"/>
        </w:rPr>
      </w:pPr>
      <w:r w:rsidRPr="00C332E2">
        <w:rPr>
          <w:rFonts w:cs="Times New Roman"/>
          <w:i/>
          <w:sz w:val="28"/>
          <w:szCs w:val="28"/>
        </w:rPr>
        <w:t xml:space="preserve">Темные дали, </w:t>
      </w:r>
    </w:p>
    <w:p w:rsidR="00776F25" w:rsidRDefault="00776F25" w:rsidP="00C3296C">
      <w:pPr>
        <w:pStyle w:val="a4"/>
        <w:spacing w:before="100" w:beforeAutospacing="1" w:after="0"/>
        <w:ind w:right="-113" w:firstLine="709"/>
        <w:contextualSpacing/>
        <w:jc w:val="both"/>
        <w:rPr>
          <w:rFonts w:cs="Times New Roman"/>
          <w:i/>
          <w:sz w:val="28"/>
          <w:szCs w:val="28"/>
        </w:rPr>
      </w:pPr>
      <w:r w:rsidRPr="00C332E2">
        <w:rPr>
          <w:rFonts w:cs="Times New Roman"/>
          <w:i/>
          <w:sz w:val="28"/>
          <w:szCs w:val="28"/>
        </w:rPr>
        <w:t xml:space="preserve">И блистательный бег саней... («Снежная вязь», 1907) </w:t>
      </w:r>
    </w:p>
    <w:p w:rsidR="00C3296C" w:rsidRDefault="00C3296C" w:rsidP="00C3296C">
      <w:pPr>
        <w:pStyle w:val="a4"/>
        <w:spacing w:before="100" w:beforeAutospacing="1" w:after="0"/>
        <w:ind w:right="-113" w:firstLine="709"/>
        <w:contextualSpacing/>
        <w:jc w:val="both"/>
        <w:rPr>
          <w:rFonts w:cs="Times New Roman"/>
          <w:i/>
          <w:sz w:val="28"/>
          <w:szCs w:val="28"/>
        </w:rPr>
      </w:pPr>
    </w:p>
    <w:p w:rsidR="00C332E2" w:rsidRPr="00DE44D3" w:rsidRDefault="00C332E2" w:rsidP="00C332E2">
      <w:pPr>
        <w:pStyle w:val="a4"/>
        <w:spacing w:before="100" w:beforeAutospacing="1" w:after="0" w:line="360" w:lineRule="auto"/>
        <w:ind w:right="-113" w:firstLine="709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Но при этом поэт ищет и жизненную опору. </w:t>
      </w:r>
      <w:r w:rsidRPr="00DE44D3">
        <w:rPr>
          <w:rFonts w:cs="Times New Roman"/>
          <w:sz w:val="28"/>
          <w:szCs w:val="28"/>
        </w:rPr>
        <w:t xml:space="preserve">Все более отчетливо начинает звучать мотив памяти, раздваивая сознание, восстанавливая былое, противопоставляя прошлое и настоящее. Синий становится знаком </w:t>
      </w:r>
      <w:r>
        <w:rPr>
          <w:rFonts w:cs="Times New Roman"/>
          <w:i/>
          <w:iCs/>
          <w:sz w:val="28"/>
          <w:szCs w:val="28"/>
        </w:rPr>
        <w:t>«</w:t>
      </w:r>
      <w:proofErr w:type="gramStart"/>
      <w:r w:rsidRPr="00DE44D3">
        <w:rPr>
          <w:rFonts w:cs="Times New Roman"/>
          <w:i/>
          <w:iCs/>
          <w:sz w:val="28"/>
          <w:szCs w:val="28"/>
        </w:rPr>
        <w:t>воспоминании</w:t>
      </w:r>
      <w:proofErr w:type="gramEnd"/>
      <w:r w:rsidRPr="00DE44D3">
        <w:rPr>
          <w:rFonts w:cs="Times New Roman"/>
          <w:i/>
          <w:iCs/>
          <w:sz w:val="28"/>
          <w:szCs w:val="28"/>
        </w:rPr>
        <w:t>̆, творческой памяти, идеализированной мечты</w:t>
      </w:r>
      <w:r>
        <w:rPr>
          <w:rFonts w:cs="Times New Roman"/>
          <w:i/>
          <w:iCs/>
          <w:sz w:val="28"/>
          <w:szCs w:val="28"/>
        </w:rPr>
        <w:t>»</w:t>
      </w:r>
      <w:r w:rsidRPr="00DE44D3">
        <w:rPr>
          <w:rFonts w:cs="Times New Roman"/>
          <w:i/>
          <w:iCs/>
          <w:sz w:val="28"/>
          <w:szCs w:val="28"/>
        </w:rPr>
        <w:t>:</w:t>
      </w:r>
      <w:r w:rsidRPr="00DE44D3">
        <w:rPr>
          <w:rFonts w:cs="Times New Roman"/>
          <w:sz w:val="28"/>
          <w:szCs w:val="28"/>
        </w:rPr>
        <w:t xml:space="preserve"> </w:t>
      </w:r>
    </w:p>
    <w:p w:rsidR="00C332E2" w:rsidRPr="005B3DF0" w:rsidRDefault="00C332E2" w:rsidP="00C3296C">
      <w:pPr>
        <w:pStyle w:val="a4"/>
        <w:spacing w:before="100" w:beforeAutospacing="1" w:after="0"/>
        <w:ind w:right="-113" w:firstLine="709"/>
        <w:contextualSpacing/>
        <w:jc w:val="both"/>
        <w:rPr>
          <w:rFonts w:cs="Times New Roman"/>
          <w:i/>
          <w:sz w:val="28"/>
          <w:szCs w:val="28"/>
        </w:rPr>
      </w:pPr>
      <w:r w:rsidRPr="005B3DF0">
        <w:rPr>
          <w:rFonts w:cs="Times New Roman"/>
          <w:i/>
          <w:sz w:val="28"/>
          <w:szCs w:val="28"/>
        </w:rPr>
        <w:t xml:space="preserve">Но в </w:t>
      </w:r>
      <w:r w:rsidRPr="005B3DF0">
        <w:rPr>
          <w:rFonts w:cs="Times New Roman"/>
          <w:i/>
          <w:sz w:val="28"/>
          <w:szCs w:val="28"/>
          <w:u w:val="single"/>
        </w:rPr>
        <w:t xml:space="preserve">зацветающей лазури </w:t>
      </w:r>
    </w:p>
    <w:p w:rsidR="00C332E2" w:rsidRPr="005B3DF0" w:rsidRDefault="00C332E2" w:rsidP="00C3296C">
      <w:pPr>
        <w:pStyle w:val="a4"/>
        <w:spacing w:before="100" w:beforeAutospacing="1" w:after="0"/>
        <w:ind w:right="-113" w:firstLine="709"/>
        <w:contextualSpacing/>
        <w:jc w:val="both"/>
        <w:rPr>
          <w:rFonts w:cs="Times New Roman"/>
          <w:i/>
          <w:sz w:val="28"/>
          <w:szCs w:val="28"/>
        </w:rPr>
      </w:pPr>
      <w:r w:rsidRPr="005B3DF0">
        <w:rPr>
          <w:rFonts w:cs="Times New Roman"/>
          <w:i/>
          <w:sz w:val="28"/>
          <w:szCs w:val="28"/>
        </w:rPr>
        <w:t xml:space="preserve">Уже боролись свет и тьма, </w:t>
      </w:r>
    </w:p>
    <w:p w:rsidR="00C332E2" w:rsidRPr="005B3DF0" w:rsidRDefault="00C332E2" w:rsidP="00C3296C">
      <w:pPr>
        <w:pStyle w:val="a4"/>
        <w:spacing w:before="100" w:beforeAutospacing="1" w:after="0"/>
        <w:ind w:right="-113" w:firstLine="709"/>
        <w:contextualSpacing/>
        <w:jc w:val="both"/>
        <w:rPr>
          <w:rFonts w:cs="Times New Roman"/>
          <w:i/>
          <w:sz w:val="28"/>
          <w:szCs w:val="28"/>
        </w:rPr>
      </w:pPr>
      <w:r w:rsidRPr="005B3DF0">
        <w:rPr>
          <w:rFonts w:cs="Times New Roman"/>
          <w:i/>
          <w:sz w:val="28"/>
          <w:szCs w:val="28"/>
        </w:rPr>
        <w:t xml:space="preserve">Уже металась в </w:t>
      </w:r>
      <w:r w:rsidRPr="005B3DF0">
        <w:rPr>
          <w:rFonts w:cs="Times New Roman"/>
          <w:i/>
          <w:sz w:val="28"/>
          <w:szCs w:val="28"/>
          <w:u w:val="single"/>
        </w:rPr>
        <w:t xml:space="preserve">синей буре </w:t>
      </w:r>
    </w:p>
    <w:p w:rsidR="00C332E2" w:rsidRPr="005B3DF0" w:rsidRDefault="00C332E2" w:rsidP="00C3296C">
      <w:pPr>
        <w:pStyle w:val="a4"/>
        <w:spacing w:before="100" w:beforeAutospacing="1" w:after="0"/>
        <w:ind w:right="-113" w:firstLine="709"/>
        <w:contextualSpacing/>
        <w:jc w:val="both"/>
        <w:rPr>
          <w:rFonts w:cs="Times New Roman"/>
          <w:i/>
          <w:sz w:val="28"/>
          <w:szCs w:val="28"/>
        </w:rPr>
      </w:pPr>
      <w:r w:rsidRPr="005B3DF0">
        <w:rPr>
          <w:rFonts w:cs="Times New Roman"/>
          <w:i/>
          <w:sz w:val="28"/>
          <w:szCs w:val="28"/>
        </w:rPr>
        <w:t xml:space="preserve">Одежды </w:t>
      </w:r>
      <w:proofErr w:type="gramStart"/>
      <w:r w:rsidRPr="005B3DF0">
        <w:rPr>
          <w:rFonts w:cs="Times New Roman"/>
          <w:i/>
          <w:sz w:val="28"/>
          <w:szCs w:val="28"/>
        </w:rPr>
        <w:t>яркая</w:t>
      </w:r>
      <w:proofErr w:type="gramEnd"/>
      <w:r w:rsidRPr="005B3DF0">
        <w:rPr>
          <w:rFonts w:cs="Times New Roman"/>
          <w:i/>
          <w:sz w:val="28"/>
          <w:szCs w:val="28"/>
        </w:rPr>
        <w:t xml:space="preserve"> кайма ... </w:t>
      </w:r>
    </w:p>
    <w:p w:rsidR="00C332E2" w:rsidRPr="005B3DF0" w:rsidRDefault="00C332E2" w:rsidP="00C3296C">
      <w:pPr>
        <w:pStyle w:val="a4"/>
        <w:spacing w:before="100" w:beforeAutospacing="1" w:after="0"/>
        <w:ind w:right="-113" w:firstLine="709"/>
        <w:contextualSpacing/>
        <w:jc w:val="both"/>
        <w:rPr>
          <w:rFonts w:cs="Times New Roman"/>
          <w:i/>
          <w:sz w:val="28"/>
          <w:szCs w:val="28"/>
        </w:rPr>
      </w:pPr>
    </w:p>
    <w:p w:rsidR="00C332E2" w:rsidRPr="005B3DF0" w:rsidRDefault="00C332E2" w:rsidP="00C3296C">
      <w:pPr>
        <w:pStyle w:val="a4"/>
        <w:spacing w:before="100" w:beforeAutospacing="1" w:after="0"/>
        <w:ind w:right="-113" w:firstLine="709"/>
        <w:contextualSpacing/>
        <w:jc w:val="both"/>
        <w:rPr>
          <w:rFonts w:cs="Times New Roman"/>
          <w:i/>
          <w:sz w:val="28"/>
          <w:szCs w:val="28"/>
        </w:rPr>
      </w:pPr>
      <w:r w:rsidRPr="005B3DF0">
        <w:rPr>
          <w:rFonts w:cs="Times New Roman"/>
          <w:i/>
          <w:sz w:val="28"/>
          <w:szCs w:val="28"/>
        </w:rPr>
        <w:t xml:space="preserve">Щит, ослепительно сверкучий </w:t>
      </w:r>
    </w:p>
    <w:p w:rsidR="00C332E2" w:rsidRPr="005B3DF0" w:rsidRDefault="00C332E2" w:rsidP="00C3296C">
      <w:pPr>
        <w:pStyle w:val="a4"/>
        <w:spacing w:before="100" w:beforeAutospacing="1" w:after="0"/>
        <w:ind w:right="-113" w:firstLine="709"/>
        <w:contextualSpacing/>
        <w:jc w:val="both"/>
        <w:rPr>
          <w:rFonts w:cs="Times New Roman"/>
          <w:i/>
          <w:sz w:val="28"/>
          <w:szCs w:val="28"/>
        </w:rPr>
      </w:pPr>
      <w:r w:rsidRPr="005B3DF0">
        <w:rPr>
          <w:rFonts w:cs="Times New Roman"/>
          <w:i/>
          <w:sz w:val="28"/>
          <w:szCs w:val="28"/>
        </w:rPr>
        <w:t xml:space="preserve">Сиял в разрыве </w:t>
      </w:r>
      <w:r w:rsidRPr="005B3DF0">
        <w:rPr>
          <w:rFonts w:cs="Times New Roman"/>
          <w:i/>
          <w:sz w:val="28"/>
          <w:szCs w:val="28"/>
          <w:u w:val="single"/>
        </w:rPr>
        <w:t>синих туч</w:t>
      </w:r>
      <w:r w:rsidRPr="005B3DF0">
        <w:rPr>
          <w:rFonts w:cs="Times New Roman"/>
          <w:i/>
          <w:sz w:val="28"/>
          <w:szCs w:val="28"/>
        </w:rPr>
        <w:t xml:space="preserve">, </w:t>
      </w:r>
    </w:p>
    <w:p w:rsidR="00C332E2" w:rsidRPr="005B3DF0" w:rsidRDefault="00C332E2" w:rsidP="00C3296C">
      <w:pPr>
        <w:pStyle w:val="a4"/>
        <w:spacing w:before="100" w:beforeAutospacing="1" w:after="0"/>
        <w:ind w:right="-113" w:firstLine="709"/>
        <w:contextualSpacing/>
        <w:jc w:val="both"/>
        <w:rPr>
          <w:rFonts w:cs="Times New Roman"/>
          <w:i/>
          <w:sz w:val="28"/>
          <w:szCs w:val="28"/>
        </w:rPr>
      </w:pPr>
      <w:r w:rsidRPr="005B3DF0">
        <w:rPr>
          <w:rFonts w:cs="Times New Roman"/>
          <w:i/>
          <w:sz w:val="28"/>
          <w:szCs w:val="28"/>
        </w:rPr>
        <w:t xml:space="preserve">И светлый меч, пронзая тучи, </w:t>
      </w:r>
    </w:p>
    <w:p w:rsidR="00C332E2" w:rsidRDefault="00C332E2" w:rsidP="00C3296C">
      <w:pPr>
        <w:pStyle w:val="a4"/>
        <w:pBdr>
          <w:bottom w:val="single" w:sz="12" w:space="1" w:color="auto"/>
        </w:pBdr>
        <w:spacing w:before="100" w:beforeAutospacing="1" w:after="0"/>
        <w:ind w:right="-113" w:firstLine="709"/>
        <w:contextualSpacing/>
        <w:jc w:val="both"/>
        <w:rPr>
          <w:rFonts w:cs="Times New Roman"/>
          <w:i/>
          <w:sz w:val="28"/>
          <w:szCs w:val="28"/>
        </w:rPr>
      </w:pPr>
      <w:r w:rsidRPr="005B3DF0">
        <w:rPr>
          <w:rFonts w:cs="Times New Roman"/>
          <w:i/>
          <w:sz w:val="28"/>
          <w:szCs w:val="28"/>
        </w:rPr>
        <w:t xml:space="preserve">Разил, как неуклонный луч... («Когда я создавал героя ...», 1907) </w:t>
      </w:r>
    </w:p>
    <w:p w:rsidR="00700FB0" w:rsidRDefault="00700FB0" w:rsidP="00C3296C">
      <w:pPr>
        <w:pStyle w:val="a4"/>
        <w:pBdr>
          <w:bottom w:val="single" w:sz="12" w:space="1" w:color="auto"/>
        </w:pBdr>
        <w:spacing w:before="100" w:beforeAutospacing="1" w:after="0"/>
        <w:ind w:right="-113" w:firstLine="709"/>
        <w:contextualSpacing/>
        <w:jc w:val="both"/>
        <w:rPr>
          <w:rFonts w:cs="Times New Roman"/>
          <w:i/>
          <w:sz w:val="28"/>
          <w:szCs w:val="28"/>
        </w:rPr>
      </w:pPr>
    </w:p>
    <w:p w:rsidR="00700FB0" w:rsidRPr="006C402B" w:rsidRDefault="00700FB0" w:rsidP="00700FB0">
      <w:pPr>
        <w:widowControl/>
        <w:suppressAutoHyphens w:val="0"/>
        <w:autoSpaceDE w:val="0"/>
        <w:autoSpaceDN w:val="0"/>
        <w:adjustRightInd w:val="0"/>
        <w:spacing w:line="360" w:lineRule="auto"/>
        <w:contextualSpacing/>
        <w:rPr>
          <w:rFonts w:cs="Times New Roman"/>
          <w:color w:val="000000"/>
          <w:sz w:val="28"/>
          <w:szCs w:val="28"/>
        </w:rPr>
      </w:pPr>
      <w:r>
        <w:rPr>
          <w:rFonts w:cs="Times New Roman"/>
          <w:i/>
          <w:sz w:val="28"/>
          <w:szCs w:val="28"/>
        </w:rPr>
        <w:t>*</w:t>
      </w:r>
      <w:r w:rsidRPr="00700FB0">
        <w:rPr>
          <w:rFonts w:cs="Times New Roman"/>
          <w:color w:val="000000"/>
          <w:sz w:val="28"/>
          <w:szCs w:val="28"/>
        </w:rPr>
        <w:t xml:space="preserve"> </w:t>
      </w:r>
      <w:r w:rsidRPr="006C402B">
        <w:rPr>
          <w:rFonts w:cs="Times New Roman"/>
          <w:color w:val="000000"/>
          <w:sz w:val="28"/>
          <w:szCs w:val="28"/>
        </w:rPr>
        <w:t xml:space="preserve">Русова Н.Ю., Шевцов В.А. Читаем русскую </w:t>
      </w:r>
      <w:r>
        <w:rPr>
          <w:rFonts w:cs="Times New Roman"/>
          <w:color w:val="000000"/>
          <w:sz w:val="28"/>
          <w:szCs w:val="28"/>
        </w:rPr>
        <w:t>лирику. – Нижний Новгород, 1996, стр.79.</w:t>
      </w:r>
    </w:p>
    <w:p w:rsidR="001475D0" w:rsidRPr="001475D0" w:rsidRDefault="001475D0" w:rsidP="001475D0">
      <w:pPr>
        <w:pStyle w:val="a4"/>
        <w:spacing w:before="100" w:beforeAutospacing="1" w:after="0"/>
        <w:ind w:right="-113" w:firstLine="709"/>
        <w:contextualSpacing/>
        <w:jc w:val="center"/>
        <w:rPr>
          <w:rFonts w:cs="Times New Roman"/>
          <w:sz w:val="28"/>
          <w:szCs w:val="28"/>
        </w:rPr>
      </w:pPr>
      <w:r w:rsidRPr="001475D0">
        <w:rPr>
          <w:rFonts w:cs="Times New Roman"/>
          <w:sz w:val="28"/>
          <w:szCs w:val="28"/>
        </w:rPr>
        <w:t>-10-</w:t>
      </w:r>
    </w:p>
    <w:p w:rsidR="00776F25" w:rsidRPr="00DE44D3" w:rsidRDefault="00C332E2" w:rsidP="00DE44D3">
      <w:pPr>
        <w:pStyle w:val="a4"/>
        <w:spacing w:before="100" w:beforeAutospacing="1" w:line="360" w:lineRule="auto"/>
        <w:ind w:right="-113" w:firstLine="709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И в третьем томе «трилогии вочеловечивания», п</w:t>
      </w:r>
      <w:r w:rsidR="00776F25" w:rsidRPr="00DE44D3">
        <w:rPr>
          <w:rFonts w:cs="Times New Roman"/>
          <w:sz w:val="28"/>
          <w:szCs w:val="28"/>
        </w:rPr>
        <w:t xml:space="preserve">осле долгих душевных терзаний и сомнений, автор связывает синий цвет с </w:t>
      </w:r>
      <w:r w:rsidR="00776F25" w:rsidRPr="00DE44D3">
        <w:rPr>
          <w:rFonts w:cs="Times New Roman"/>
          <w:i/>
          <w:iCs/>
          <w:sz w:val="28"/>
          <w:szCs w:val="28"/>
        </w:rPr>
        <w:t>вечным покоем:</w:t>
      </w:r>
      <w:r w:rsidR="00776F25" w:rsidRPr="00DE44D3">
        <w:rPr>
          <w:rFonts w:cs="Times New Roman"/>
          <w:sz w:val="28"/>
          <w:szCs w:val="28"/>
        </w:rPr>
        <w:t xml:space="preserve"> </w:t>
      </w:r>
    </w:p>
    <w:p w:rsidR="00776F25" w:rsidRPr="005B3DF0" w:rsidRDefault="00776F25" w:rsidP="00C3296C">
      <w:pPr>
        <w:pStyle w:val="a4"/>
        <w:spacing w:before="100" w:beforeAutospacing="1" w:after="0"/>
        <w:ind w:right="-113" w:firstLine="709"/>
        <w:contextualSpacing/>
        <w:jc w:val="both"/>
        <w:rPr>
          <w:rFonts w:cs="Times New Roman"/>
          <w:i/>
          <w:sz w:val="28"/>
          <w:szCs w:val="28"/>
        </w:rPr>
      </w:pPr>
      <w:r w:rsidRPr="005B3DF0">
        <w:rPr>
          <w:rFonts w:cs="Times New Roman"/>
          <w:i/>
          <w:sz w:val="28"/>
          <w:szCs w:val="28"/>
        </w:rPr>
        <w:t xml:space="preserve">Я, наконец, смертельно болен, </w:t>
      </w:r>
    </w:p>
    <w:p w:rsidR="00776F25" w:rsidRPr="005B3DF0" w:rsidRDefault="00776F25" w:rsidP="00C3296C">
      <w:pPr>
        <w:pStyle w:val="a4"/>
        <w:spacing w:before="100" w:beforeAutospacing="1" w:after="0"/>
        <w:ind w:right="-113" w:firstLine="709"/>
        <w:contextualSpacing/>
        <w:jc w:val="both"/>
        <w:rPr>
          <w:rFonts w:cs="Times New Roman"/>
          <w:i/>
          <w:sz w:val="28"/>
          <w:szCs w:val="28"/>
        </w:rPr>
      </w:pPr>
      <w:r w:rsidRPr="005B3DF0">
        <w:rPr>
          <w:rFonts w:cs="Times New Roman"/>
          <w:i/>
          <w:sz w:val="28"/>
          <w:szCs w:val="28"/>
        </w:rPr>
        <w:t xml:space="preserve">Дышу иным, иным томлюсь, </w:t>
      </w:r>
    </w:p>
    <w:p w:rsidR="00776F25" w:rsidRPr="005B3DF0" w:rsidRDefault="00776F25" w:rsidP="00C3296C">
      <w:pPr>
        <w:pStyle w:val="a4"/>
        <w:spacing w:before="100" w:beforeAutospacing="1" w:after="0"/>
        <w:ind w:right="-113" w:firstLine="709"/>
        <w:contextualSpacing/>
        <w:jc w:val="both"/>
        <w:rPr>
          <w:rFonts w:cs="Times New Roman"/>
          <w:i/>
          <w:sz w:val="28"/>
          <w:szCs w:val="28"/>
        </w:rPr>
      </w:pPr>
      <w:r w:rsidRPr="005B3DF0">
        <w:rPr>
          <w:rFonts w:cs="Times New Roman"/>
          <w:i/>
          <w:sz w:val="28"/>
          <w:szCs w:val="28"/>
        </w:rPr>
        <w:t xml:space="preserve">Закатом солнечным </w:t>
      </w:r>
      <w:proofErr w:type="gramStart"/>
      <w:r w:rsidRPr="005B3DF0">
        <w:rPr>
          <w:rFonts w:cs="Times New Roman"/>
          <w:i/>
          <w:sz w:val="28"/>
          <w:szCs w:val="28"/>
        </w:rPr>
        <w:t>доволен</w:t>
      </w:r>
      <w:proofErr w:type="gramEnd"/>
      <w:r w:rsidRPr="005B3DF0">
        <w:rPr>
          <w:rFonts w:cs="Times New Roman"/>
          <w:i/>
          <w:sz w:val="28"/>
          <w:szCs w:val="28"/>
        </w:rPr>
        <w:t xml:space="preserve"> </w:t>
      </w:r>
    </w:p>
    <w:p w:rsidR="00776F25" w:rsidRPr="005B3DF0" w:rsidRDefault="00776F25" w:rsidP="00C3296C">
      <w:pPr>
        <w:pStyle w:val="a4"/>
        <w:spacing w:before="100" w:beforeAutospacing="1" w:after="0"/>
        <w:ind w:right="-113" w:firstLine="709"/>
        <w:contextualSpacing/>
        <w:jc w:val="both"/>
        <w:rPr>
          <w:rFonts w:cs="Times New Roman"/>
          <w:i/>
          <w:sz w:val="28"/>
          <w:szCs w:val="28"/>
        </w:rPr>
      </w:pPr>
      <w:r w:rsidRPr="005B3DF0">
        <w:rPr>
          <w:rFonts w:cs="Times New Roman"/>
          <w:i/>
          <w:sz w:val="28"/>
          <w:szCs w:val="28"/>
        </w:rPr>
        <w:t xml:space="preserve">И вечной ночи не боюсь ... </w:t>
      </w:r>
    </w:p>
    <w:p w:rsidR="00776F25" w:rsidRPr="005B3DF0" w:rsidRDefault="00776F25" w:rsidP="00C3296C">
      <w:pPr>
        <w:pStyle w:val="a4"/>
        <w:spacing w:before="100" w:beforeAutospacing="1" w:after="0"/>
        <w:ind w:right="-113" w:firstLine="709"/>
        <w:contextualSpacing/>
        <w:jc w:val="both"/>
        <w:rPr>
          <w:rFonts w:cs="Times New Roman"/>
          <w:i/>
          <w:sz w:val="28"/>
          <w:szCs w:val="28"/>
        </w:rPr>
      </w:pPr>
    </w:p>
    <w:p w:rsidR="00776F25" w:rsidRPr="005B3DF0" w:rsidRDefault="00776F25" w:rsidP="00C3296C">
      <w:pPr>
        <w:pStyle w:val="a4"/>
        <w:spacing w:before="100" w:beforeAutospacing="1" w:after="0"/>
        <w:ind w:right="-113" w:firstLine="709"/>
        <w:contextualSpacing/>
        <w:jc w:val="both"/>
        <w:rPr>
          <w:rFonts w:cs="Times New Roman"/>
          <w:i/>
          <w:sz w:val="28"/>
          <w:szCs w:val="28"/>
        </w:rPr>
      </w:pPr>
      <w:r w:rsidRPr="005B3DF0">
        <w:rPr>
          <w:rFonts w:cs="Times New Roman"/>
          <w:i/>
          <w:sz w:val="28"/>
          <w:szCs w:val="28"/>
        </w:rPr>
        <w:t xml:space="preserve">Мне вечность заглянула в очи, </w:t>
      </w:r>
    </w:p>
    <w:p w:rsidR="00776F25" w:rsidRPr="005B3DF0" w:rsidRDefault="00776F25" w:rsidP="00C3296C">
      <w:pPr>
        <w:pStyle w:val="a4"/>
        <w:spacing w:before="100" w:beforeAutospacing="1" w:after="0"/>
        <w:ind w:right="-113" w:firstLine="709"/>
        <w:contextualSpacing/>
        <w:jc w:val="both"/>
        <w:rPr>
          <w:rFonts w:cs="Times New Roman"/>
          <w:i/>
          <w:sz w:val="28"/>
          <w:szCs w:val="28"/>
        </w:rPr>
      </w:pPr>
      <w:r w:rsidRPr="005B3DF0">
        <w:rPr>
          <w:rFonts w:cs="Times New Roman"/>
          <w:i/>
          <w:sz w:val="28"/>
          <w:szCs w:val="28"/>
        </w:rPr>
        <w:t xml:space="preserve">Покой на сердце низвела, </w:t>
      </w:r>
    </w:p>
    <w:p w:rsidR="00776F25" w:rsidRPr="005B3DF0" w:rsidRDefault="00776F25" w:rsidP="00C3296C">
      <w:pPr>
        <w:pStyle w:val="a4"/>
        <w:spacing w:before="100" w:beforeAutospacing="1" w:after="0"/>
        <w:ind w:right="-113" w:firstLine="709"/>
        <w:contextualSpacing/>
        <w:jc w:val="both"/>
        <w:rPr>
          <w:rFonts w:cs="Times New Roman"/>
          <w:i/>
          <w:sz w:val="28"/>
          <w:szCs w:val="28"/>
        </w:rPr>
      </w:pPr>
      <w:r w:rsidRPr="005B3DF0">
        <w:rPr>
          <w:rFonts w:cs="Times New Roman"/>
          <w:i/>
          <w:sz w:val="28"/>
          <w:szCs w:val="28"/>
        </w:rPr>
        <w:t xml:space="preserve">Прохладной влагой </w:t>
      </w:r>
      <w:r w:rsidRPr="005B3DF0">
        <w:rPr>
          <w:rFonts w:cs="Times New Roman"/>
          <w:i/>
          <w:sz w:val="28"/>
          <w:szCs w:val="28"/>
          <w:u w:val="single"/>
        </w:rPr>
        <w:t xml:space="preserve">синей ночи </w:t>
      </w:r>
    </w:p>
    <w:p w:rsidR="00776F25" w:rsidRDefault="00776F25" w:rsidP="00C3296C">
      <w:pPr>
        <w:pStyle w:val="a4"/>
        <w:spacing w:before="100" w:beforeAutospacing="1" w:after="0"/>
        <w:ind w:right="-113" w:firstLine="709"/>
        <w:contextualSpacing/>
        <w:jc w:val="both"/>
        <w:rPr>
          <w:rFonts w:cs="Times New Roman"/>
          <w:i/>
          <w:sz w:val="28"/>
          <w:szCs w:val="28"/>
        </w:rPr>
      </w:pPr>
      <w:r w:rsidRPr="005B3DF0">
        <w:rPr>
          <w:rFonts w:cs="Times New Roman"/>
          <w:i/>
          <w:sz w:val="28"/>
          <w:szCs w:val="28"/>
        </w:rPr>
        <w:t xml:space="preserve">Костер волненья залила ... («Она, как прежде захотела ...», 1908) </w:t>
      </w:r>
    </w:p>
    <w:p w:rsidR="00C3296C" w:rsidRPr="005B3DF0" w:rsidRDefault="00C3296C" w:rsidP="00C3296C">
      <w:pPr>
        <w:pStyle w:val="a4"/>
        <w:spacing w:before="100" w:beforeAutospacing="1" w:after="0"/>
        <w:ind w:right="-113" w:firstLine="709"/>
        <w:contextualSpacing/>
        <w:jc w:val="both"/>
        <w:rPr>
          <w:rFonts w:cs="Times New Roman"/>
          <w:i/>
          <w:sz w:val="28"/>
          <w:szCs w:val="28"/>
        </w:rPr>
      </w:pPr>
    </w:p>
    <w:p w:rsidR="00776F25" w:rsidRPr="00DE44D3" w:rsidRDefault="00776F25" w:rsidP="00DE44D3">
      <w:pPr>
        <w:pStyle w:val="a4"/>
        <w:spacing w:before="100" w:beforeAutospacing="1" w:after="0" w:line="360" w:lineRule="auto"/>
        <w:ind w:right="-113" w:firstLine="709"/>
        <w:contextualSpacing/>
        <w:jc w:val="both"/>
        <w:rPr>
          <w:rFonts w:cs="Times New Roman"/>
          <w:sz w:val="28"/>
          <w:szCs w:val="28"/>
        </w:rPr>
      </w:pPr>
      <w:r w:rsidRPr="00DE44D3">
        <w:rPr>
          <w:rFonts w:cs="Times New Roman"/>
          <w:sz w:val="28"/>
          <w:szCs w:val="28"/>
        </w:rPr>
        <w:t>За</w:t>
      </w:r>
      <w:r w:rsidR="00C332E2">
        <w:rPr>
          <w:rFonts w:cs="Times New Roman"/>
          <w:sz w:val="28"/>
          <w:szCs w:val="28"/>
        </w:rPr>
        <w:t>вершает третий том лирики Блока</w:t>
      </w:r>
      <w:r w:rsidRPr="00DE44D3">
        <w:rPr>
          <w:rFonts w:cs="Times New Roman"/>
          <w:sz w:val="28"/>
          <w:szCs w:val="28"/>
        </w:rPr>
        <w:t xml:space="preserve"> обретение лирическим героем объективного и значимого — Родины, России. Тема Родины и ее будущего – самое заветное для поэта – связана, как правило, с поэтическим образом синей дали времен: </w:t>
      </w:r>
    </w:p>
    <w:p w:rsidR="00776F25" w:rsidRPr="00C332E2" w:rsidRDefault="00776F25" w:rsidP="00DE44D3">
      <w:pPr>
        <w:pStyle w:val="a4"/>
        <w:spacing w:before="100" w:beforeAutospacing="1" w:after="0" w:line="360" w:lineRule="auto"/>
        <w:ind w:right="-113" w:firstLine="709"/>
        <w:contextualSpacing/>
        <w:jc w:val="both"/>
        <w:rPr>
          <w:rFonts w:cs="Times New Roman"/>
          <w:i/>
          <w:color w:val="000000"/>
          <w:sz w:val="28"/>
          <w:szCs w:val="28"/>
        </w:rPr>
      </w:pPr>
      <w:r w:rsidRPr="00C332E2">
        <w:rPr>
          <w:rFonts w:cs="Times New Roman"/>
          <w:i/>
          <w:color w:val="000000"/>
          <w:sz w:val="28"/>
          <w:szCs w:val="28"/>
        </w:rPr>
        <w:t xml:space="preserve">Видишь день беззакатный и жгучий </w:t>
      </w:r>
    </w:p>
    <w:p w:rsidR="00776F25" w:rsidRPr="00C332E2" w:rsidRDefault="00776F25" w:rsidP="00DE44D3">
      <w:pPr>
        <w:pStyle w:val="a4"/>
        <w:spacing w:before="100" w:beforeAutospacing="1" w:after="0" w:line="360" w:lineRule="auto"/>
        <w:ind w:right="-113" w:firstLine="709"/>
        <w:contextualSpacing/>
        <w:jc w:val="both"/>
        <w:rPr>
          <w:rFonts w:cs="Times New Roman"/>
          <w:b/>
          <w:i/>
          <w:color w:val="000000"/>
          <w:sz w:val="28"/>
          <w:szCs w:val="28"/>
          <w:u w:val="single"/>
        </w:rPr>
      </w:pPr>
      <w:r w:rsidRPr="00C332E2">
        <w:rPr>
          <w:rFonts w:cs="Times New Roman"/>
          <w:i/>
          <w:color w:val="000000"/>
          <w:sz w:val="28"/>
          <w:szCs w:val="28"/>
        </w:rPr>
        <w:t xml:space="preserve">И </w:t>
      </w:r>
      <w:r w:rsidRPr="00C332E2">
        <w:rPr>
          <w:rFonts w:cs="Times New Roman"/>
          <w:b/>
          <w:i/>
          <w:color w:val="000000"/>
          <w:sz w:val="28"/>
          <w:szCs w:val="28"/>
        </w:rPr>
        <w:t xml:space="preserve">любимый, родимый свой край, </w:t>
      </w:r>
    </w:p>
    <w:p w:rsidR="00776F25" w:rsidRPr="00C332E2" w:rsidRDefault="00776F25" w:rsidP="00DE44D3">
      <w:pPr>
        <w:pStyle w:val="a4"/>
        <w:spacing w:before="100" w:beforeAutospacing="1" w:after="0" w:line="360" w:lineRule="auto"/>
        <w:ind w:right="-113" w:firstLine="709"/>
        <w:contextualSpacing/>
        <w:jc w:val="both"/>
        <w:rPr>
          <w:rFonts w:cs="Times New Roman"/>
          <w:b/>
          <w:i/>
          <w:color w:val="000000"/>
          <w:sz w:val="28"/>
          <w:szCs w:val="28"/>
        </w:rPr>
      </w:pPr>
      <w:r w:rsidRPr="00C332E2">
        <w:rPr>
          <w:rFonts w:cs="Times New Roman"/>
          <w:b/>
          <w:i/>
          <w:color w:val="000000"/>
          <w:sz w:val="28"/>
          <w:szCs w:val="28"/>
          <w:u w:val="single"/>
        </w:rPr>
        <w:t>Синий, синий</w:t>
      </w:r>
      <w:r w:rsidRPr="00C332E2">
        <w:rPr>
          <w:rFonts w:cs="Times New Roman"/>
          <w:b/>
          <w:i/>
          <w:color w:val="000000"/>
          <w:sz w:val="28"/>
          <w:szCs w:val="28"/>
        </w:rPr>
        <w:t xml:space="preserve">, певучий, певучий, </w:t>
      </w:r>
    </w:p>
    <w:p w:rsidR="00776F25" w:rsidRPr="00C332E2" w:rsidRDefault="00776F25" w:rsidP="00DE44D3">
      <w:pPr>
        <w:pStyle w:val="a4"/>
        <w:spacing w:before="100" w:beforeAutospacing="1" w:after="0" w:line="360" w:lineRule="auto"/>
        <w:ind w:right="-113" w:firstLine="709"/>
        <w:contextualSpacing/>
        <w:jc w:val="both"/>
        <w:rPr>
          <w:rFonts w:cs="Times New Roman"/>
          <w:i/>
          <w:color w:val="000000"/>
          <w:sz w:val="28"/>
          <w:szCs w:val="28"/>
        </w:rPr>
      </w:pPr>
      <w:r w:rsidRPr="00C332E2">
        <w:rPr>
          <w:rFonts w:cs="Times New Roman"/>
          <w:i/>
          <w:color w:val="000000"/>
          <w:sz w:val="28"/>
          <w:szCs w:val="28"/>
        </w:rPr>
        <w:t xml:space="preserve">Неподвижно-блаженный, как рай. </w:t>
      </w:r>
    </w:p>
    <w:p w:rsidR="00776F25" w:rsidRPr="00C332E2" w:rsidRDefault="00776F25" w:rsidP="00DE44D3">
      <w:pPr>
        <w:pStyle w:val="a4"/>
        <w:spacing w:before="100" w:beforeAutospacing="1" w:line="360" w:lineRule="auto"/>
        <w:ind w:right="-113" w:firstLine="709"/>
        <w:contextualSpacing/>
        <w:jc w:val="both"/>
        <w:rPr>
          <w:rFonts w:cs="Times New Roman"/>
          <w:i/>
          <w:sz w:val="28"/>
          <w:szCs w:val="28"/>
        </w:rPr>
      </w:pPr>
      <w:r w:rsidRPr="00C332E2">
        <w:rPr>
          <w:rFonts w:cs="Times New Roman"/>
          <w:i/>
          <w:color w:val="000000"/>
          <w:sz w:val="28"/>
          <w:szCs w:val="28"/>
        </w:rPr>
        <w:t xml:space="preserve">(«Ты – как отзвук забытого гимна...», 1914) </w:t>
      </w:r>
    </w:p>
    <w:p w:rsidR="00776F25" w:rsidRPr="00DE44D3" w:rsidRDefault="00776F25" w:rsidP="00DE44D3">
      <w:pPr>
        <w:pStyle w:val="a4"/>
        <w:spacing w:before="100" w:beforeAutospacing="1" w:line="360" w:lineRule="auto"/>
        <w:ind w:right="-113" w:firstLine="709"/>
        <w:contextualSpacing/>
        <w:jc w:val="both"/>
        <w:rPr>
          <w:rFonts w:cs="Times New Roman"/>
          <w:color w:val="000000"/>
          <w:sz w:val="28"/>
          <w:szCs w:val="28"/>
        </w:rPr>
      </w:pPr>
      <w:r w:rsidRPr="00DE44D3">
        <w:rPr>
          <w:rFonts w:cs="Times New Roman"/>
          <w:sz w:val="28"/>
          <w:szCs w:val="28"/>
        </w:rPr>
        <w:t xml:space="preserve">Проникновенное чувство любви к Родине соотносится у Блока с юношеской влюбленностью, памятной на всю жизнь. Синий и голубой цвета ассоциируются в его понимании с </w:t>
      </w:r>
      <w:r w:rsidRPr="00DE44D3">
        <w:rPr>
          <w:rFonts w:cs="Times New Roman"/>
          <w:i/>
          <w:iCs/>
          <w:sz w:val="28"/>
          <w:szCs w:val="28"/>
        </w:rPr>
        <w:t>нежностью, трепетом, чистым первым волнением, лично-интимным чувством</w:t>
      </w:r>
      <w:r w:rsidRPr="00DE44D3">
        <w:rPr>
          <w:rFonts w:cs="Times New Roman"/>
          <w:sz w:val="28"/>
          <w:szCs w:val="28"/>
        </w:rPr>
        <w:t xml:space="preserve">. И любовь поэта к Родине именно такая: </w:t>
      </w:r>
      <w:r w:rsidRPr="00DE44D3">
        <w:rPr>
          <w:rFonts w:cs="Times New Roman"/>
          <w:i/>
          <w:iCs/>
          <w:sz w:val="28"/>
          <w:szCs w:val="28"/>
        </w:rPr>
        <w:t xml:space="preserve">светлая, несущая облегчение и спасение от всех земных тягот. </w:t>
      </w:r>
    </w:p>
    <w:p w:rsidR="001475D0" w:rsidRDefault="00C332E2" w:rsidP="00DE44D3">
      <w:pPr>
        <w:pStyle w:val="a4"/>
        <w:spacing w:before="100" w:beforeAutospacing="1" w:line="360" w:lineRule="auto"/>
        <w:ind w:right="-113" w:firstLine="709"/>
        <w:contextualSpacing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Можно предположить, что л</w:t>
      </w:r>
      <w:r w:rsidR="00776F25" w:rsidRPr="00DE44D3">
        <w:rPr>
          <w:rFonts w:cs="Times New Roman"/>
          <w:color w:val="000000"/>
          <w:sz w:val="28"/>
          <w:szCs w:val="28"/>
        </w:rPr>
        <w:t xml:space="preserve">юбовь Блока к синему цвету и его оттенкам заключена в </w:t>
      </w:r>
      <w:r>
        <w:rPr>
          <w:rFonts w:cs="Times New Roman"/>
          <w:color w:val="000000"/>
          <w:sz w:val="28"/>
          <w:szCs w:val="28"/>
        </w:rPr>
        <w:t>их романтическом</w:t>
      </w:r>
      <w:r w:rsidR="00776F25" w:rsidRPr="00DE44D3">
        <w:rPr>
          <w:rFonts w:cs="Times New Roman"/>
          <w:color w:val="000000"/>
          <w:sz w:val="28"/>
          <w:szCs w:val="28"/>
        </w:rPr>
        <w:t xml:space="preserve"> звучании. Александр Блок навсегда остался романтиком, и его «голубой цветок» не увял, оборачиваясь то голубым кораблем, то голубым сном, то голубой мечтой или синим туманом. Цитируя Г. Гейне, Блок </w:t>
      </w:r>
      <w:r>
        <w:rPr>
          <w:rFonts w:cs="Times New Roman"/>
          <w:color w:val="000000"/>
          <w:sz w:val="28"/>
          <w:szCs w:val="28"/>
        </w:rPr>
        <w:t xml:space="preserve">тоже мог  сказать </w:t>
      </w:r>
      <w:r w:rsidR="00776F25" w:rsidRPr="00DE44D3">
        <w:rPr>
          <w:rFonts w:cs="Times New Roman"/>
          <w:color w:val="000000"/>
          <w:sz w:val="28"/>
          <w:szCs w:val="28"/>
        </w:rPr>
        <w:t xml:space="preserve"> о себе: «Несмотря на мои опустошительные походы против романтиков, сам я все-таки всегда оставался романтиком и был им даже в большей степени, чем сам подозревал. После самых смертоносных ударов, нанесенных мною увлечению романтической поэзией в Германии, меня самого вновь охватила </w:t>
      </w:r>
    </w:p>
    <w:p w:rsidR="001475D0" w:rsidRDefault="001475D0" w:rsidP="001475D0">
      <w:pPr>
        <w:pStyle w:val="a4"/>
        <w:spacing w:before="100" w:beforeAutospacing="1" w:line="360" w:lineRule="auto"/>
        <w:ind w:right="-113" w:firstLine="709"/>
        <w:contextualSpacing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-11-</w:t>
      </w:r>
    </w:p>
    <w:p w:rsidR="00776F25" w:rsidRPr="00DE44D3" w:rsidRDefault="00776F25" w:rsidP="001475D0">
      <w:pPr>
        <w:pStyle w:val="a4"/>
        <w:spacing w:before="100" w:beforeAutospacing="1" w:line="360" w:lineRule="auto"/>
        <w:ind w:right="-113"/>
        <w:contextualSpacing/>
        <w:jc w:val="both"/>
        <w:rPr>
          <w:rFonts w:cs="Times New Roman"/>
          <w:b/>
          <w:bCs/>
          <w:color w:val="000000"/>
          <w:sz w:val="28"/>
          <w:szCs w:val="28"/>
        </w:rPr>
      </w:pPr>
      <w:r w:rsidRPr="00DE44D3">
        <w:rPr>
          <w:rFonts w:cs="Times New Roman"/>
          <w:color w:val="000000"/>
          <w:sz w:val="28"/>
          <w:szCs w:val="28"/>
        </w:rPr>
        <w:lastRenderedPageBreak/>
        <w:t>безгран</w:t>
      </w:r>
      <w:r w:rsidR="00C3296C">
        <w:rPr>
          <w:rFonts w:cs="Times New Roman"/>
          <w:color w:val="000000"/>
          <w:sz w:val="28"/>
          <w:szCs w:val="28"/>
        </w:rPr>
        <w:t>ичная тоска по «голубому цветку</w:t>
      </w:r>
      <w:r w:rsidRPr="00DE44D3">
        <w:rPr>
          <w:rFonts w:cs="Times New Roman"/>
          <w:color w:val="000000"/>
          <w:sz w:val="28"/>
          <w:szCs w:val="28"/>
        </w:rPr>
        <w:t>»</w:t>
      </w:r>
      <w:r w:rsidR="00C3296C" w:rsidRPr="00AD612D">
        <w:rPr>
          <w:rFonts w:cs="Times New Roman"/>
          <w:color w:val="000000"/>
          <w:sz w:val="28"/>
          <w:szCs w:val="28"/>
        </w:rPr>
        <w:t>*</w:t>
      </w:r>
      <w:r w:rsidRPr="00AD612D">
        <w:rPr>
          <w:rFonts w:cs="Times New Roman"/>
          <w:color w:val="000000"/>
          <w:sz w:val="28"/>
          <w:szCs w:val="28"/>
        </w:rPr>
        <w:t>.</w:t>
      </w:r>
      <w:r w:rsidRPr="00DE44D3">
        <w:rPr>
          <w:rFonts w:cs="Times New Roman"/>
          <w:color w:val="000000"/>
          <w:sz w:val="28"/>
          <w:szCs w:val="28"/>
        </w:rPr>
        <w:t xml:space="preserve"> </w:t>
      </w:r>
      <w:r w:rsidR="00D30125">
        <w:rPr>
          <w:rFonts w:cs="Times New Roman"/>
          <w:color w:val="000000"/>
          <w:sz w:val="28"/>
          <w:szCs w:val="28"/>
        </w:rPr>
        <w:t>И</w:t>
      </w:r>
      <w:r w:rsidRPr="00DE44D3">
        <w:rPr>
          <w:rFonts w:cs="Times New Roman"/>
          <w:color w:val="000000"/>
          <w:sz w:val="28"/>
          <w:szCs w:val="28"/>
        </w:rPr>
        <w:t xml:space="preserve"> «цветок» выстоял и остался в поэзии Блока символом </w:t>
      </w:r>
      <w:r w:rsidRPr="00DE44D3">
        <w:rPr>
          <w:rFonts w:cs="Times New Roman"/>
          <w:i/>
          <w:iCs/>
          <w:color w:val="000000"/>
          <w:sz w:val="28"/>
          <w:szCs w:val="28"/>
        </w:rPr>
        <w:t xml:space="preserve">чистоты, радости, гармонии и надежды на будущее: </w:t>
      </w:r>
    </w:p>
    <w:p w:rsidR="00776F25" w:rsidRPr="00C332E2" w:rsidRDefault="00776F25" w:rsidP="00DE44D3">
      <w:pPr>
        <w:pStyle w:val="a4"/>
        <w:spacing w:before="100" w:beforeAutospacing="1" w:after="62" w:line="360" w:lineRule="auto"/>
        <w:ind w:right="-113" w:firstLine="709"/>
        <w:contextualSpacing/>
        <w:jc w:val="both"/>
        <w:rPr>
          <w:rFonts w:cs="Times New Roman"/>
          <w:bCs/>
          <w:i/>
          <w:color w:val="000000"/>
          <w:sz w:val="28"/>
          <w:szCs w:val="28"/>
        </w:rPr>
      </w:pPr>
      <w:r w:rsidRPr="00C332E2">
        <w:rPr>
          <w:rFonts w:cs="Times New Roman"/>
          <w:bCs/>
          <w:i/>
          <w:color w:val="000000"/>
          <w:sz w:val="28"/>
          <w:szCs w:val="28"/>
        </w:rPr>
        <w:t>И любой колени склонит</w:t>
      </w:r>
    </w:p>
    <w:p w:rsidR="00776F25" w:rsidRPr="00C332E2" w:rsidRDefault="00776F25" w:rsidP="00DE44D3">
      <w:pPr>
        <w:pStyle w:val="a4"/>
        <w:spacing w:before="100" w:beforeAutospacing="1" w:after="62" w:line="360" w:lineRule="auto"/>
        <w:ind w:right="-113" w:firstLine="709"/>
        <w:contextualSpacing/>
        <w:jc w:val="both"/>
        <w:rPr>
          <w:rFonts w:cs="Times New Roman"/>
          <w:bCs/>
          <w:i/>
          <w:color w:val="000000"/>
          <w:sz w:val="28"/>
          <w:szCs w:val="28"/>
        </w:rPr>
      </w:pPr>
      <w:r w:rsidRPr="00C332E2">
        <w:rPr>
          <w:rFonts w:cs="Times New Roman"/>
          <w:bCs/>
          <w:i/>
          <w:color w:val="000000"/>
          <w:sz w:val="28"/>
          <w:szCs w:val="28"/>
        </w:rPr>
        <w:t>Пред тобой...</w:t>
      </w:r>
    </w:p>
    <w:p w:rsidR="00776F25" w:rsidRPr="00C332E2" w:rsidRDefault="00776F25" w:rsidP="00DE44D3">
      <w:pPr>
        <w:pStyle w:val="a4"/>
        <w:spacing w:before="100" w:beforeAutospacing="1" w:after="62" w:line="360" w:lineRule="auto"/>
        <w:ind w:right="-113" w:firstLine="709"/>
        <w:contextualSpacing/>
        <w:jc w:val="both"/>
        <w:rPr>
          <w:rFonts w:cs="Times New Roman"/>
          <w:bCs/>
          <w:i/>
          <w:color w:val="000000"/>
          <w:sz w:val="28"/>
          <w:szCs w:val="28"/>
          <w:u w:val="single"/>
        </w:rPr>
      </w:pPr>
      <w:r w:rsidRPr="00C332E2">
        <w:rPr>
          <w:rFonts w:cs="Times New Roman"/>
          <w:bCs/>
          <w:i/>
          <w:color w:val="000000"/>
          <w:sz w:val="28"/>
          <w:szCs w:val="28"/>
        </w:rPr>
        <w:t xml:space="preserve">И любой цветок уронит </w:t>
      </w:r>
    </w:p>
    <w:p w:rsidR="00776F25" w:rsidRPr="00C332E2" w:rsidRDefault="00776F25" w:rsidP="00DE44D3">
      <w:pPr>
        <w:pStyle w:val="a4"/>
        <w:spacing w:before="100" w:beforeAutospacing="1" w:after="62" w:line="360" w:lineRule="auto"/>
        <w:ind w:right="-113" w:firstLine="709"/>
        <w:contextualSpacing/>
        <w:jc w:val="both"/>
        <w:rPr>
          <w:rFonts w:cs="Times New Roman"/>
          <w:i/>
          <w:color w:val="000000"/>
          <w:sz w:val="28"/>
          <w:szCs w:val="28"/>
        </w:rPr>
      </w:pPr>
      <w:r w:rsidRPr="00C332E2">
        <w:rPr>
          <w:rFonts w:cs="Times New Roman"/>
          <w:bCs/>
          <w:i/>
          <w:color w:val="000000"/>
          <w:sz w:val="28"/>
          <w:szCs w:val="28"/>
          <w:u w:val="single"/>
        </w:rPr>
        <w:t>Голубой...</w:t>
      </w:r>
      <w:r w:rsidR="005B3DF0">
        <w:rPr>
          <w:rFonts w:cs="Times New Roman"/>
          <w:bCs/>
          <w:i/>
          <w:color w:val="000000"/>
          <w:sz w:val="28"/>
          <w:szCs w:val="28"/>
          <w:u w:val="single"/>
        </w:rPr>
        <w:t xml:space="preserve">     </w:t>
      </w:r>
      <w:r w:rsidRPr="00C332E2">
        <w:rPr>
          <w:rFonts w:cs="Times New Roman"/>
          <w:bCs/>
          <w:i/>
          <w:color w:val="000000"/>
          <w:sz w:val="28"/>
          <w:szCs w:val="28"/>
        </w:rPr>
        <w:t>(«В углу у дивана», 1907 год)</w:t>
      </w:r>
    </w:p>
    <w:p w:rsidR="00D30125" w:rsidRDefault="00416687" w:rsidP="00C1011B">
      <w:pPr>
        <w:tabs>
          <w:tab w:val="left" w:pos="360"/>
        </w:tabs>
        <w:spacing w:line="360" w:lineRule="auto"/>
        <w:ind w:left="284" w:firstLine="680"/>
        <w:contextualSpacing/>
        <w:jc w:val="both"/>
        <w:rPr>
          <w:rFonts w:cs="Times New Roman"/>
          <w:color w:val="000000"/>
          <w:sz w:val="28"/>
          <w:szCs w:val="28"/>
        </w:rPr>
      </w:pPr>
      <w:r w:rsidRPr="00416687">
        <w:rPr>
          <w:rFonts w:cs="Times New Roman"/>
          <w:b/>
          <w:color w:val="000000"/>
          <w:sz w:val="28"/>
          <w:szCs w:val="28"/>
        </w:rPr>
        <w:t>Таким образом</w:t>
      </w:r>
      <w:r>
        <w:rPr>
          <w:rFonts w:cs="Times New Roman"/>
          <w:color w:val="000000"/>
          <w:sz w:val="28"/>
          <w:szCs w:val="28"/>
        </w:rPr>
        <w:t xml:space="preserve">, синий и голубой цвет </w:t>
      </w:r>
      <w:r w:rsidR="00EA23C9">
        <w:rPr>
          <w:rFonts w:eastAsia="Tahoma" w:cs="Times New Roman"/>
          <w:color w:val="000000"/>
          <w:sz w:val="28"/>
          <w:szCs w:val="28"/>
        </w:rPr>
        <w:t>А.Блок использует  в огромном многообразии их</w:t>
      </w:r>
      <w:r w:rsidR="00EA23C9" w:rsidRPr="00DE44D3">
        <w:rPr>
          <w:rFonts w:eastAsia="Tahoma" w:cs="Times New Roman"/>
          <w:color w:val="000000"/>
          <w:sz w:val="28"/>
          <w:szCs w:val="28"/>
        </w:rPr>
        <w:t xml:space="preserve"> значений. </w:t>
      </w:r>
      <w:r>
        <w:rPr>
          <w:rFonts w:cs="Times New Roman"/>
          <w:color w:val="000000"/>
          <w:sz w:val="28"/>
          <w:szCs w:val="28"/>
        </w:rPr>
        <w:t>Блок-символист использовал как символ</w:t>
      </w:r>
      <w:r w:rsidRPr="00416687">
        <w:rPr>
          <w:rFonts w:cs="Times New Roman"/>
          <w:i/>
          <w:iCs/>
          <w:color w:val="000000"/>
          <w:sz w:val="28"/>
          <w:szCs w:val="28"/>
        </w:rPr>
        <w:t xml:space="preserve"> </w:t>
      </w:r>
      <w:r>
        <w:rPr>
          <w:rFonts w:cs="Times New Roman"/>
          <w:i/>
          <w:iCs/>
          <w:color w:val="000000"/>
          <w:sz w:val="28"/>
          <w:szCs w:val="28"/>
        </w:rPr>
        <w:t xml:space="preserve">чистоты, гармонии, одухотворенности, возвышенности чувств, устремленности к добру и свету </w:t>
      </w:r>
      <w:r w:rsidRPr="00416687">
        <w:rPr>
          <w:rFonts w:cs="Times New Roman"/>
          <w:iCs/>
          <w:color w:val="000000"/>
          <w:sz w:val="28"/>
          <w:szCs w:val="28"/>
        </w:rPr>
        <w:t>или передает</w:t>
      </w:r>
      <w:r>
        <w:rPr>
          <w:rFonts w:cs="Times New Roman"/>
          <w:i/>
          <w:iCs/>
          <w:color w:val="000000"/>
          <w:sz w:val="28"/>
          <w:szCs w:val="28"/>
        </w:rPr>
        <w:t xml:space="preserve"> ощущение зыбкости, нереальности. </w:t>
      </w:r>
      <w:r w:rsidRPr="00DE44D3">
        <w:rPr>
          <w:rFonts w:cs="Times New Roman"/>
          <w:i/>
          <w:iCs/>
          <w:color w:val="000000"/>
          <w:sz w:val="28"/>
          <w:szCs w:val="28"/>
        </w:rPr>
        <w:t xml:space="preserve"> </w:t>
      </w:r>
      <w:r w:rsidR="00D30125" w:rsidRPr="00DE44D3">
        <w:rPr>
          <w:rFonts w:cs="Times New Roman"/>
          <w:color w:val="000000"/>
          <w:sz w:val="28"/>
          <w:szCs w:val="28"/>
        </w:rPr>
        <w:t xml:space="preserve">В стихах второго тома значение синего цвета </w:t>
      </w:r>
      <w:r w:rsidR="00D30125">
        <w:rPr>
          <w:rFonts w:cs="Times New Roman"/>
          <w:color w:val="000000"/>
          <w:sz w:val="28"/>
          <w:szCs w:val="28"/>
        </w:rPr>
        <w:t xml:space="preserve">становится более реалистичным, он </w:t>
      </w:r>
      <w:r w:rsidR="00D30125" w:rsidRPr="00416687">
        <w:rPr>
          <w:rFonts w:cs="Times New Roman"/>
          <w:iCs/>
          <w:color w:val="000000"/>
          <w:sz w:val="28"/>
          <w:szCs w:val="28"/>
        </w:rPr>
        <w:t xml:space="preserve">участвует в создании пейзажных зарисовок или для создания внешнего облика героев, при </w:t>
      </w:r>
      <w:r w:rsidR="00D30125">
        <w:rPr>
          <w:rFonts w:cs="Times New Roman"/>
          <w:i/>
          <w:iCs/>
          <w:color w:val="000000"/>
          <w:sz w:val="28"/>
          <w:szCs w:val="28"/>
        </w:rPr>
        <w:t xml:space="preserve"> </w:t>
      </w:r>
      <w:r w:rsidR="00C332E2">
        <w:rPr>
          <w:rFonts w:cs="Times New Roman"/>
          <w:i/>
          <w:iCs/>
          <w:color w:val="000000"/>
          <w:sz w:val="28"/>
          <w:szCs w:val="28"/>
        </w:rPr>
        <w:t xml:space="preserve">этом </w:t>
      </w:r>
      <w:r w:rsidR="00D30125" w:rsidRPr="00DE44D3">
        <w:rPr>
          <w:rFonts w:cs="Times New Roman"/>
          <w:color w:val="000000"/>
          <w:sz w:val="28"/>
          <w:szCs w:val="28"/>
        </w:rPr>
        <w:t xml:space="preserve">несет в себе </w:t>
      </w:r>
      <w:r w:rsidR="00D30125" w:rsidRPr="00DE44D3">
        <w:rPr>
          <w:rFonts w:cs="Times New Roman"/>
          <w:i/>
          <w:iCs/>
          <w:color w:val="000000"/>
          <w:sz w:val="28"/>
          <w:szCs w:val="28"/>
        </w:rPr>
        <w:t xml:space="preserve">бездонность, временами тревогу и печаль, безграничность и стихийность. </w:t>
      </w:r>
      <w:r w:rsidR="00C1011B">
        <w:rPr>
          <w:sz w:val="28"/>
          <w:szCs w:val="28"/>
        </w:rPr>
        <w:t xml:space="preserve">Недаром «синий плащ» был, по словам М.Цветаевой,  до тоски любим всей Россией. </w:t>
      </w:r>
      <w:r w:rsidRPr="00416687">
        <w:rPr>
          <w:rFonts w:cs="Times New Roman"/>
          <w:iCs/>
          <w:color w:val="000000"/>
          <w:sz w:val="28"/>
          <w:szCs w:val="28"/>
        </w:rPr>
        <w:t xml:space="preserve">И именно синий цвет становится </w:t>
      </w:r>
      <w:r>
        <w:rPr>
          <w:rFonts w:cs="Times New Roman"/>
          <w:i/>
          <w:iCs/>
          <w:color w:val="000000"/>
          <w:sz w:val="28"/>
          <w:szCs w:val="28"/>
        </w:rPr>
        <w:t>символ</w:t>
      </w:r>
      <w:r w:rsidR="00D30125">
        <w:rPr>
          <w:rFonts w:cs="Times New Roman"/>
          <w:i/>
          <w:iCs/>
          <w:color w:val="000000"/>
          <w:sz w:val="28"/>
          <w:szCs w:val="28"/>
        </w:rPr>
        <w:t>ом Родины в третьем томе лирики</w:t>
      </w:r>
      <w:r w:rsidRPr="00DE44D3">
        <w:rPr>
          <w:rFonts w:cs="Times New Roman"/>
          <w:i/>
          <w:iCs/>
          <w:color w:val="000000"/>
          <w:sz w:val="28"/>
          <w:szCs w:val="28"/>
        </w:rPr>
        <w:t xml:space="preserve"> </w:t>
      </w:r>
      <w:r w:rsidR="00D30125" w:rsidRPr="00DE44D3">
        <w:rPr>
          <w:rFonts w:cs="Times New Roman"/>
          <w:color w:val="000000"/>
          <w:sz w:val="28"/>
          <w:szCs w:val="28"/>
        </w:rPr>
        <w:t>и приносит успокоение лирическому герою.</w:t>
      </w:r>
    </w:p>
    <w:p w:rsidR="00AD612D" w:rsidRDefault="00AD612D" w:rsidP="00BC5F67">
      <w:pPr>
        <w:pStyle w:val="a4"/>
        <w:spacing w:before="100" w:beforeAutospacing="1"/>
        <w:ind w:right="-113" w:firstLine="709"/>
        <w:contextualSpacing/>
        <w:jc w:val="center"/>
        <w:rPr>
          <w:rFonts w:cs="Times New Roman"/>
          <w:b/>
          <w:color w:val="000000"/>
          <w:sz w:val="28"/>
          <w:szCs w:val="28"/>
        </w:rPr>
      </w:pPr>
    </w:p>
    <w:p w:rsidR="00BC5F67" w:rsidRDefault="00BC5F67" w:rsidP="00BC5F67">
      <w:pPr>
        <w:pStyle w:val="a4"/>
        <w:spacing w:before="100" w:beforeAutospacing="1"/>
        <w:ind w:right="-113" w:firstLine="709"/>
        <w:contextualSpacing/>
        <w:jc w:val="center"/>
        <w:rPr>
          <w:b/>
          <w:bCs/>
          <w:iCs/>
          <w:sz w:val="28"/>
          <w:szCs w:val="28"/>
        </w:rPr>
      </w:pPr>
      <w:r w:rsidRPr="00BC5F67">
        <w:rPr>
          <w:rFonts w:cs="Times New Roman"/>
          <w:b/>
          <w:color w:val="000000"/>
          <w:sz w:val="28"/>
          <w:szCs w:val="28"/>
        </w:rPr>
        <w:t>2.3.</w:t>
      </w:r>
      <w:r w:rsidRPr="00BC5F67">
        <w:rPr>
          <w:b/>
          <w:bCs/>
          <w:iCs/>
          <w:sz w:val="28"/>
          <w:szCs w:val="28"/>
        </w:rPr>
        <w:t>Белый цвет</w:t>
      </w:r>
    </w:p>
    <w:p w:rsidR="00AD612D" w:rsidRDefault="00AD612D" w:rsidP="00BC5F67">
      <w:pPr>
        <w:pStyle w:val="a4"/>
        <w:spacing w:before="100" w:beforeAutospacing="1"/>
        <w:ind w:right="-113" w:firstLine="709"/>
        <w:contextualSpacing/>
        <w:jc w:val="center"/>
        <w:rPr>
          <w:b/>
          <w:bCs/>
          <w:iCs/>
          <w:sz w:val="28"/>
          <w:szCs w:val="28"/>
        </w:rPr>
      </w:pPr>
    </w:p>
    <w:p w:rsidR="00600164" w:rsidRPr="00600164" w:rsidRDefault="00600164" w:rsidP="001E4BAE">
      <w:pPr>
        <w:pStyle w:val="a4"/>
        <w:spacing w:before="100" w:beforeAutospacing="1" w:line="360" w:lineRule="auto"/>
        <w:ind w:right="-113" w:firstLine="709"/>
        <w:contextualSpacing/>
        <w:jc w:val="right"/>
        <w:rPr>
          <w:rFonts w:cs="Times New Roman"/>
          <w:b/>
          <w:i/>
          <w:sz w:val="28"/>
          <w:szCs w:val="28"/>
        </w:rPr>
      </w:pPr>
      <w:r w:rsidRPr="00600164">
        <w:rPr>
          <w:rFonts w:cs="Times New Roman"/>
          <w:i/>
          <w:sz w:val="28"/>
          <w:szCs w:val="28"/>
        </w:rPr>
        <w:t>Так пел ее голос, летящий в купол,</w:t>
      </w:r>
      <w:r w:rsidRPr="00600164">
        <w:rPr>
          <w:rFonts w:cs="Times New Roman"/>
          <w:i/>
          <w:sz w:val="28"/>
          <w:szCs w:val="28"/>
        </w:rPr>
        <w:br/>
        <w:t xml:space="preserve">И </w:t>
      </w:r>
      <w:r w:rsidRPr="00AD612D">
        <w:rPr>
          <w:rFonts w:cs="Times New Roman"/>
          <w:b/>
          <w:i/>
          <w:sz w:val="28"/>
          <w:szCs w:val="28"/>
        </w:rPr>
        <w:t>луч сиял на белом плече</w:t>
      </w:r>
      <w:r w:rsidRPr="00600164">
        <w:rPr>
          <w:rFonts w:cs="Times New Roman"/>
          <w:i/>
          <w:sz w:val="28"/>
          <w:szCs w:val="28"/>
        </w:rPr>
        <w:t>,</w:t>
      </w:r>
      <w:r w:rsidRPr="00600164">
        <w:rPr>
          <w:rFonts w:cs="Times New Roman"/>
          <w:i/>
          <w:sz w:val="28"/>
          <w:szCs w:val="28"/>
        </w:rPr>
        <w:br/>
        <w:t>И каждый из мрака смотрел и слушал,</w:t>
      </w:r>
      <w:r w:rsidRPr="00600164">
        <w:rPr>
          <w:rFonts w:cs="Times New Roman"/>
          <w:i/>
          <w:sz w:val="28"/>
          <w:szCs w:val="28"/>
        </w:rPr>
        <w:br/>
      </w:r>
      <w:r w:rsidRPr="00AD612D">
        <w:rPr>
          <w:rFonts w:cs="Times New Roman"/>
          <w:b/>
          <w:i/>
          <w:sz w:val="28"/>
          <w:szCs w:val="28"/>
        </w:rPr>
        <w:t>Как белое платье пело в луче</w:t>
      </w:r>
      <w:r w:rsidRPr="00600164">
        <w:rPr>
          <w:rFonts w:cs="Times New Roman"/>
          <w:i/>
          <w:sz w:val="28"/>
          <w:szCs w:val="28"/>
        </w:rPr>
        <w:t>.</w:t>
      </w:r>
    </w:p>
    <w:p w:rsidR="00BC5F67" w:rsidRDefault="00BC5F67" w:rsidP="00C72093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BC5F67">
        <w:rPr>
          <w:sz w:val="28"/>
          <w:szCs w:val="28"/>
        </w:rPr>
        <w:t xml:space="preserve">Слово «белый» произошло от общеиндоевропейского корня bhe, имевшего когда-то давно значение «сиять». И традиционно белый цвет является </w:t>
      </w:r>
      <w:r w:rsidRPr="00BC5F67">
        <w:rPr>
          <w:i/>
          <w:sz w:val="28"/>
          <w:szCs w:val="28"/>
        </w:rPr>
        <w:t>символом чистоты, невинности и правды; неизвестности, свободы и открытости.</w:t>
      </w:r>
      <w:r w:rsidRPr="00BC5F6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BC5F67" w:rsidRDefault="00C3296C" w:rsidP="00C72093">
      <w:pPr>
        <w:pBdr>
          <w:bottom w:val="single" w:sz="12" w:space="1" w:color="auto"/>
        </w:pBd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 xml:space="preserve">Блок-символист в </w:t>
      </w:r>
      <w:r w:rsidR="00BC5F67" w:rsidRPr="00BC5F67">
        <w:rPr>
          <w:rFonts w:cs="Times New Roman"/>
          <w:sz w:val="28"/>
          <w:szCs w:val="28"/>
        </w:rPr>
        <w:t xml:space="preserve"> ранней лирике считает белый </w:t>
      </w:r>
      <w:r w:rsidR="00BC5F67" w:rsidRPr="00BC5F67">
        <w:rPr>
          <w:rFonts w:cs="Times New Roman"/>
          <w:i/>
          <w:sz w:val="28"/>
          <w:szCs w:val="28"/>
        </w:rPr>
        <w:t>цветом единения сердец и соединения душ</w:t>
      </w:r>
      <w:r w:rsidR="00BC5F67">
        <w:rPr>
          <w:rFonts w:cs="Times New Roman"/>
          <w:sz w:val="28"/>
          <w:szCs w:val="28"/>
        </w:rPr>
        <w:t xml:space="preserve">. </w:t>
      </w:r>
      <w:r w:rsidR="00BC5F67" w:rsidRPr="00BC5F67">
        <w:rPr>
          <w:sz w:val="28"/>
          <w:szCs w:val="28"/>
        </w:rPr>
        <w:t xml:space="preserve">Полный обожания к Прекрасной Даме лирический герой, как известно, находится в постоянном ожидании. К своей возлюбленной он обращается так: </w:t>
      </w:r>
    </w:p>
    <w:p w:rsidR="003B5770" w:rsidRDefault="003B5770" w:rsidP="00C72093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*</w:t>
      </w:r>
      <w:r w:rsidRPr="003B5770">
        <w:rPr>
          <w:rFonts w:cs="Times New Roman"/>
          <w:color w:val="000000"/>
          <w:sz w:val="28"/>
          <w:szCs w:val="28"/>
        </w:rPr>
        <w:t xml:space="preserve"> </w:t>
      </w:r>
      <w:r>
        <w:rPr>
          <w:rFonts w:cs="Times New Roman"/>
          <w:color w:val="000000"/>
          <w:sz w:val="28"/>
          <w:szCs w:val="28"/>
        </w:rPr>
        <w:t xml:space="preserve">Минц З.Г. Поэтика Александра Блока. – СПб, 1999, </w:t>
      </w:r>
      <w:proofErr w:type="gramStart"/>
      <w:r>
        <w:rPr>
          <w:rFonts w:cs="Times New Roman"/>
          <w:color w:val="000000"/>
          <w:sz w:val="28"/>
          <w:szCs w:val="28"/>
        </w:rPr>
        <w:t>стр</w:t>
      </w:r>
      <w:proofErr w:type="gramEnd"/>
      <w:r>
        <w:rPr>
          <w:rFonts w:cs="Times New Roman"/>
          <w:color w:val="000000"/>
          <w:sz w:val="28"/>
          <w:szCs w:val="28"/>
        </w:rPr>
        <w:t xml:space="preserve"> 112.</w:t>
      </w:r>
    </w:p>
    <w:p w:rsidR="003B5770" w:rsidRDefault="003B5770" w:rsidP="003B5770">
      <w:pPr>
        <w:spacing w:line="360" w:lineRule="auto"/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-12-</w:t>
      </w:r>
    </w:p>
    <w:tbl>
      <w:tblPr>
        <w:tblW w:w="0" w:type="auto"/>
        <w:tblInd w:w="-34" w:type="dxa"/>
        <w:tblBorders>
          <w:insideH w:val="single" w:sz="4" w:space="0" w:color="auto"/>
        </w:tblBorders>
        <w:tblLook w:val="04A0"/>
      </w:tblPr>
      <w:tblGrid>
        <w:gridCol w:w="5671"/>
        <w:gridCol w:w="4502"/>
      </w:tblGrid>
      <w:tr w:rsidR="00BC5F67" w:rsidRPr="00AB5034" w:rsidTr="00AD612D">
        <w:tc>
          <w:tcPr>
            <w:tcW w:w="5671" w:type="dxa"/>
          </w:tcPr>
          <w:p w:rsidR="00BC5F67" w:rsidRPr="00AB5034" w:rsidRDefault="00BC5F67" w:rsidP="00AB5034">
            <w:pPr>
              <w:spacing w:line="360" w:lineRule="auto"/>
              <w:contextualSpacing/>
              <w:rPr>
                <w:rFonts w:eastAsia="Courier" w:cs="Times New Roman"/>
                <w:i/>
                <w:color w:val="232323"/>
                <w:sz w:val="28"/>
                <w:szCs w:val="28"/>
              </w:rPr>
            </w:pPr>
            <w:proofErr w:type="gramStart"/>
            <w:r w:rsidRPr="00AB5034">
              <w:rPr>
                <w:rFonts w:eastAsia="Courier" w:cs="Times New Roman"/>
                <w:i/>
                <w:color w:val="232323"/>
                <w:sz w:val="28"/>
                <w:szCs w:val="28"/>
              </w:rPr>
              <w:lastRenderedPageBreak/>
              <w:t>Странных и новых ищу на страницах</w:t>
            </w:r>
            <w:proofErr w:type="gramEnd"/>
          </w:p>
          <w:p w:rsidR="00BC5F67" w:rsidRPr="00AB5034" w:rsidRDefault="00BC5F67" w:rsidP="00AB5034">
            <w:pPr>
              <w:autoSpaceDE w:val="0"/>
              <w:contextualSpacing/>
              <w:rPr>
                <w:rFonts w:eastAsia="Courier" w:cs="Times New Roman"/>
                <w:i/>
                <w:color w:val="232323"/>
                <w:sz w:val="28"/>
                <w:szCs w:val="28"/>
              </w:rPr>
            </w:pPr>
            <w:r w:rsidRPr="00AB5034">
              <w:rPr>
                <w:rFonts w:eastAsia="Courier" w:cs="Times New Roman"/>
                <w:i/>
                <w:color w:val="232323"/>
                <w:sz w:val="28"/>
                <w:szCs w:val="28"/>
              </w:rPr>
              <w:t>Старых испытанных книг,</w:t>
            </w:r>
          </w:p>
          <w:p w:rsidR="00BC5F67" w:rsidRPr="00AB5034" w:rsidRDefault="00BC5F67" w:rsidP="00AB5034">
            <w:pPr>
              <w:autoSpaceDE w:val="0"/>
              <w:contextualSpacing/>
              <w:rPr>
                <w:rFonts w:eastAsia="Courier" w:cs="Times New Roman"/>
                <w:i/>
                <w:color w:val="232323"/>
                <w:sz w:val="28"/>
                <w:szCs w:val="28"/>
              </w:rPr>
            </w:pPr>
            <w:r w:rsidRPr="00AB5034">
              <w:rPr>
                <w:rFonts w:eastAsia="Courier" w:cs="Times New Roman"/>
                <w:i/>
                <w:color w:val="232323"/>
                <w:sz w:val="28"/>
                <w:szCs w:val="28"/>
              </w:rPr>
              <w:t xml:space="preserve">Грежу о </w:t>
            </w:r>
            <w:r w:rsidRPr="00AB5034">
              <w:rPr>
                <w:rFonts w:eastAsia="Courier" w:cs="Times New Roman"/>
                <w:i/>
                <w:color w:val="232323"/>
                <w:sz w:val="28"/>
                <w:szCs w:val="28"/>
                <w:u w:val="single"/>
              </w:rPr>
              <w:t>белых</w:t>
            </w:r>
            <w:r w:rsidRPr="00AB5034">
              <w:rPr>
                <w:rFonts w:eastAsia="Courier" w:cs="Times New Roman"/>
                <w:i/>
                <w:color w:val="232323"/>
                <w:sz w:val="28"/>
                <w:szCs w:val="28"/>
              </w:rPr>
              <w:t xml:space="preserve"> исчезнувших птицах,</w:t>
            </w:r>
          </w:p>
          <w:p w:rsidR="00BC5F67" w:rsidRPr="00AB5034" w:rsidRDefault="00BC5F67" w:rsidP="00AB5034">
            <w:pPr>
              <w:autoSpaceDE w:val="0"/>
              <w:contextualSpacing/>
              <w:rPr>
                <w:rFonts w:eastAsia="Courier" w:cs="Times New Roman"/>
                <w:i/>
                <w:color w:val="232323"/>
                <w:sz w:val="28"/>
                <w:szCs w:val="28"/>
              </w:rPr>
            </w:pPr>
            <w:r w:rsidRPr="00AB5034">
              <w:rPr>
                <w:rFonts w:eastAsia="Courier" w:cs="Times New Roman"/>
                <w:i/>
                <w:color w:val="232323"/>
                <w:sz w:val="28"/>
                <w:szCs w:val="28"/>
              </w:rPr>
              <w:t>Чую оторванный миг.</w:t>
            </w:r>
          </w:p>
          <w:p w:rsidR="00BC5F67" w:rsidRPr="00AB5034" w:rsidRDefault="00BC5F67" w:rsidP="00AB5034">
            <w:pPr>
              <w:autoSpaceDE w:val="0"/>
              <w:contextualSpacing/>
              <w:rPr>
                <w:rFonts w:eastAsia="Courier" w:cs="Times New Roman"/>
                <w:i/>
                <w:color w:val="232323"/>
                <w:sz w:val="28"/>
                <w:szCs w:val="28"/>
              </w:rPr>
            </w:pPr>
          </w:p>
          <w:p w:rsidR="00BC5F67" w:rsidRPr="00AB5034" w:rsidRDefault="00BC5F67" w:rsidP="00AB5034">
            <w:pPr>
              <w:autoSpaceDE w:val="0"/>
              <w:contextualSpacing/>
              <w:rPr>
                <w:rFonts w:eastAsia="Courier" w:cs="Times New Roman"/>
                <w:i/>
                <w:color w:val="232323"/>
                <w:sz w:val="28"/>
                <w:szCs w:val="28"/>
              </w:rPr>
            </w:pPr>
            <w:r w:rsidRPr="00AB5034">
              <w:rPr>
                <w:rFonts w:eastAsia="Courier" w:cs="Times New Roman"/>
                <w:i/>
                <w:color w:val="232323"/>
                <w:sz w:val="28"/>
                <w:szCs w:val="28"/>
              </w:rPr>
              <w:t xml:space="preserve">Жизнью шумящей нестройно </w:t>
            </w:r>
            <w:proofErr w:type="gramStart"/>
            <w:r w:rsidRPr="00AB5034">
              <w:rPr>
                <w:rFonts w:eastAsia="Courier" w:cs="Times New Roman"/>
                <w:i/>
                <w:color w:val="232323"/>
                <w:sz w:val="28"/>
                <w:szCs w:val="28"/>
              </w:rPr>
              <w:t>взволнован</w:t>
            </w:r>
            <w:proofErr w:type="gramEnd"/>
            <w:r w:rsidRPr="00AB5034">
              <w:rPr>
                <w:rFonts w:eastAsia="Courier" w:cs="Times New Roman"/>
                <w:i/>
                <w:color w:val="232323"/>
                <w:sz w:val="28"/>
                <w:szCs w:val="28"/>
              </w:rPr>
              <w:t>,</w:t>
            </w:r>
          </w:p>
          <w:p w:rsidR="00BC5F67" w:rsidRPr="00AB5034" w:rsidRDefault="00BC5F67" w:rsidP="00AB5034">
            <w:pPr>
              <w:autoSpaceDE w:val="0"/>
              <w:contextualSpacing/>
              <w:rPr>
                <w:rFonts w:eastAsia="Courier" w:cs="Times New Roman"/>
                <w:i/>
                <w:color w:val="232323"/>
                <w:sz w:val="28"/>
                <w:szCs w:val="28"/>
                <w:u w:val="single"/>
              </w:rPr>
            </w:pPr>
            <w:r w:rsidRPr="00AB5034">
              <w:rPr>
                <w:rFonts w:eastAsia="Courier" w:cs="Times New Roman"/>
                <w:i/>
                <w:color w:val="232323"/>
                <w:sz w:val="28"/>
                <w:szCs w:val="28"/>
              </w:rPr>
              <w:t xml:space="preserve">Шепотом, криком </w:t>
            </w:r>
            <w:proofErr w:type="gramStart"/>
            <w:r w:rsidRPr="00AB5034">
              <w:rPr>
                <w:rFonts w:eastAsia="Courier" w:cs="Times New Roman"/>
                <w:i/>
                <w:color w:val="232323"/>
                <w:sz w:val="28"/>
                <w:szCs w:val="28"/>
              </w:rPr>
              <w:t>смущен</w:t>
            </w:r>
            <w:proofErr w:type="gramEnd"/>
            <w:r w:rsidRPr="00AB5034">
              <w:rPr>
                <w:rFonts w:eastAsia="Courier" w:cs="Times New Roman"/>
                <w:i/>
                <w:color w:val="232323"/>
                <w:sz w:val="28"/>
                <w:szCs w:val="28"/>
              </w:rPr>
              <w:t>,</w:t>
            </w:r>
          </w:p>
          <w:p w:rsidR="00BC5F67" w:rsidRPr="00AB5034" w:rsidRDefault="00BC5F67" w:rsidP="00AB5034">
            <w:pPr>
              <w:autoSpaceDE w:val="0"/>
              <w:contextualSpacing/>
              <w:rPr>
                <w:rFonts w:eastAsia="Courier" w:cs="Times New Roman"/>
                <w:i/>
                <w:color w:val="232323"/>
                <w:sz w:val="28"/>
                <w:szCs w:val="28"/>
              </w:rPr>
            </w:pPr>
            <w:r w:rsidRPr="00AB5034">
              <w:rPr>
                <w:rFonts w:eastAsia="Courier" w:cs="Times New Roman"/>
                <w:i/>
                <w:color w:val="232323"/>
                <w:sz w:val="28"/>
                <w:szCs w:val="28"/>
                <w:u w:val="single"/>
              </w:rPr>
              <w:t>Белой мечтой</w:t>
            </w:r>
            <w:r w:rsidRPr="00AB5034">
              <w:rPr>
                <w:rFonts w:eastAsia="Courier" w:cs="Times New Roman"/>
                <w:i/>
                <w:color w:val="232323"/>
                <w:sz w:val="28"/>
                <w:szCs w:val="28"/>
              </w:rPr>
              <w:t xml:space="preserve"> неподвижно </w:t>
            </w:r>
            <w:proofErr w:type="gramStart"/>
            <w:r w:rsidRPr="00AB5034">
              <w:rPr>
                <w:rFonts w:eastAsia="Courier" w:cs="Times New Roman"/>
                <w:i/>
                <w:color w:val="232323"/>
                <w:sz w:val="28"/>
                <w:szCs w:val="28"/>
              </w:rPr>
              <w:t>прикован</w:t>
            </w:r>
            <w:proofErr w:type="gramEnd"/>
          </w:p>
          <w:p w:rsidR="00BC5F67" w:rsidRPr="00AB5034" w:rsidRDefault="00BC5F67" w:rsidP="00AB5034">
            <w:pPr>
              <w:autoSpaceDE w:val="0"/>
              <w:contextualSpacing/>
              <w:rPr>
                <w:rFonts w:eastAsia="Courier" w:cs="Times New Roman"/>
                <w:i/>
                <w:color w:val="232323"/>
                <w:sz w:val="28"/>
                <w:szCs w:val="28"/>
              </w:rPr>
            </w:pPr>
            <w:r w:rsidRPr="00AB5034">
              <w:rPr>
                <w:rFonts w:eastAsia="Courier" w:cs="Times New Roman"/>
                <w:i/>
                <w:color w:val="232323"/>
                <w:sz w:val="28"/>
                <w:szCs w:val="28"/>
              </w:rPr>
              <w:t>К берегу поздних времен.</w:t>
            </w:r>
          </w:p>
          <w:p w:rsidR="00BC5F67" w:rsidRPr="00AB5034" w:rsidRDefault="00BC5F67" w:rsidP="00AB5034">
            <w:pPr>
              <w:autoSpaceDE w:val="0"/>
              <w:contextualSpacing/>
              <w:rPr>
                <w:rFonts w:eastAsia="Courier" w:cs="Times New Roman"/>
                <w:i/>
                <w:color w:val="232323"/>
                <w:sz w:val="28"/>
                <w:szCs w:val="28"/>
              </w:rPr>
            </w:pPr>
          </w:p>
          <w:p w:rsidR="00BC5F67" w:rsidRPr="00AB5034" w:rsidRDefault="00BC5F67" w:rsidP="00AB5034">
            <w:pPr>
              <w:autoSpaceDE w:val="0"/>
              <w:contextualSpacing/>
              <w:rPr>
                <w:rFonts w:eastAsia="Courier" w:cs="Times New Roman"/>
                <w:i/>
                <w:color w:val="232323"/>
                <w:sz w:val="28"/>
                <w:szCs w:val="28"/>
              </w:rPr>
            </w:pPr>
            <w:r w:rsidRPr="00AB5034">
              <w:rPr>
                <w:rFonts w:eastAsia="Courier" w:cs="Times New Roman"/>
                <w:i/>
                <w:color w:val="232323"/>
                <w:sz w:val="28"/>
                <w:szCs w:val="28"/>
                <w:u w:val="single"/>
              </w:rPr>
              <w:t>Белая Ты</w:t>
            </w:r>
            <w:r w:rsidRPr="00AB5034">
              <w:rPr>
                <w:rFonts w:eastAsia="Courier" w:cs="Times New Roman"/>
                <w:i/>
                <w:color w:val="232323"/>
                <w:sz w:val="28"/>
                <w:szCs w:val="28"/>
              </w:rPr>
              <w:t>, в глубинах несмутима,</w:t>
            </w:r>
          </w:p>
          <w:p w:rsidR="00BC5F67" w:rsidRPr="00AB5034" w:rsidRDefault="00BC5F67" w:rsidP="00AB5034">
            <w:pPr>
              <w:autoSpaceDE w:val="0"/>
              <w:contextualSpacing/>
              <w:rPr>
                <w:rFonts w:eastAsia="Courier" w:cs="Times New Roman"/>
                <w:i/>
                <w:color w:val="232323"/>
                <w:sz w:val="28"/>
                <w:szCs w:val="28"/>
              </w:rPr>
            </w:pPr>
            <w:r w:rsidRPr="00AB5034">
              <w:rPr>
                <w:rFonts w:eastAsia="Courier" w:cs="Times New Roman"/>
                <w:i/>
                <w:color w:val="232323"/>
                <w:sz w:val="28"/>
                <w:szCs w:val="28"/>
              </w:rPr>
              <w:t>В жизни - строга и гневна.</w:t>
            </w:r>
          </w:p>
          <w:p w:rsidR="00BC5F67" w:rsidRPr="00AB5034" w:rsidRDefault="00BC5F67" w:rsidP="00AB5034">
            <w:pPr>
              <w:autoSpaceDE w:val="0"/>
              <w:contextualSpacing/>
              <w:rPr>
                <w:rFonts w:eastAsia="Courier" w:cs="Times New Roman"/>
                <w:i/>
                <w:color w:val="232323"/>
                <w:sz w:val="28"/>
                <w:szCs w:val="28"/>
              </w:rPr>
            </w:pPr>
            <w:r w:rsidRPr="00AB5034">
              <w:rPr>
                <w:rFonts w:eastAsia="Courier" w:cs="Times New Roman"/>
                <w:i/>
                <w:color w:val="232323"/>
                <w:sz w:val="28"/>
                <w:szCs w:val="28"/>
              </w:rPr>
              <w:t>Тайно тревожна и тайно любима,</w:t>
            </w:r>
          </w:p>
          <w:p w:rsidR="00BC5F67" w:rsidRPr="00AB5034" w:rsidRDefault="00BC5F67" w:rsidP="00AB5034">
            <w:pPr>
              <w:autoSpaceDE w:val="0"/>
              <w:contextualSpacing/>
              <w:rPr>
                <w:rFonts w:eastAsia="Courier" w:cs="Times New Roman"/>
                <w:i/>
                <w:color w:val="232323"/>
                <w:sz w:val="28"/>
                <w:szCs w:val="28"/>
              </w:rPr>
            </w:pPr>
            <w:r w:rsidRPr="00AB5034">
              <w:rPr>
                <w:rFonts w:eastAsia="Courier" w:cs="Times New Roman"/>
                <w:i/>
                <w:color w:val="232323"/>
                <w:sz w:val="28"/>
                <w:szCs w:val="28"/>
              </w:rPr>
              <w:t>Дева, Заря, Купина.</w:t>
            </w:r>
          </w:p>
          <w:p w:rsidR="00BC5F67" w:rsidRPr="00AB5034" w:rsidRDefault="00BC5F67" w:rsidP="00AB5034">
            <w:pPr>
              <w:autoSpaceDE w:val="0"/>
              <w:contextualSpacing/>
              <w:rPr>
                <w:rFonts w:eastAsia="Courier" w:cs="Times New Roman"/>
                <w:i/>
                <w:color w:val="232323"/>
                <w:sz w:val="28"/>
                <w:szCs w:val="28"/>
              </w:rPr>
            </w:pPr>
          </w:p>
          <w:p w:rsidR="00BC5F67" w:rsidRPr="00AB5034" w:rsidRDefault="00BC5F67" w:rsidP="00AB5034">
            <w:pPr>
              <w:autoSpaceDE w:val="0"/>
              <w:contextualSpacing/>
              <w:rPr>
                <w:rFonts w:eastAsia="Courier" w:cs="Times New Roman"/>
                <w:i/>
                <w:color w:val="232323"/>
                <w:sz w:val="28"/>
                <w:szCs w:val="28"/>
              </w:rPr>
            </w:pPr>
            <w:r w:rsidRPr="00AB5034">
              <w:rPr>
                <w:rFonts w:eastAsia="Courier" w:cs="Times New Roman"/>
                <w:i/>
                <w:color w:val="232323"/>
                <w:sz w:val="28"/>
                <w:szCs w:val="28"/>
              </w:rPr>
              <w:t>Блекнут ланиты у дев златокудрых,</w:t>
            </w:r>
          </w:p>
          <w:p w:rsidR="00BC5F67" w:rsidRPr="00AB5034" w:rsidRDefault="00BC5F67" w:rsidP="00AB5034">
            <w:pPr>
              <w:autoSpaceDE w:val="0"/>
              <w:contextualSpacing/>
              <w:rPr>
                <w:rFonts w:eastAsia="Courier" w:cs="Times New Roman"/>
                <w:i/>
                <w:color w:val="232323"/>
                <w:sz w:val="28"/>
                <w:szCs w:val="28"/>
              </w:rPr>
            </w:pPr>
            <w:r w:rsidRPr="00AB5034">
              <w:rPr>
                <w:rFonts w:eastAsia="Courier" w:cs="Times New Roman"/>
                <w:i/>
                <w:color w:val="232323"/>
                <w:sz w:val="28"/>
                <w:szCs w:val="28"/>
              </w:rPr>
              <w:t>Зори не вечны, как сны.</w:t>
            </w:r>
          </w:p>
          <w:p w:rsidR="00BC5F67" w:rsidRPr="00AB5034" w:rsidRDefault="00BC5F67" w:rsidP="00AB5034">
            <w:pPr>
              <w:autoSpaceDE w:val="0"/>
              <w:contextualSpacing/>
              <w:rPr>
                <w:rFonts w:eastAsia="Courier" w:cs="Times New Roman"/>
                <w:i/>
                <w:color w:val="232323"/>
                <w:sz w:val="28"/>
                <w:szCs w:val="28"/>
                <w:u w:val="single"/>
              </w:rPr>
            </w:pPr>
            <w:r w:rsidRPr="00AB5034">
              <w:rPr>
                <w:rFonts w:eastAsia="Courier" w:cs="Times New Roman"/>
                <w:i/>
                <w:color w:val="232323"/>
                <w:sz w:val="28"/>
                <w:szCs w:val="28"/>
              </w:rPr>
              <w:t xml:space="preserve">Терны венчают </w:t>
            </w:r>
            <w:proofErr w:type="gramStart"/>
            <w:r w:rsidRPr="00AB5034">
              <w:rPr>
                <w:rFonts w:eastAsia="Courier" w:cs="Times New Roman"/>
                <w:i/>
                <w:color w:val="232323"/>
                <w:sz w:val="28"/>
                <w:szCs w:val="28"/>
              </w:rPr>
              <w:t>смиренных</w:t>
            </w:r>
            <w:proofErr w:type="gramEnd"/>
            <w:r w:rsidRPr="00AB5034">
              <w:rPr>
                <w:rFonts w:eastAsia="Courier" w:cs="Times New Roman"/>
                <w:i/>
                <w:color w:val="232323"/>
                <w:sz w:val="28"/>
                <w:szCs w:val="28"/>
              </w:rPr>
              <w:t xml:space="preserve"> и мудрых</w:t>
            </w:r>
          </w:p>
          <w:p w:rsidR="00BC5F67" w:rsidRPr="00AB5034" w:rsidRDefault="00BC5F67" w:rsidP="00AB5034">
            <w:pPr>
              <w:autoSpaceDE w:val="0"/>
              <w:contextualSpacing/>
              <w:rPr>
                <w:rFonts w:cs="Times New Roman"/>
                <w:i/>
                <w:sz w:val="28"/>
                <w:szCs w:val="28"/>
              </w:rPr>
            </w:pPr>
            <w:r w:rsidRPr="00AB5034">
              <w:rPr>
                <w:rFonts w:eastAsia="Courier" w:cs="Times New Roman"/>
                <w:i/>
                <w:color w:val="232323"/>
                <w:sz w:val="28"/>
                <w:szCs w:val="28"/>
                <w:u w:val="single"/>
              </w:rPr>
              <w:t xml:space="preserve">Белым огнем </w:t>
            </w:r>
            <w:r w:rsidRPr="00AB5034">
              <w:rPr>
                <w:rFonts w:eastAsia="Courier" w:cs="Times New Roman"/>
                <w:i/>
                <w:color w:val="232323"/>
                <w:sz w:val="28"/>
                <w:szCs w:val="28"/>
              </w:rPr>
              <w:t>Купины.</w:t>
            </w:r>
          </w:p>
          <w:p w:rsidR="00BC5F67" w:rsidRPr="00AB5034" w:rsidRDefault="00BC5F67" w:rsidP="005B3DF0">
            <w:pPr>
              <w:contextualSpacing/>
              <w:rPr>
                <w:sz w:val="28"/>
                <w:szCs w:val="28"/>
              </w:rPr>
            </w:pPr>
            <w:r w:rsidRPr="00AB5034">
              <w:rPr>
                <w:rFonts w:cs="Times New Roman"/>
                <w:i/>
                <w:sz w:val="28"/>
                <w:szCs w:val="28"/>
              </w:rPr>
              <w:t>(4 апреля 1902 года)</w:t>
            </w:r>
          </w:p>
        </w:tc>
        <w:tc>
          <w:tcPr>
            <w:tcW w:w="4502" w:type="dxa"/>
          </w:tcPr>
          <w:p w:rsidR="00BC5F67" w:rsidRPr="00AB5034" w:rsidRDefault="00BC5F67" w:rsidP="00BC5F67">
            <w:pPr>
              <w:contextualSpacing/>
              <w:rPr>
                <w:rFonts w:eastAsia="Verdana" w:cs="Times New Roman"/>
                <w:i/>
                <w:sz w:val="28"/>
                <w:szCs w:val="28"/>
              </w:rPr>
            </w:pPr>
            <w:r w:rsidRPr="00AB5034">
              <w:rPr>
                <w:rFonts w:eastAsia="Verdana" w:cs="Times New Roman"/>
                <w:i/>
                <w:sz w:val="28"/>
                <w:szCs w:val="28"/>
              </w:rPr>
              <w:t xml:space="preserve">..Так — </w:t>
            </w:r>
            <w:r w:rsidRPr="00AB5034">
              <w:rPr>
                <w:rFonts w:eastAsia="Verdana" w:cs="Times New Roman"/>
                <w:i/>
                <w:sz w:val="28"/>
                <w:szCs w:val="28"/>
                <w:u w:val="single"/>
              </w:rPr>
              <w:t>белых птиц</w:t>
            </w:r>
            <w:r w:rsidRPr="00AB5034">
              <w:rPr>
                <w:rFonts w:eastAsia="Verdana" w:cs="Times New Roman"/>
                <w:i/>
                <w:sz w:val="28"/>
                <w:szCs w:val="28"/>
              </w:rPr>
              <w:t xml:space="preserve"> над океаном</w:t>
            </w:r>
          </w:p>
          <w:p w:rsidR="00BC5F67" w:rsidRPr="00AB5034" w:rsidRDefault="00BC5F67" w:rsidP="00BC5F67">
            <w:pPr>
              <w:contextualSpacing/>
              <w:rPr>
                <w:rFonts w:eastAsia="Verdana" w:cs="Times New Roman"/>
                <w:i/>
                <w:sz w:val="28"/>
                <w:szCs w:val="28"/>
              </w:rPr>
            </w:pPr>
            <w:r w:rsidRPr="00AB5034">
              <w:rPr>
                <w:rFonts w:eastAsia="Verdana" w:cs="Times New Roman"/>
                <w:i/>
                <w:sz w:val="28"/>
                <w:szCs w:val="28"/>
              </w:rPr>
              <w:t>Неразлученные сердца</w:t>
            </w:r>
            <w:r w:rsidRPr="00AB5034">
              <w:rPr>
                <w:rFonts w:ascii="MS Mincho" w:eastAsia="MS Mincho" w:hAnsi="MS Mincho" w:cs="MS Mincho" w:hint="eastAsia"/>
                <w:i/>
                <w:sz w:val="28"/>
                <w:szCs w:val="28"/>
              </w:rPr>
              <w:t> </w:t>
            </w:r>
          </w:p>
          <w:p w:rsidR="00BC5F67" w:rsidRPr="00AB5034" w:rsidRDefault="00BC5F67" w:rsidP="00BC5F67">
            <w:pPr>
              <w:contextualSpacing/>
              <w:rPr>
                <w:rFonts w:eastAsia="Verdana" w:cs="Times New Roman"/>
                <w:i/>
                <w:sz w:val="28"/>
                <w:szCs w:val="28"/>
              </w:rPr>
            </w:pPr>
            <w:r w:rsidRPr="00AB5034">
              <w:rPr>
                <w:rFonts w:eastAsia="Verdana" w:cs="Times New Roman"/>
                <w:i/>
                <w:sz w:val="28"/>
                <w:szCs w:val="28"/>
              </w:rPr>
              <w:t>Звучат призывом за туманом,</w:t>
            </w:r>
            <w:r w:rsidRPr="00AB5034">
              <w:rPr>
                <w:rFonts w:ascii="MS Mincho" w:eastAsia="MS Mincho" w:hAnsi="MS Mincho" w:cs="MS Mincho" w:hint="eastAsia"/>
                <w:i/>
                <w:sz w:val="28"/>
                <w:szCs w:val="28"/>
              </w:rPr>
              <w:t> </w:t>
            </w:r>
          </w:p>
          <w:p w:rsidR="00BC5F67" w:rsidRPr="00AB5034" w:rsidRDefault="00BC5F67" w:rsidP="00BC5F67">
            <w:pPr>
              <w:contextualSpacing/>
              <w:rPr>
                <w:rFonts w:eastAsia="Verdana" w:cs="Times New Roman"/>
                <w:i/>
                <w:sz w:val="28"/>
                <w:szCs w:val="28"/>
              </w:rPr>
            </w:pPr>
            <w:r w:rsidRPr="00AB5034">
              <w:rPr>
                <w:rFonts w:eastAsia="Verdana" w:cs="Times New Roman"/>
                <w:i/>
                <w:sz w:val="28"/>
                <w:szCs w:val="28"/>
              </w:rPr>
              <w:t>Понятным им лишь до конца...»</w:t>
            </w:r>
          </w:p>
          <w:p w:rsidR="00BC5F67" w:rsidRPr="00AB5034" w:rsidRDefault="00BC5F67" w:rsidP="00BC5F67">
            <w:pPr>
              <w:contextualSpacing/>
              <w:rPr>
                <w:rFonts w:eastAsia="Verdana" w:cs="Times New Roman"/>
                <w:i/>
                <w:sz w:val="28"/>
                <w:szCs w:val="28"/>
              </w:rPr>
            </w:pPr>
          </w:p>
          <w:p w:rsidR="00BC5F67" w:rsidRPr="00AB5034" w:rsidRDefault="00BC5F67" w:rsidP="00BC5F67">
            <w:pPr>
              <w:contextualSpacing/>
              <w:rPr>
                <w:rFonts w:eastAsia="Verdana" w:cs="Times New Roman"/>
                <w:i/>
                <w:sz w:val="28"/>
                <w:szCs w:val="28"/>
              </w:rPr>
            </w:pPr>
            <w:proofErr w:type="gramStart"/>
            <w:r w:rsidRPr="00AB5034">
              <w:rPr>
                <w:rFonts w:eastAsia="Verdana" w:cs="Times New Roman"/>
                <w:i/>
                <w:sz w:val="28"/>
                <w:szCs w:val="28"/>
              </w:rPr>
              <w:t>(«Душа молчит.</w:t>
            </w:r>
            <w:proofErr w:type="gramEnd"/>
            <w:r w:rsidRPr="00AB5034">
              <w:rPr>
                <w:rFonts w:eastAsia="Verdana" w:cs="Times New Roman"/>
                <w:i/>
                <w:sz w:val="28"/>
                <w:szCs w:val="28"/>
              </w:rPr>
              <w:t xml:space="preserve"> </w:t>
            </w:r>
            <w:proofErr w:type="gramStart"/>
            <w:r w:rsidRPr="00AB5034">
              <w:rPr>
                <w:rFonts w:eastAsia="Verdana" w:cs="Times New Roman"/>
                <w:i/>
                <w:sz w:val="28"/>
                <w:szCs w:val="28"/>
              </w:rPr>
              <w:t>В холодном небе...», 3 февраля 1901 года)</w:t>
            </w:r>
            <w:proofErr w:type="gramEnd"/>
          </w:p>
          <w:p w:rsidR="00BC5F67" w:rsidRPr="00AB5034" w:rsidRDefault="00BC5F67" w:rsidP="00AB5034">
            <w:pPr>
              <w:spacing w:line="360" w:lineRule="auto"/>
              <w:contextualSpacing/>
              <w:rPr>
                <w:sz w:val="28"/>
                <w:szCs w:val="28"/>
              </w:rPr>
            </w:pPr>
          </w:p>
        </w:tc>
      </w:tr>
    </w:tbl>
    <w:p w:rsidR="00BC5F67" w:rsidRPr="00BC5F67" w:rsidRDefault="00BC5F67" w:rsidP="00BC5F67">
      <w:pPr>
        <w:spacing w:line="360" w:lineRule="auto"/>
        <w:ind w:firstLine="709"/>
        <w:contextualSpacing/>
        <w:rPr>
          <w:rFonts w:eastAsia="Verdana" w:cs="Times New Roman"/>
          <w:sz w:val="28"/>
          <w:szCs w:val="28"/>
        </w:rPr>
      </w:pPr>
      <w:r w:rsidRPr="00BC5F67">
        <w:rPr>
          <w:sz w:val="28"/>
          <w:szCs w:val="28"/>
        </w:rPr>
        <w:br/>
      </w:r>
      <w:r w:rsidRPr="00BC5F67">
        <w:rPr>
          <w:rFonts w:eastAsia="Verdana" w:cs="Times New Roman"/>
          <w:sz w:val="28"/>
          <w:szCs w:val="28"/>
        </w:rPr>
        <w:t xml:space="preserve">Белый — </w:t>
      </w:r>
      <w:r w:rsidRPr="00AD612D">
        <w:rPr>
          <w:rFonts w:eastAsia="Verdana" w:cs="Times New Roman"/>
          <w:i/>
          <w:sz w:val="28"/>
          <w:szCs w:val="28"/>
        </w:rPr>
        <w:t>сочетание реального и нереального — цвет реальной жизни и фантома, мечты</w:t>
      </w:r>
      <w:r w:rsidRPr="00BC5F67">
        <w:rPr>
          <w:rFonts w:eastAsia="Verdana" w:cs="Times New Roman"/>
          <w:sz w:val="28"/>
          <w:szCs w:val="28"/>
        </w:rPr>
        <w:t xml:space="preserve">: «белый призрак», «белая мечта»: </w:t>
      </w:r>
    </w:p>
    <w:p w:rsidR="00BC5F67" w:rsidRPr="00BC5F67" w:rsidRDefault="00BC5F67" w:rsidP="00BC5F67">
      <w:pPr>
        <w:contextualSpacing/>
        <w:rPr>
          <w:rFonts w:eastAsia="Verdana" w:cs="Times New Roman"/>
          <w:sz w:val="28"/>
          <w:szCs w:val="28"/>
        </w:rPr>
      </w:pPr>
    </w:p>
    <w:p w:rsidR="00BC5F67" w:rsidRPr="00BC5F67" w:rsidRDefault="00BC5F67" w:rsidP="00BC5F67">
      <w:pPr>
        <w:contextualSpacing/>
        <w:rPr>
          <w:rFonts w:eastAsia="ArialMT" w:cs="Times New Roman"/>
          <w:i/>
          <w:sz w:val="28"/>
          <w:szCs w:val="28"/>
        </w:rPr>
      </w:pPr>
      <w:r w:rsidRPr="00BC5F67">
        <w:rPr>
          <w:rFonts w:eastAsia="ArialMT" w:cs="Times New Roman"/>
          <w:i/>
          <w:sz w:val="28"/>
          <w:szCs w:val="28"/>
        </w:rPr>
        <w:t>Мы встречались с тобой на закате.</w:t>
      </w:r>
    </w:p>
    <w:p w:rsidR="00BC5F67" w:rsidRPr="00BC5F67" w:rsidRDefault="00BC5F67" w:rsidP="00BC5F67">
      <w:pPr>
        <w:autoSpaceDE w:val="0"/>
        <w:contextualSpacing/>
        <w:rPr>
          <w:rFonts w:eastAsia="ArialMT" w:cs="Times New Roman"/>
          <w:i/>
          <w:sz w:val="28"/>
          <w:szCs w:val="28"/>
        </w:rPr>
      </w:pPr>
      <w:r w:rsidRPr="00BC5F67">
        <w:rPr>
          <w:rFonts w:eastAsia="ArialMT" w:cs="Times New Roman"/>
          <w:i/>
          <w:sz w:val="28"/>
          <w:szCs w:val="28"/>
        </w:rPr>
        <w:t>Ты веслом рассекала залив.</w:t>
      </w:r>
    </w:p>
    <w:p w:rsidR="00BC5F67" w:rsidRPr="00BC5F67" w:rsidRDefault="00BC5F67" w:rsidP="00BC5F67">
      <w:pPr>
        <w:autoSpaceDE w:val="0"/>
        <w:contextualSpacing/>
        <w:rPr>
          <w:rFonts w:eastAsia="ArialMT" w:cs="Times New Roman"/>
          <w:i/>
          <w:sz w:val="28"/>
          <w:szCs w:val="28"/>
        </w:rPr>
      </w:pPr>
      <w:r w:rsidRPr="00BC5F67">
        <w:rPr>
          <w:rFonts w:eastAsia="ArialMT" w:cs="Times New Roman"/>
          <w:i/>
          <w:sz w:val="28"/>
          <w:szCs w:val="28"/>
        </w:rPr>
        <w:t xml:space="preserve">Я любил твое </w:t>
      </w:r>
      <w:r w:rsidRPr="00BC5F67">
        <w:rPr>
          <w:rFonts w:eastAsia="ArialMT" w:cs="Times New Roman"/>
          <w:i/>
          <w:sz w:val="28"/>
          <w:szCs w:val="28"/>
          <w:u w:val="single"/>
        </w:rPr>
        <w:t>белое платье</w:t>
      </w:r>
      <w:r w:rsidRPr="00BC5F67">
        <w:rPr>
          <w:rFonts w:eastAsia="ArialMT" w:cs="Times New Roman"/>
          <w:i/>
          <w:sz w:val="28"/>
          <w:szCs w:val="28"/>
        </w:rPr>
        <w:t>,</w:t>
      </w:r>
    </w:p>
    <w:p w:rsidR="00BC5F67" w:rsidRPr="00BC5F67" w:rsidRDefault="00BC5F67" w:rsidP="00BC5F67">
      <w:pPr>
        <w:autoSpaceDE w:val="0"/>
        <w:contextualSpacing/>
        <w:rPr>
          <w:rFonts w:eastAsia="ArialMT" w:cs="Times New Roman"/>
          <w:i/>
          <w:sz w:val="28"/>
          <w:szCs w:val="28"/>
        </w:rPr>
      </w:pPr>
      <w:r w:rsidRPr="00BC5F67">
        <w:rPr>
          <w:rFonts w:eastAsia="ArialMT" w:cs="Times New Roman"/>
          <w:i/>
          <w:sz w:val="28"/>
          <w:szCs w:val="28"/>
        </w:rPr>
        <w:t>Утонченность мечты разлюбив.</w:t>
      </w:r>
    </w:p>
    <w:p w:rsidR="00BC5F67" w:rsidRPr="00BC5F67" w:rsidRDefault="00BC5F67" w:rsidP="00BC5F67">
      <w:pPr>
        <w:autoSpaceDE w:val="0"/>
        <w:contextualSpacing/>
        <w:rPr>
          <w:rFonts w:eastAsia="ArialMT" w:cs="Times New Roman"/>
          <w:i/>
          <w:sz w:val="28"/>
          <w:szCs w:val="28"/>
        </w:rPr>
      </w:pPr>
    </w:p>
    <w:p w:rsidR="00BC5F67" w:rsidRPr="00BC5F67" w:rsidRDefault="00BC5F67" w:rsidP="00BC5F67">
      <w:pPr>
        <w:autoSpaceDE w:val="0"/>
        <w:contextualSpacing/>
        <w:rPr>
          <w:rFonts w:eastAsia="ArialMT" w:cs="Times New Roman"/>
          <w:i/>
          <w:sz w:val="28"/>
          <w:szCs w:val="28"/>
        </w:rPr>
      </w:pPr>
      <w:r w:rsidRPr="00BC5F67">
        <w:rPr>
          <w:rFonts w:eastAsia="ArialMT" w:cs="Times New Roman"/>
          <w:i/>
          <w:sz w:val="28"/>
          <w:szCs w:val="28"/>
        </w:rPr>
        <w:t>Были странны безмолвные встречи.</w:t>
      </w:r>
    </w:p>
    <w:p w:rsidR="00BC5F67" w:rsidRPr="00BC5F67" w:rsidRDefault="00BC5F67" w:rsidP="00BC5F67">
      <w:pPr>
        <w:autoSpaceDE w:val="0"/>
        <w:contextualSpacing/>
        <w:rPr>
          <w:rFonts w:eastAsia="ArialMT" w:cs="Times New Roman"/>
          <w:i/>
          <w:sz w:val="28"/>
          <w:szCs w:val="28"/>
        </w:rPr>
      </w:pPr>
      <w:r w:rsidRPr="00BC5F67">
        <w:rPr>
          <w:rFonts w:eastAsia="ArialMT" w:cs="Times New Roman"/>
          <w:i/>
          <w:sz w:val="28"/>
          <w:szCs w:val="28"/>
        </w:rPr>
        <w:t>Впереди - на песчаной косе</w:t>
      </w:r>
    </w:p>
    <w:p w:rsidR="00BC5F67" w:rsidRPr="00BC5F67" w:rsidRDefault="00BC5F67" w:rsidP="00BC5F67">
      <w:pPr>
        <w:autoSpaceDE w:val="0"/>
        <w:contextualSpacing/>
        <w:rPr>
          <w:rFonts w:eastAsia="ArialMT" w:cs="Times New Roman"/>
          <w:i/>
          <w:sz w:val="28"/>
          <w:szCs w:val="28"/>
        </w:rPr>
      </w:pPr>
      <w:r w:rsidRPr="00BC5F67">
        <w:rPr>
          <w:rFonts w:eastAsia="ArialMT" w:cs="Times New Roman"/>
          <w:i/>
          <w:sz w:val="28"/>
          <w:szCs w:val="28"/>
        </w:rPr>
        <w:t>Загорались вечерние свечи.</w:t>
      </w:r>
    </w:p>
    <w:p w:rsidR="00BC5F67" w:rsidRPr="00BC5F67" w:rsidRDefault="00BC5F67" w:rsidP="00BC5F67">
      <w:pPr>
        <w:autoSpaceDE w:val="0"/>
        <w:contextualSpacing/>
        <w:rPr>
          <w:rFonts w:eastAsia="ArialMT" w:cs="Times New Roman"/>
          <w:i/>
          <w:sz w:val="28"/>
          <w:szCs w:val="28"/>
        </w:rPr>
      </w:pPr>
      <w:r w:rsidRPr="00BC5F67">
        <w:rPr>
          <w:rFonts w:eastAsia="ArialMT" w:cs="Times New Roman"/>
          <w:i/>
          <w:sz w:val="28"/>
          <w:szCs w:val="28"/>
        </w:rPr>
        <w:t xml:space="preserve">Кто-то думал о </w:t>
      </w:r>
      <w:r w:rsidRPr="00BC5F67">
        <w:rPr>
          <w:rFonts w:eastAsia="ArialMT" w:cs="Times New Roman"/>
          <w:i/>
          <w:sz w:val="28"/>
          <w:szCs w:val="28"/>
          <w:u w:val="single"/>
        </w:rPr>
        <w:t>бледной</w:t>
      </w:r>
      <w:r w:rsidRPr="00BC5F67">
        <w:rPr>
          <w:rFonts w:eastAsia="ArialMT" w:cs="Times New Roman"/>
          <w:i/>
          <w:sz w:val="28"/>
          <w:szCs w:val="28"/>
        </w:rPr>
        <w:t xml:space="preserve"> красе.</w:t>
      </w:r>
    </w:p>
    <w:p w:rsidR="00BC5F67" w:rsidRPr="00BC5F67" w:rsidRDefault="00BC5F67" w:rsidP="00BC5F67">
      <w:pPr>
        <w:autoSpaceDE w:val="0"/>
        <w:contextualSpacing/>
        <w:rPr>
          <w:rFonts w:eastAsia="ArialMT" w:cs="Times New Roman"/>
          <w:i/>
          <w:sz w:val="28"/>
          <w:szCs w:val="28"/>
        </w:rPr>
      </w:pPr>
    </w:p>
    <w:p w:rsidR="00BC5F67" w:rsidRPr="00BC5F67" w:rsidRDefault="00BC5F67" w:rsidP="00BC5F67">
      <w:pPr>
        <w:autoSpaceDE w:val="0"/>
        <w:contextualSpacing/>
        <w:rPr>
          <w:rFonts w:eastAsia="ArialMT" w:cs="Times New Roman"/>
          <w:i/>
          <w:sz w:val="28"/>
          <w:szCs w:val="28"/>
        </w:rPr>
      </w:pPr>
      <w:r w:rsidRPr="00BC5F67">
        <w:rPr>
          <w:rFonts w:eastAsia="ArialMT" w:cs="Times New Roman"/>
          <w:i/>
          <w:sz w:val="28"/>
          <w:szCs w:val="28"/>
        </w:rPr>
        <w:t>Приближений, сближений, сгораний -</w:t>
      </w:r>
    </w:p>
    <w:p w:rsidR="00BC5F67" w:rsidRPr="00BC5F67" w:rsidRDefault="00BC5F67" w:rsidP="00BC5F67">
      <w:pPr>
        <w:autoSpaceDE w:val="0"/>
        <w:contextualSpacing/>
        <w:rPr>
          <w:rFonts w:eastAsia="ArialMT" w:cs="Times New Roman"/>
          <w:i/>
          <w:sz w:val="28"/>
          <w:szCs w:val="28"/>
        </w:rPr>
      </w:pPr>
      <w:r w:rsidRPr="00BC5F67">
        <w:rPr>
          <w:rFonts w:eastAsia="ArialMT" w:cs="Times New Roman"/>
          <w:i/>
          <w:sz w:val="28"/>
          <w:szCs w:val="28"/>
        </w:rPr>
        <w:t>Не приемлет лазурная тишь...</w:t>
      </w:r>
    </w:p>
    <w:p w:rsidR="00BC5F67" w:rsidRPr="00BC5F67" w:rsidRDefault="00BC5F67" w:rsidP="00BC5F67">
      <w:pPr>
        <w:autoSpaceDE w:val="0"/>
        <w:contextualSpacing/>
        <w:rPr>
          <w:rFonts w:eastAsia="ArialMT" w:cs="Times New Roman"/>
          <w:i/>
          <w:sz w:val="28"/>
          <w:szCs w:val="28"/>
        </w:rPr>
      </w:pPr>
      <w:r w:rsidRPr="00BC5F67">
        <w:rPr>
          <w:rFonts w:eastAsia="ArialMT" w:cs="Times New Roman"/>
          <w:i/>
          <w:sz w:val="28"/>
          <w:szCs w:val="28"/>
        </w:rPr>
        <w:t>Мы встречались в вечернем тумане,</w:t>
      </w:r>
    </w:p>
    <w:p w:rsidR="00BC5F67" w:rsidRPr="00BC5F67" w:rsidRDefault="00BC5F67" w:rsidP="00BC5F67">
      <w:pPr>
        <w:autoSpaceDE w:val="0"/>
        <w:contextualSpacing/>
        <w:rPr>
          <w:rFonts w:eastAsia="ArialMT" w:cs="Times New Roman"/>
          <w:i/>
          <w:sz w:val="28"/>
          <w:szCs w:val="28"/>
        </w:rPr>
      </w:pPr>
      <w:r w:rsidRPr="00BC5F67">
        <w:rPr>
          <w:rFonts w:eastAsia="ArialMT" w:cs="Times New Roman"/>
          <w:i/>
          <w:sz w:val="28"/>
          <w:szCs w:val="28"/>
        </w:rPr>
        <w:t>Где у берега рябь и камыш.</w:t>
      </w:r>
    </w:p>
    <w:p w:rsidR="00BC5F67" w:rsidRPr="00BC5F67" w:rsidRDefault="00BC5F67" w:rsidP="00BC5F67">
      <w:pPr>
        <w:autoSpaceDE w:val="0"/>
        <w:contextualSpacing/>
        <w:rPr>
          <w:rFonts w:eastAsia="ArialMT" w:cs="Times New Roman"/>
          <w:i/>
          <w:sz w:val="28"/>
          <w:szCs w:val="28"/>
        </w:rPr>
      </w:pPr>
    </w:p>
    <w:p w:rsidR="00BC5F67" w:rsidRPr="00BC5F67" w:rsidRDefault="00BC5F67" w:rsidP="00BC5F67">
      <w:pPr>
        <w:autoSpaceDE w:val="0"/>
        <w:contextualSpacing/>
        <w:rPr>
          <w:rFonts w:eastAsia="ArialMT" w:cs="Times New Roman"/>
          <w:i/>
          <w:sz w:val="28"/>
          <w:szCs w:val="28"/>
        </w:rPr>
      </w:pPr>
      <w:r w:rsidRPr="00BC5F67">
        <w:rPr>
          <w:rFonts w:eastAsia="ArialMT" w:cs="Times New Roman"/>
          <w:i/>
          <w:sz w:val="28"/>
          <w:szCs w:val="28"/>
        </w:rPr>
        <w:t>Ни тоски, ни любви, ни обиды,</w:t>
      </w:r>
    </w:p>
    <w:p w:rsidR="00BC5F67" w:rsidRPr="00BC5F67" w:rsidRDefault="00BC5F67" w:rsidP="00BC5F67">
      <w:pPr>
        <w:autoSpaceDE w:val="0"/>
        <w:contextualSpacing/>
        <w:rPr>
          <w:rFonts w:eastAsia="ArialMT" w:cs="Times New Roman"/>
          <w:i/>
          <w:sz w:val="28"/>
          <w:szCs w:val="28"/>
          <w:u w:val="single"/>
        </w:rPr>
      </w:pPr>
      <w:r w:rsidRPr="00BC5F67">
        <w:rPr>
          <w:rFonts w:eastAsia="ArialMT" w:cs="Times New Roman"/>
          <w:i/>
          <w:sz w:val="28"/>
          <w:szCs w:val="28"/>
        </w:rPr>
        <w:t>Всё померкло, прошло, отошло</w:t>
      </w:r>
      <w:proofErr w:type="gramStart"/>
      <w:r w:rsidRPr="00BC5F67">
        <w:rPr>
          <w:rFonts w:eastAsia="ArialMT" w:cs="Times New Roman"/>
          <w:i/>
          <w:sz w:val="28"/>
          <w:szCs w:val="28"/>
        </w:rPr>
        <w:t>..</w:t>
      </w:r>
      <w:proofErr w:type="gramEnd"/>
    </w:p>
    <w:p w:rsidR="00BC5F67" w:rsidRPr="00BC5F67" w:rsidRDefault="00BC5F67" w:rsidP="00BC5F67">
      <w:pPr>
        <w:autoSpaceDE w:val="0"/>
        <w:contextualSpacing/>
        <w:rPr>
          <w:rFonts w:eastAsia="ArialMT" w:cs="Times New Roman"/>
          <w:i/>
          <w:sz w:val="28"/>
          <w:szCs w:val="28"/>
        </w:rPr>
      </w:pPr>
      <w:r w:rsidRPr="00BC5F67">
        <w:rPr>
          <w:rFonts w:eastAsia="ArialMT" w:cs="Times New Roman"/>
          <w:i/>
          <w:sz w:val="28"/>
          <w:szCs w:val="28"/>
          <w:u w:val="single"/>
        </w:rPr>
        <w:t>Белый стан</w:t>
      </w:r>
      <w:r w:rsidRPr="00BC5F67">
        <w:rPr>
          <w:rFonts w:eastAsia="ArialMT" w:cs="Times New Roman"/>
          <w:i/>
          <w:sz w:val="28"/>
          <w:szCs w:val="28"/>
        </w:rPr>
        <w:t>, голоса панихиды</w:t>
      </w:r>
    </w:p>
    <w:p w:rsidR="00BC5F67" w:rsidRDefault="00BC5F67" w:rsidP="00BC5F67">
      <w:pPr>
        <w:autoSpaceDE w:val="0"/>
        <w:contextualSpacing/>
        <w:rPr>
          <w:rFonts w:eastAsia="Verdana" w:cs="Times New Roman"/>
          <w:i/>
          <w:sz w:val="28"/>
          <w:szCs w:val="28"/>
        </w:rPr>
      </w:pPr>
      <w:r w:rsidRPr="00BC5F67">
        <w:rPr>
          <w:rFonts w:eastAsia="ArialMT" w:cs="Times New Roman"/>
          <w:i/>
          <w:sz w:val="28"/>
          <w:szCs w:val="28"/>
        </w:rPr>
        <w:t>И твое золотое весло.</w:t>
      </w:r>
      <w:r>
        <w:rPr>
          <w:rFonts w:eastAsia="ArialMT" w:cs="Times New Roman"/>
          <w:i/>
          <w:sz w:val="28"/>
          <w:szCs w:val="28"/>
        </w:rPr>
        <w:t xml:space="preserve"> </w:t>
      </w:r>
      <w:r w:rsidR="005B3DF0">
        <w:rPr>
          <w:rFonts w:eastAsia="ArialMT" w:cs="Times New Roman"/>
          <w:i/>
          <w:sz w:val="28"/>
          <w:szCs w:val="28"/>
        </w:rPr>
        <w:t xml:space="preserve">    </w:t>
      </w:r>
      <w:r w:rsidRPr="00BC5F67">
        <w:rPr>
          <w:rFonts w:eastAsia="Verdana" w:cs="Times New Roman"/>
          <w:i/>
          <w:sz w:val="28"/>
          <w:szCs w:val="28"/>
        </w:rPr>
        <w:t>(13 мая 1902 года)</w:t>
      </w:r>
    </w:p>
    <w:p w:rsidR="00C3296C" w:rsidRDefault="00C3296C" w:rsidP="00BC5F67">
      <w:pPr>
        <w:autoSpaceDE w:val="0"/>
        <w:contextualSpacing/>
        <w:rPr>
          <w:rFonts w:eastAsia="Verdana" w:cs="Times New Roman"/>
          <w:i/>
          <w:sz w:val="28"/>
          <w:szCs w:val="28"/>
        </w:rPr>
      </w:pPr>
    </w:p>
    <w:p w:rsidR="003B5770" w:rsidRPr="003B5770" w:rsidRDefault="003B5770" w:rsidP="003B5770">
      <w:pPr>
        <w:autoSpaceDE w:val="0"/>
        <w:contextualSpacing/>
        <w:jc w:val="center"/>
        <w:rPr>
          <w:rFonts w:eastAsia="Verdana" w:cs="Times New Roman"/>
          <w:sz w:val="28"/>
          <w:szCs w:val="28"/>
        </w:rPr>
      </w:pPr>
      <w:r w:rsidRPr="003B5770">
        <w:rPr>
          <w:rFonts w:eastAsia="Verdana" w:cs="Times New Roman"/>
          <w:sz w:val="28"/>
          <w:szCs w:val="28"/>
        </w:rPr>
        <w:t>-13-</w:t>
      </w:r>
    </w:p>
    <w:p w:rsidR="00CD3A37" w:rsidRPr="00CD3A37" w:rsidRDefault="005B3DF0" w:rsidP="00C72093">
      <w:pPr>
        <w:autoSpaceDE w:val="0"/>
        <w:spacing w:line="360" w:lineRule="auto"/>
        <w:ind w:firstLine="709"/>
        <w:contextualSpacing/>
        <w:jc w:val="both"/>
        <w:rPr>
          <w:rFonts w:eastAsia="Georgia" w:cs="Times New Roman"/>
          <w:i/>
          <w:sz w:val="28"/>
          <w:szCs w:val="28"/>
        </w:rPr>
      </w:pPr>
      <w:r>
        <w:rPr>
          <w:rFonts w:eastAsia="ArialMT" w:cs="Times New Roman"/>
          <w:sz w:val="28"/>
          <w:szCs w:val="28"/>
        </w:rPr>
        <w:lastRenderedPageBreak/>
        <w:t xml:space="preserve"> </w:t>
      </w:r>
      <w:r w:rsidR="00CD3A37">
        <w:rPr>
          <w:rFonts w:eastAsia="ArialMT" w:cs="Times New Roman"/>
          <w:sz w:val="28"/>
          <w:szCs w:val="28"/>
        </w:rPr>
        <w:t xml:space="preserve"> Это не случайно, ведь б</w:t>
      </w:r>
      <w:r w:rsidR="00CD3A37" w:rsidRPr="00BC5F67">
        <w:rPr>
          <w:rFonts w:eastAsia="ArialMT" w:cs="Times New Roman"/>
          <w:sz w:val="28"/>
          <w:szCs w:val="28"/>
        </w:rPr>
        <w:t>елый цвет — цвет церкви, символ проявления Бога</w:t>
      </w:r>
      <w:proofErr w:type="gramStart"/>
      <w:r w:rsidR="00CD3A37" w:rsidRPr="00BC5F67">
        <w:rPr>
          <w:rFonts w:eastAsia="ArialMT" w:cs="Times New Roman"/>
          <w:sz w:val="28"/>
          <w:szCs w:val="28"/>
        </w:rPr>
        <w:t>.</w:t>
      </w:r>
      <w:proofErr w:type="gramEnd"/>
      <w:r w:rsidR="00CD3A37" w:rsidRPr="00BC5F67">
        <w:rPr>
          <w:rFonts w:eastAsia="ArialMT" w:cs="Times New Roman"/>
          <w:sz w:val="28"/>
          <w:szCs w:val="28"/>
        </w:rPr>
        <w:t xml:space="preserve"> («</w:t>
      </w:r>
      <w:proofErr w:type="gramStart"/>
      <w:r w:rsidR="00CD3A37" w:rsidRPr="00BC5F67">
        <w:rPr>
          <w:rFonts w:eastAsia="ArialMT" w:cs="Times New Roman"/>
          <w:sz w:val="28"/>
          <w:szCs w:val="28"/>
        </w:rPr>
        <w:t>б</w:t>
      </w:r>
      <w:proofErr w:type="gramEnd"/>
      <w:r w:rsidR="00CD3A37" w:rsidRPr="00BC5F67">
        <w:rPr>
          <w:rFonts w:eastAsia="ArialMT" w:cs="Times New Roman"/>
          <w:sz w:val="28"/>
          <w:szCs w:val="28"/>
        </w:rPr>
        <w:t>елый храм», «белая церковь», «белый огонь Купины»)</w:t>
      </w:r>
      <w:r w:rsidR="00CD3A37" w:rsidRPr="00CD3A37">
        <w:rPr>
          <w:rFonts w:eastAsia="Georgia" w:cs="Times New Roman"/>
          <w:sz w:val="28"/>
          <w:szCs w:val="28"/>
        </w:rPr>
        <w:t xml:space="preserve"> </w:t>
      </w:r>
      <w:r w:rsidR="00CD3A37">
        <w:rPr>
          <w:rFonts w:eastAsia="Georgia" w:cs="Times New Roman"/>
          <w:sz w:val="28"/>
          <w:szCs w:val="28"/>
        </w:rPr>
        <w:t xml:space="preserve">И во многих ранних стихах Блока  </w:t>
      </w:r>
      <w:r w:rsidR="00CD3A37" w:rsidRPr="00BC5F67">
        <w:rPr>
          <w:rFonts w:eastAsia="Georgia" w:cs="Times New Roman"/>
          <w:sz w:val="28"/>
          <w:szCs w:val="28"/>
        </w:rPr>
        <w:t xml:space="preserve"> белый принимает метафорический смысл и характеризует </w:t>
      </w:r>
      <w:r w:rsidR="00CD3A37">
        <w:rPr>
          <w:rFonts w:eastAsia="Georgia" w:cs="Times New Roman"/>
          <w:i/>
          <w:sz w:val="28"/>
          <w:szCs w:val="28"/>
        </w:rPr>
        <w:t>чистоту и ясность:</w:t>
      </w:r>
    </w:p>
    <w:tbl>
      <w:tblPr>
        <w:tblW w:w="0" w:type="auto"/>
        <w:tblLook w:val="04A0"/>
      </w:tblPr>
      <w:tblGrid>
        <w:gridCol w:w="5069"/>
        <w:gridCol w:w="5070"/>
      </w:tblGrid>
      <w:tr w:rsidR="00CD3A37" w:rsidRPr="00AB5034" w:rsidTr="005B3DF0">
        <w:tc>
          <w:tcPr>
            <w:tcW w:w="5069" w:type="dxa"/>
          </w:tcPr>
          <w:p w:rsidR="00CD3A37" w:rsidRPr="00AB5034" w:rsidRDefault="00CD3A37" w:rsidP="00AB5034">
            <w:pPr>
              <w:autoSpaceDE w:val="0"/>
              <w:contextualSpacing/>
              <w:rPr>
                <w:rFonts w:eastAsia="Georgia" w:cs="Times New Roman"/>
                <w:i/>
                <w:sz w:val="28"/>
                <w:szCs w:val="28"/>
              </w:rPr>
            </w:pPr>
            <w:r w:rsidRPr="00AB5034">
              <w:rPr>
                <w:rFonts w:eastAsia="Georgia" w:cs="Times New Roman"/>
                <w:i/>
                <w:sz w:val="28"/>
                <w:szCs w:val="28"/>
              </w:rPr>
              <w:t xml:space="preserve">Ныне, </w:t>
            </w:r>
            <w:proofErr w:type="gramStart"/>
            <w:r w:rsidRPr="00AB5034">
              <w:rPr>
                <w:rFonts w:eastAsia="Georgia" w:cs="Times New Roman"/>
                <w:i/>
                <w:sz w:val="28"/>
                <w:szCs w:val="28"/>
              </w:rPr>
              <w:t>полный</w:t>
            </w:r>
            <w:proofErr w:type="gramEnd"/>
            <w:r w:rsidRPr="00AB5034">
              <w:rPr>
                <w:rFonts w:eastAsia="Georgia" w:cs="Times New Roman"/>
                <w:i/>
                <w:sz w:val="28"/>
                <w:szCs w:val="28"/>
              </w:rPr>
              <w:t xml:space="preserve"> блаженства, </w:t>
            </w:r>
          </w:p>
          <w:p w:rsidR="00CD3A37" w:rsidRPr="00AB5034" w:rsidRDefault="00CD3A37" w:rsidP="00AB5034">
            <w:pPr>
              <w:autoSpaceDE w:val="0"/>
              <w:contextualSpacing/>
              <w:rPr>
                <w:rFonts w:eastAsia="Georgia" w:cs="Times New Roman"/>
                <w:i/>
                <w:sz w:val="28"/>
                <w:szCs w:val="28"/>
              </w:rPr>
            </w:pPr>
            <w:r w:rsidRPr="00AB5034">
              <w:rPr>
                <w:rFonts w:eastAsia="Georgia" w:cs="Times New Roman"/>
                <w:i/>
                <w:sz w:val="28"/>
                <w:szCs w:val="28"/>
              </w:rPr>
              <w:t xml:space="preserve">Перед Божьим чертогом, </w:t>
            </w:r>
          </w:p>
          <w:p w:rsidR="00CD3A37" w:rsidRPr="00AB5034" w:rsidRDefault="00CD3A37" w:rsidP="00AB5034">
            <w:pPr>
              <w:autoSpaceDE w:val="0"/>
              <w:contextualSpacing/>
              <w:rPr>
                <w:rFonts w:eastAsia="Georgia" w:cs="Times New Roman"/>
                <w:i/>
                <w:sz w:val="28"/>
                <w:szCs w:val="28"/>
              </w:rPr>
            </w:pPr>
            <w:r w:rsidRPr="00AB5034">
              <w:rPr>
                <w:rFonts w:eastAsia="Georgia" w:cs="Times New Roman"/>
                <w:i/>
                <w:sz w:val="28"/>
                <w:szCs w:val="28"/>
              </w:rPr>
              <w:t xml:space="preserve">Жду прекрасного ангела </w:t>
            </w:r>
          </w:p>
          <w:p w:rsidR="00CD3A37" w:rsidRPr="00AB5034" w:rsidRDefault="00CD3A37" w:rsidP="00AB5034">
            <w:pPr>
              <w:autoSpaceDE w:val="0"/>
              <w:contextualSpacing/>
              <w:rPr>
                <w:rFonts w:eastAsia="Georgia" w:cs="Times New Roman"/>
                <w:i/>
                <w:sz w:val="28"/>
                <w:szCs w:val="28"/>
              </w:rPr>
            </w:pPr>
            <w:r w:rsidRPr="00AB5034">
              <w:rPr>
                <w:rFonts w:eastAsia="Georgia" w:cs="Times New Roman"/>
                <w:i/>
                <w:sz w:val="28"/>
                <w:szCs w:val="28"/>
              </w:rPr>
              <w:t xml:space="preserve">С благовестным мечом. </w:t>
            </w:r>
          </w:p>
          <w:p w:rsidR="00CD3A37" w:rsidRPr="00AB5034" w:rsidRDefault="00CD3A37" w:rsidP="00AB5034">
            <w:pPr>
              <w:autoSpaceDE w:val="0"/>
              <w:contextualSpacing/>
              <w:rPr>
                <w:rFonts w:eastAsia="Georgia" w:cs="Times New Roman"/>
                <w:i/>
                <w:sz w:val="28"/>
                <w:szCs w:val="28"/>
              </w:rPr>
            </w:pPr>
          </w:p>
          <w:p w:rsidR="00CD3A37" w:rsidRPr="00AB5034" w:rsidRDefault="00CD3A37" w:rsidP="00AB5034">
            <w:pPr>
              <w:autoSpaceDE w:val="0"/>
              <w:contextualSpacing/>
              <w:rPr>
                <w:rFonts w:eastAsia="Georgia" w:cs="Times New Roman"/>
                <w:i/>
                <w:sz w:val="28"/>
                <w:szCs w:val="28"/>
              </w:rPr>
            </w:pPr>
            <w:r w:rsidRPr="00AB5034">
              <w:rPr>
                <w:rFonts w:eastAsia="Georgia" w:cs="Times New Roman"/>
                <w:i/>
                <w:sz w:val="28"/>
                <w:szCs w:val="28"/>
              </w:rPr>
              <w:t xml:space="preserve">Ныне сжалься, о Боже, </w:t>
            </w:r>
          </w:p>
          <w:p w:rsidR="00CD3A37" w:rsidRPr="00AB5034" w:rsidRDefault="00CD3A37" w:rsidP="00AB5034">
            <w:pPr>
              <w:autoSpaceDE w:val="0"/>
              <w:contextualSpacing/>
              <w:rPr>
                <w:rFonts w:eastAsia="Georgia" w:cs="Times New Roman"/>
                <w:i/>
                <w:sz w:val="28"/>
                <w:szCs w:val="28"/>
              </w:rPr>
            </w:pPr>
            <w:r w:rsidRPr="00AB5034">
              <w:rPr>
                <w:rFonts w:eastAsia="Georgia" w:cs="Times New Roman"/>
                <w:i/>
                <w:sz w:val="28"/>
                <w:szCs w:val="28"/>
              </w:rPr>
              <w:t xml:space="preserve">Над блаженным рабом! </w:t>
            </w:r>
          </w:p>
          <w:p w:rsidR="00CD3A37" w:rsidRPr="00AB5034" w:rsidRDefault="00CD3A37" w:rsidP="00AB5034">
            <w:pPr>
              <w:autoSpaceDE w:val="0"/>
              <w:contextualSpacing/>
              <w:rPr>
                <w:rFonts w:eastAsia="Georgia" w:cs="Times New Roman"/>
                <w:i/>
                <w:sz w:val="28"/>
                <w:szCs w:val="28"/>
              </w:rPr>
            </w:pPr>
            <w:r w:rsidRPr="00AB5034">
              <w:rPr>
                <w:rFonts w:eastAsia="Georgia" w:cs="Times New Roman"/>
                <w:i/>
                <w:sz w:val="28"/>
                <w:szCs w:val="28"/>
              </w:rPr>
              <w:t xml:space="preserve">Вышли ангела, Боже, </w:t>
            </w:r>
          </w:p>
          <w:p w:rsidR="00CD3A37" w:rsidRPr="00AB5034" w:rsidRDefault="00CD3A37" w:rsidP="00AB5034">
            <w:pPr>
              <w:autoSpaceDE w:val="0"/>
              <w:contextualSpacing/>
              <w:rPr>
                <w:rFonts w:eastAsia="Georgia" w:cs="Times New Roman"/>
                <w:i/>
                <w:sz w:val="28"/>
                <w:szCs w:val="28"/>
              </w:rPr>
            </w:pPr>
            <w:r w:rsidRPr="00AB5034">
              <w:rPr>
                <w:rFonts w:eastAsia="Georgia" w:cs="Times New Roman"/>
                <w:i/>
                <w:sz w:val="28"/>
                <w:szCs w:val="28"/>
              </w:rPr>
              <w:t xml:space="preserve">С </w:t>
            </w:r>
            <w:r w:rsidRPr="00AB5034">
              <w:rPr>
                <w:rFonts w:eastAsia="Georgia" w:cs="Times New Roman"/>
                <w:i/>
                <w:sz w:val="28"/>
                <w:szCs w:val="28"/>
                <w:u w:val="single"/>
              </w:rPr>
              <w:t>нежно-белым крылом</w:t>
            </w:r>
            <w:r w:rsidRPr="00AB5034">
              <w:rPr>
                <w:rFonts w:eastAsia="Georgia" w:cs="Times New Roman"/>
                <w:i/>
                <w:sz w:val="28"/>
                <w:szCs w:val="28"/>
              </w:rPr>
              <w:t xml:space="preserve">! </w:t>
            </w:r>
          </w:p>
          <w:p w:rsidR="00CD3A37" w:rsidRPr="00AB5034" w:rsidRDefault="00CD3A37" w:rsidP="00AB5034">
            <w:pPr>
              <w:autoSpaceDE w:val="0"/>
              <w:contextualSpacing/>
              <w:rPr>
                <w:rFonts w:eastAsia="Georgia" w:cs="Times New Roman"/>
                <w:i/>
                <w:sz w:val="28"/>
                <w:szCs w:val="28"/>
              </w:rPr>
            </w:pPr>
          </w:p>
          <w:p w:rsidR="00CD3A37" w:rsidRPr="00AB5034" w:rsidRDefault="00CD3A37" w:rsidP="00AB5034">
            <w:pPr>
              <w:autoSpaceDE w:val="0"/>
              <w:contextualSpacing/>
              <w:rPr>
                <w:rFonts w:eastAsia="Georgia" w:cs="Times New Roman"/>
                <w:i/>
                <w:sz w:val="28"/>
                <w:szCs w:val="28"/>
              </w:rPr>
            </w:pPr>
            <w:r w:rsidRPr="00AB5034">
              <w:rPr>
                <w:rFonts w:eastAsia="Georgia" w:cs="Times New Roman"/>
                <w:i/>
                <w:sz w:val="28"/>
                <w:szCs w:val="28"/>
              </w:rPr>
              <w:t>Боже, Боже!</w:t>
            </w:r>
          </w:p>
          <w:p w:rsidR="00CD3A37" w:rsidRPr="00AB5034" w:rsidRDefault="00CD3A37" w:rsidP="00AB5034">
            <w:pPr>
              <w:autoSpaceDE w:val="0"/>
              <w:contextualSpacing/>
              <w:rPr>
                <w:rFonts w:eastAsia="Georgia" w:cs="Times New Roman"/>
                <w:i/>
                <w:sz w:val="28"/>
                <w:szCs w:val="28"/>
              </w:rPr>
            </w:pPr>
            <w:r w:rsidRPr="00AB5034">
              <w:rPr>
                <w:rFonts w:eastAsia="Georgia" w:cs="Times New Roman"/>
                <w:i/>
                <w:sz w:val="28"/>
                <w:szCs w:val="28"/>
              </w:rPr>
              <w:t>О, поверь моей молитве,</w:t>
            </w:r>
          </w:p>
          <w:p w:rsidR="00CD3A37" w:rsidRPr="00AB5034" w:rsidRDefault="00CD3A37" w:rsidP="00AB5034">
            <w:pPr>
              <w:autoSpaceDE w:val="0"/>
              <w:contextualSpacing/>
              <w:rPr>
                <w:rFonts w:eastAsia="Georgia" w:cs="Times New Roman"/>
                <w:i/>
                <w:sz w:val="28"/>
                <w:szCs w:val="28"/>
              </w:rPr>
            </w:pPr>
            <w:r w:rsidRPr="00AB5034">
              <w:rPr>
                <w:rFonts w:eastAsia="Georgia" w:cs="Times New Roman"/>
                <w:i/>
                <w:sz w:val="28"/>
                <w:szCs w:val="28"/>
              </w:rPr>
              <w:t>В ней душа моя горит!</w:t>
            </w:r>
          </w:p>
          <w:p w:rsidR="00CD3A37" w:rsidRPr="00AB5034" w:rsidRDefault="00CD3A37" w:rsidP="00AB5034">
            <w:pPr>
              <w:autoSpaceDE w:val="0"/>
              <w:contextualSpacing/>
              <w:rPr>
                <w:rFonts w:eastAsia="Georgia" w:cs="Times New Roman"/>
                <w:i/>
                <w:sz w:val="28"/>
                <w:szCs w:val="28"/>
              </w:rPr>
            </w:pPr>
            <w:r w:rsidRPr="00AB5034">
              <w:rPr>
                <w:rFonts w:eastAsia="Georgia" w:cs="Times New Roman"/>
                <w:i/>
                <w:sz w:val="28"/>
                <w:szCs w:val="28"/>
              </w:rPr>
              <w:t>Извлеки из жалкой битвы</w:t>
            </w:r>
          </w:p>
          <w:p w:rsidR="00CD3A37" w:rsidRPr="00AB5034" w:rsidRDefault="00CD3A37" w:rsidP="00AB5034">
            <w:pPr>
              <w:autoSpaceDE w:val="0"/>
              <w:contextualSpacing/>
              <w:rPr>
                <w:rFonts w:eastAsia="ArialMT" w:cs="Times New Roman"/>
                <w:i/>
                <w:sz w:val="28"/>
                <w:szCs w:val="28"/>
              </w:rPr>
            </w:pPr>
            <w:r w:rsidRPr="00AB5034">
              <w:rPr>
                <w:rFonts w:eastAsia="Georgia" w:cs="Times New Roman"/>
                <w:i/>
                <w:sz w:val="28"/>
                <w:szCs w:val="28"/>
              </w:rPr>
              <w:t>Истомленного раба!</w:t>
            </w:r>
          </w:p>
          <w:p w:rsidR="00CD3A37" w:rsidRPr="00AB5034" w:rsidRDefault="00CD3A37" w:rsidP="00AB5034">
            <w:pPr>
              <w:autoSpaceDE w:val="0"/>
              <w:contextualSpacing/>
              <w:rPr>
                <w:rFonts w:eastAsia="ArialMT" w:cs="Times New Roman"/>
                <w:i/>
                <w:sz w:val="28"/>
                <w:szCs w:val="28"/>
              </w:rPr>
            </w:pPr>
            <w:r w:rsidRPr="00AB5034">
              <w:rPr>
                <w:rFonts w:eastAsia="ArialMT" w:cs="Times New Roman"/>
                <w:i/>
                <w:sz w:val="28"/>
                <w:szCs w:val="28"/>
              </w:rPr>
              <w:t>(15 февраля 1901 года)</w:t>
            </w:r>
          </w:p>
        </w:tc>
        <w:tc>
          <w:tcPr>
            <w:tcW w:w="5070" w:type="dxa"/>
          </w:tcPr>
          <w:p w:rsidR="00CD3A37" w:rsidRPr="00AB5034" w:rsidRDefault="00CD3A37" w:rsidP="00AB5034">
            <w:pPr>
              <w:autoSpaceDE w:val="0"/>
              <w:contextualSpacing/>
              <w:rPr>
                <w:rFonts w:eastAsia="Georgia" w:cs="Times New Roman"/>
                <w:i/>
                <w:sz w:val="28"/>
                <w:szCs w:val="28"/>
              </w:rPr>
            </w:pPr>
            <w:r w:rsidRPr="00AB5034">
              <w:rPr>
                <w:rFonts w:eastAsia="Georgia" w:cs="Times New Roman"/>
                <w:i/>
                <w:sz w:val="28"/>
                <w:szCs w:val="28"/>
              </w:rPr>
              <w:t xml:space="preserve">Ранний час. В пути </w:t>
            </w:r>
            <w:proofErr w:type="gramStart"/>
            <w:r w:rsidRPr="00AB5034">
              <w:rPr>
                <w:rFonts w:eastAsia="Georgia" w:cs="Times New Roman"/>
                <w:i/>
                <w:sz w:val="28"/>
                <w:szCs w:val="28"/>
              </w:rPr>
              <w:t>незрима</w:t>
            </w:r>
            <w:proofErr w:type="gramEnd"/>
          </w:p>
          <w:p w:rsidR="00CD3A37" w:rsidRPr="00AB5034" w:rsidRDefault="00CD3A37" w:rsidP="00AB5034">
            <w:pPr>
              <w:autoSpaceDE w:val="0"/>
              <w:contextualSpacing/>
              <w:rPr>
                <w:rFonts w:eastAsia="Georgia" w:cs="Times New Roman"/>
                <w:i/>
                <w:sz w:val="28"/>
                <w:szCs w:val="28"/>
              </w:rPr>
            </w:pPr>
            <w:r w:rsidRPr="00AB5034">
              <w:rPr>
                <w:rFonts w:eastAsia="Georgia" w:cs="Times New Roman"/>
                <w:i/>
                <w:sz w:val="28"/>
                <w:szCs w:val="28"/>
              </w:rPr>
              <w:t>Разгорается мечта.</w:t>
            </w:r>
          </w:p>
          <w:p w:rsidR="00CD3A37" w:rsidRPr="00AB5034" w:rsidRDefault="00CD3A37" w:rsidP="00AB5034">
            <w:pPr>
              <w:autoSpaceDE w:val="0"/>
              <w:contextualSpacing/>
              <w:rPr>
                <w:rFonts w:eastAsia="Georgia" w:cs="Times New Roman"/>
                <w:i/>
                <w:sz w:val="28"/>
                <w:szCs w:val="28"/>
              </w:rPr>
            </w:pPr>
            <w:r w:rsidRPr="00AB5034">
              <w:rPr>
                <w:rFonts w:eastAsia="Georgia" w:cs="Times New Roman"/>
                <w:i/>
                <w:sz w:val="28"/>
                <w:szCs w:val="28"/>
              </w:rPr>
              <w:t>Плещут крылья серафима,</w:t>
            </w:r>
          </w:p>
          <w:p w:rsidR="00CD3A37" w:rsidRPr="00AB5034" w:rsidRDefault="00CD3A37" w:rsidP="00AB5034">
            <w:pPr>
              <w:autoSpaceDE w:val="0"/>
              <w:contextualSpacing/>
              <w:rPr>
                <w:rFonts w:eastAsia="Georgia" w:cs="Times New Roman"/>
                <w:i/>
                <w:sz w:val="28"/>
                <w:szCs w:val="28"/>
              </w:rPr>
            </w:pPr>
            <w:r w:rsidRPr="00AB5034">
              <w:rPr>
                <w:rFonts w:eastAsia="Georgia" w:cs="Times New Roman"/>
                <w:i/>
                <w:sz w:val="28"/>
                <w:szCs w:val="28"/>
              </w:rPr>
              <w:t>Высь прозрачна, даль чиста.</w:t>
            </w:r>
          </w:p>
          <w:p w:rsidR="00CD3A37" w:rsidRPr="00AB5034" w:rsidRDefault="00CD3A37" w:rsidP="00AB5034">
            <w:pPr>
              <w:autoSpaceDE w:val="0"/>
              <w:contextualSpacing/>
              <w:rPr>
                <w:rFonts w:eastAsia="Georgia" w:cs="Times New Roman"/>
                <w:i/>
                <w:sz w:val="28"/>
                <w:szCs w:val="28"/>
              </w:rPr>
            </w:pPr>
          </w:p>
          <w:p w:rsidR="00CD3A37" w:rsidRPr="00AB5034" w:rsidRDefault="00CD3A37" w:rsidP="00AB5034">
            <w:pPr>
              <w:autoSpaceDE w:val="0"/>
              <w:contextualSpacing/>
              <w:rPr>
                <w:rFonts w:eastAsia="Georgia" w:cs="Times New Roman"/>
                <w:i/>
                <w:sz w:val="28"/>
                <w:szCs w:val="28"/>
              </w:rPr>
            </w:pPr>
            <w:r w:rsidRPr="00AB5034">
              <w:rPr>
                <w:rFonts w:eastAsia="Georgia" w:cs="Times New Roman"/>
                <w:i/>
                <w:sz w:val="28"/>
                <w:szCs w:val="28"/>
              </w:rPr>
              <w:t>Из лазурного чертога</w:t>
            </w:r>
          </w:p>
          <w:p w:rsidR="00CD3A37" w:rsidRPr="00AB5034" w:rsidRDefault="00CD3A37" w:rsidP="00AB5034">
            <w:pPr>
              <w:autoSpaceDE w:val="0"/>
              <w:contextualSpacing/>
              <w:rPr>
                <w:rFonts w:eastAsia="Georgia" w:cs="Times New Roman"/>
                <w:i/>
                <w:sz w:val="28"/>
                <w:szCs w:val="28"/>
                <w:u w:val="single"/>
              </w:rPr>
            </w:pPr>
            <w:r w:rsidRPr="00AB5034">
              <w:rPr>
                <w:rFonts w:eastAsia="Georgia" w:cs="Times New Roman"/>
                <w:i/>
                <w:sz w:val="28"/>
                <w:szCs w:val="28"/>
              </w:rPr>
              <w:t>Время тайне снизойти.</w:t>
            </w:r>
          </w:p>
          <w:p w:rsidR="00CD3A37" w:rsidRPr="00AB5034" w:rsidRDefault="00CD3A37" w:rsidP="00AB5034">
            <w:pPr>
              <w:autoSpaceDE w:val="0"/>
              <w:contextualSpacing/>
              <w:rPr>
                <w:rFonts w:eastAsia="Georgia" w:cs="Times New Roman"/>
                <w:i/>
                <w:sz w:val="28"/>
                <w:szCs w:val="28"/>
              </w:rPr>
            </w:pPr>
            <w:r w:rsidRPr="00AB5034">
              <w:rPr>
                <w:rFonts w:eastAsia="Georgia" w:cs="Times New Roman"/>
                <w:i/>
                <w:sz w:val="28"/>
                <w:szCs w:val="28"/>
                <w:u w:val="single"/>
              </w:rPr>
              <w:t>Белый, белый ангел Бога</w:t>
            </w:r>
          </w:p>
          <w:p w:rsidR="00CD3A37" w:rsidRPr="00AB5034" w:rsidRDefault="00CD3A37" w:rsidP="00AB5034">
            <w:pPr>
              <w:autoSpaceDE w:val="0"/>
              <w:contextualSpacing/>
              <w:rPr>
                <w:rFonts w:eastAsia="Georgia" w:cs="Times New Roman"/>
                <w:i/>
                <w:sz w:val="28"/>
                <w:szCs w:val="28"/>
              </w:rPr>
            </w:pPr>
            <w:r w:rsidRPr="00AB5034">
              <w:rPr>
                <w:rFonts w:eastAsia="Georgia" w:cs="Times New Roman"/>
                <w:i/>
                <w:sz w:val="28"/>
                <w:szCs w:val="28"/>
              </w:rPr>
              <w:t>Сеет розы на пути.</w:t>
            </w:r>
          </w:p>
          <w:p w:rsidR="00CD3A37" w:rsidRPr="00AB5034" w:rsidRDefault="00CD3A37" w:rsidP="00AB5034">
            <w:pPr>
              <w:autoSpaceDE w:val="0"/>
              <w:contextualSpacing/>
              <w:rPr>
                <w:rFonts w:eastAsia="Georgia" w:cs="Times New Roman"/>
                <w:i/>
                <w:sz w:val="28"/>
                <w:szCs w:val="28"/>
              </w:rPr>
            </w:pPr>
          </w:p>
          <w:p w:rsidR="00CD3A37" w:rsidRPr="00AB5034" w:rsidRDefault="00CD3A37" w:rsidP="00AB5034">
            <w:pPr>
              <w:autoSpaceDE w:val="0"/>
              <w:contextualSpacing/>
              <w:rPr>
                <w:rFonts w:eastAsia="Georgia" w:cs="Times New Roman"/>
                <w:i/>
                <w:sz w:val="28"/>
                <w:szCs w:val="28"/>
              </w:rPr>
            </w:pPr>
            <w:r w:rsidRPr="00AB5034">
              <w:rPr>
                <w:rFonts w:eastAsia="Georgia" w:cs="Times New Roman"/>
                <w:i/>
                <w:sz w:val="28"/>
                <w:szCs w:val="28"/>
              </w:rPr>
              <w:t>Жду в пленительном волненьи</w:t>
            </w:r>
          </w:p>
          <w:p w:rsidR="00CD3A37" w:rsidRPr="00AB5034" w:rsidRDefault="00CD3A37" w:rsidP="00AB5034">
            <w:pPr>
              <w:autoSpaceDE w:val="0"/>
              <w:contextualSpacing/>
              <w:rPr>
                <w:rFonts w:eastAsia="Georgia" w:cs="Times New Roman"/>
                <w:i/>
                <w:sz w:val="28"/>
                <w:szCs w:val="28"/>
              </w:rPr>
            </w:pPr>
            <w:r w:rsidRPr="00AB5034">
              <w:rPr>
                <w:rFonts w:eastAsia="Georgia" w:cs="Times New Roman"/>
                <w:i/>
                <w:sz w:val="28"/>
                <w:szCs w:val="28"/>
              </w:rPr>
              <w:t>Тайна плачущей жены</w:t>
            </w:r>
          </w:p>
          <w:p w:rsidR="00CD3A37" w:rsidRPr="00AB5034" w:rsidRDefault="00CD3A37" w:rsidP="00AB5034">
            <w:pPr>
              <w:autoSpaceDE w:val="0"/>
              <w:contextualSpacing/>
              <w:rPr>
                <w:rFonts w:eastAsia="Georgia" w:cs="Times New Roman"/>
                <w:i/>
                <w:sz w:val="28"/>
                <w:szCs w:val="28"/>
              </w:rPr>
            </w:pPr>
            <w:r w:rsidRPr="00AB5034">
              <w:rPr>
                <w:rFonts w:eastAsia="Georgia" w:cs="Times New Roman"/>
                <w:i/>
                <w:sz w:val="28"/>
                <w:szCs w:val="28"/>
              </w:rPr>
              <w:t>Разомкнет златые звенья,</w:t>
            </w:r>
          </w:p>
          <w:p w:rsidR="00CD3A37" w:rsidRPr="00AB5034" w:rsidRDefault="00CD3A37" w:rsidP="00AB5034">
            <w:pPr>
              <w:autoSpaceDE w:val="0"/>
              <w:contextualSpacing/>
              <w:rPr>
                <w:rFonts w:eastAsia="Georgia" w:cs="Times New Roman"/>
                <w:i/>
                <w:sz w:val="28"/>
                <w:szCs w:val="28"/>
              </w:rPr>
            </w:pPr>
            <w:r w:rsidRPr="00AB5034">
              <w:rPr>
                <w:rFonts w:eastAsia="Georgia" w:cs="Times New Roman"/>
                <w:i/>
                <w:sz w:val="28"/>
                <w:szCs w:val="28"/>
              </w:rPr>
              <w:t xml:space="preserve">Вскроет </w:t>
            </w:r>
            <w:r w:rsidRPr="00AB5034">
              <w:rPr>
                <w:rFonts w:eastAsia="Georgia" w:cs="Times New Roman"/>
                <w:i/>
                <w:sz w:val="28"/>
                <w:szCs w:val="28"/>
                <w:u w:val="single"/>
              </w:rPr>
              <w:t>крылий белизны.</w:t>
            </w:r>
          </w:p>
          <w:p w:rsidR="00CD3A37" w:rsidRPr="00AB5034" w:rsidRDefault="00CD3A37" w:rsidP="00AB5034">
            <w:pPr>
              <w:autoSpaceDE w:val="0"/>
              <w:contextualSpacing/>
              <w:rPr>
                <w:rFonts w:eastAsia="Georgia" w:cs="Times New Roman"/>
                <w:i/>
                <w:sz w:val="28"/>
                <w:szCs w:val="28"/>
              </w:rPr>
            </w:pPr>
            <w:r w:rsidRPr="00AB5034">
              <w:rPr>
                <w:rFonts w:eastAsia="Georgia" w:cs="Times New Roman"/>
                <w:i/>
                <w:sz w:val="28"/>
                <w:szCs w:val="28"/>
              </w:rPr>
              <w:t>(4 октября 1901 года)</w:t>
            </w:r>
          </w:p>
          <w:p w:rsidR="00CD3A37" w:rsidRPr="00AB5034" w:rsidRDefault="00CD3A37" w:rsidP="00AB5034">
            <w:pPr>
              <w:autoSpaceDE w:val="0"/>
              <w:contextualSpacing/>
              <w:rPr>
                <w:rFonts w:eastAsia="ArialMT" w:cs="Times New Roman"/>
                <w:i/>
                <w:sz w:val="28"/>
                <w:szCs w:val="28"/>
              </w:rPr>
            </w:pPr>
          </w:p>
        </w:tc>
      </w:tr>
    </w:tbl>
    <w:p w:rsidR="00CD3A37" w:rsidRPr="00BC5F67" w:rsidRDefault="00BC5F67" w:rsidP="00C72093">
      <w:pPr>
        <w:spacing w:line="360" w:lineRule="auto"/>
        <w:ind w:firstLine="709"/>
        <w:contextualSpacing/>
        <w:jc w:val="both"/>
        <w:rPr>
          <w:rFonts w:eastAsia="Verdana" w:cs="Times New Roman"/>
          <w:sz w:val="28"/>
          <w:szCs w:val="28"/>
        </w:rPr>
      </w:pPr>
      <w:r w:rsidRPr="00BC5F67">
        <w:rPr>
          <w:rFonts w:eastAsia="Verdana" w:cs="Times New Roman"/>
          <w:sz w:val="28"/>
          <w:szCs w:val="28"/>
        </w:rPr>
        <w:t>Однако белый цвет двойственен, что можно увидеть в таких строках, как «</w:t>
      </w:r>
      <w:r w:rsidRPr="00AD612D">
        <w:rPr>
          <w:rFonts w:eastAsia="Verdana" w:cs="Times New Roman"/>
          <w:i/>
          <w:sz w:val="28"/>
          <w:szCs w:val="28"/>
        </w:rPr>
        <w:t>странный белый намек», «белая ложь</w:t>
      </w:r>
      <w:r w:rsidRPr="00BC5F67">
        <w:rPr>
          <w:rFonts w:eastAsia="Verdana" w:cs="Times New Roman"/>
          <w:sz w:val="28"/>
          <w:szCs w:val="28"/>
        </w:rPr>
        <w:t xml:space="preserve">», тогда как белый — цвет правды. В своей </w:t>
      </w:r>
      <w:r w:rsidRPr="00AD612D">
        <w:rPr>
          <w:rFonts w:eastAsia="Verdana" w:cs="Times New Roman"/>
          <w:sz w:val="28"/>
          <w:szCs w:val="28"/>
        </w:rPr>
        <w:t>книге «Поэт и его подвиг» Борис Соловьев</w:t>
      </w:r>
      <w:r w:rsidRPr="00BC5F67">
        <w:rPr>
          <w:rFonts w:eastAsia="Verdana" w:cs="Times New Roman"/>
          <w:sz w:val="28"/>
          <w:szCs w:val="28"/>
        </w:rPr>
        <w:t xml:space="preserve"> отмечает, что у Блока «эпитет словно бы взрывает обычное представление о предмете повествования, поэт неожиданным образом сталкивает прилагательное с обозначаемым им явлением, переводя понятия духовного и морального порядка на сложную цветовую гамму».</w:t>
      </w:r>
      <w:r w:rsidR="003B5770">
        <w:rPr>
          <w:rFonts w:eastAsia="Verdana" w:cs="Times New Roman"/>
          <w:sz w:val="28"/>
          <w:szCs w:val="28"/>
        </w:rPr>
        <w:t xml:space="preserve">* </w:t>
      </w:r>
      <w:r w:rsidR="00CD3A37" w:rsidRPr="00CD3A37">
        <w:rPr>
          <w:rFonts w:eastAsia="Verdana" w:cs="Times New Roman"/>
          <w:sz w:val="28"/>
          <w:szCs w:val="28"/>
        </w:rPr>
        <w:t xml:space="preserve"> </w:t>
      </w:r>
      <w:r w:rsidR="00CD3A37">
        <w:rPr>
          <w:rFonts w:eastAsia="Verdana" w:cs="Times New Roman"/>
          <w:sz w:val="28"/>
          <w:szCs w:val="28"/>
        </w:rPr>
        <w:t xml:space="preserve">Порой чувство, испытываемое лирическим героем </w:t>
      </w:r>
      <w:r w:rsidR="00CD3A37" w:rsidRPr="00BC5F67">
        <w:rPr>
          <w:rFonts w:eastAsia="Verdana" w:cs="Times New Roman"/>
          <w:sz w:val="28"/>
          <w:szCs w:val="28"/>
        </w:rPr>
        <w:t xml:space="preserve"> ото лжи, становится как бы осязаемым, видимым благодаря раскрытию цвета.</w:t>
      </w:r>
    </w:p>
    <w:tbl>
      <w:tblPr>
        <w:tblW w:w="0" w:type="auto"/>
        <w:tblLook w:val="04A0"/>
      </w:tblPr>
      <w:tblGrid>
        <w:gridCol w:w="5116"/>
        <w:gridCol w:w="5070"/>
      </w:tblGrid>
      <w:tr w:rsidR="00BC5F67" w:rsidRPr="00AB5034" w:rsidTr="005B3DF0">
        <w:tc>
          <w:tcPr>
            <w:tcW w:w="5069" w:type="dxa"/>
          </w:tcPr>
          <w:p w:rsidR="00BC5F67" w:rsidRPr="00AB5034" w:rsidRDefault="00BC5F67" w:rsidP="00BC5F67">
            <w:pPr>
              <w:contextualSpacing/>
              <w:rPr>
                <w:rFonts w:eastAsia="Verdana" w:cs="Times New Roman"/>
                <w:i/>
                <w:sz w:val="28"/>
                <w:szCs w:val="28"/>
              </w:rPr>
            </w:pPr>
            <w:r w:rsidRPr="00AB5034">
              <w:rPr>
                <w:rFonts w:eastAsia="Verdana" w:cs="Times New Roman"/>
                <w:i/>
                <w:sz w:val="28"/>
                <w:szCs w:val="28"/>
              </w:rPr>
              <w:t>Тебя скрывали туманы,</w:t>
            </w:r>
          </w:p>
          <w:p w:rsidR="00BC5F67" w:rsidRPr="00AB5034" w:rsidRDefault="00BC5F67" w:rsidP="00BC5F67">
            <w:pPr>
              <w:contextualSpacing/>
              <w:rPr>
                <w:rFonts w:eastAsia="Verdana" w:cs="Times New Roman"/>
                <w:i/>
                <w:sz w:val="28"/>
                <w:szCs w:val="28"/>
              </w:rPr>
            </w:pPr>
            <w:r w:rsidRPr="00AB5034">
              <w:rPr>
                <w:rFonts w:eastAsia="Verdana" w:cs="Times New Roman"/>
                <w:i/>
                <w:sz w:val="28"/>
                <w:szCs w:val="28"/>
              </w:rPr>
              <w:t>И самый голос был слаб.</w:t>
            </w:r>
          </w:p>
          <w:p w:rsidR="00BC5F67" w:rsidRPr="00AB5034" w:rsidRDefault="00BC5F67" w:rsidP="00BC5F67">
            <w:pPr>
              <w:contextualSpacing/>
              <w:rPr>
                <w:rFonts w:eastAsia="Verdana" w:cs="Times New Roman"/>
                <w:i/>
                <w:sz w:val="28"/>
                <w:szCs w:val="28"/>
              </w:rPr>
            </w:pPr>
            <w:r w:rsidRPr="00AB5034">
              <w:rPr>
                <w:rFonts w:eastAsia="Verdana" w:cs="Times New Roman"/>
                <w:i/>
                <w:sz w:val="28"/>
                <w:szCs w:val="28"/>
              </w:rPr>
              <w:t>Я помню эти обманы,</w:t>
            </w:r>
          </w:p>
          <w:p w:rsidR="00BC5F67" w:rsidRPr="00AB5034" w:rsidRDefault="00BC5F67" w:rsidP="00BC5F67">
            <w:pPr>
              <w:contextualSpacing/>
              <w:rPr>
                <w:rFonts w:eastAsia="Verdana" w:cs="Times New Roman"/>
                <w:i/>
                <w:sz w:val="28"/>
                <w:szCs w:val="28"/>
              </w:rPr>
            </w:pPr>
            <w:r w:rsidRPr="00AB5034">
              <w:rPr>
                <w:rFonts w:eastAsia="Verdana" w:cs="Times New Roman"/>
                <w:i/>
                <w:sz w:val="28"/>
                <w:szCs w:val="28"/>
              </w:rPr>
              <w:t>Я помню, покорный раб.</w:t>
            </w:r>
          </w:p>
          <w:p w:rsidR="00BC5F67" w:rsidRPr="00AB5034" w:rsidRDefault="00BC5F67" w:rsidP="00BC5F67">
            <w:pPr>
              <w:contextualSpacing/>
              <w:rPr>
                <w:rFonts w:eastAsia="Verdana" w:cs="Times New Roman"/>
                <w:i/>
                <w:sz w:val="28"/>
                <w:szCs w:val="28"/>
              </w:rPr>
            </w:pPr>
          </w:p>
          <w:p w:rsidR="00BC5F67" w:rsidRPr="00AB5034" w:rsidRDefault="00BC5F67" w:rsidP="00BC5F67">
            <w:pPr>
              <w:contextualSpacing/>
              <w:rPr>
                <w:rFonts w:eastAsia="Verdana" w:cs="Times New Roman"/>
                <w:i/>
                <w:sz w:val="28"/>
                <w:szCs w:val="28"/>
              </w:rPr>
            </w:pPr>
            <w:r w:rsidRPr="00AB5034">
              <w:rPr>
                <w:rFonts w:eastAsia="Verdana" w:cs="Times New Roman"/>
                <w:i/>
                <w:sz w:val="28"/>
                <w:szCs w:val="28"/>
              </w:rPr>
              <w:t>Тебя венчала корона</w:t>
            </w:r>
          </w:p>
          <w:p w:rsidR="00BC5F67" w:rsidRPr="00AB5034" w:rsidRDefault="00BC5F67" w:rsidP="00BC5F67">
            <w:pPr>
              <w:contextualSpacing/>
              <w:rPr>
                <w:rFonts w:eastAsia="Verdana" w:cs="Times New Roman"/>
                <w:i/>
                <w:sz w:val="28"/>
                <w:szCs w:val="28"/>
              </w:rPr>
            </w:pPr>
            <w:r w:rsidRPr="00AB5034">
              <w:rPr>
                <w:rFonts w:eastAsia="Verdana" w:cs="Times New Roman"/>
                <w:i/>
                <w:sz w:val="28"/>
                <w:szCs w:val="28"/>
              </w:rPr>
              <w:t>Еще рассветных причуд.</w:t>
            </w:r>
          </w:p>
          <w:p w:rsidR="00BC5F67" w:rsidRPr="00AB5034" w:rsidRDefault="00BC5F67" w:rsidP="00BC5F67">
            <w:pPr>
              <w:contextualSpacing/>
              <w:rPr>
                <w:rFonts w:eastAsia="Verdana" w:cs="Times New Roman"/>
                <w:i/>
                <w:sz w:val="28"/>
                <w:szCs w:val="28"/>
              </w:rPr>
            </w:pPr>
            <w:r w:rsidRPr="00AB5034">
              <w:rPr>
                <w:rFonts w:eastAsia="Verdana" w:cs="Times New Roman"/>
                <w:i/>
                <w:sz w:val="28"/>
                <w:szCs w:val="28"/>
              </w:rPr>
              <w:t>Я помню ступени трона</w:t>
            </w:r>
          </w:p>
          <w:p w:rsidR="00BC5F67" w:rsidRDefault="00BC5F67" w:rsidP="00BC5F67">
            <w:pPr>
              <w:contextualSpacing/>
              <w:rPr>
                <w:rFonts w:eastAsia="Verdana" w:cs="Times New Roman"/>
                <w:i/>
                <w:sz w:val="28"/>
                <w:szCs w:val="28"/>
              </w:rPr>
            </w:pPr>
            <w:r w:rsidRPr="00AB5034">
              <w:rPr>
                <w:rFonts w:eastAsia="Verdana" w:cs="Times New Roman"/>
                <w:i/>
                <w:sz w:val="28"/>
                <w:szCs w:val="28"/>
              </w:rPr>
              <w:t>И первый твой строгий суд.</w:t>
            </w:r>
          </w:p>
          <w:p w:rsidR="003B5770" w:rsidRDefault="003B5770" w:rsidP="00BC5F67">
            <w:pPr>
              <w:contextualSpacing/>
              <w:rPr>
                <w:rFonts w:eastAsia="Verdana" w:cs="Times New Roman"/>
                <w:i/>
                <w:sz w:val="28"/>
                <w:szCs w:val="28"/>
              </w:rPr>
            </w:pPr>
            <w:r>
              <w:rPr>
                <w:rFonts w:eastAsia="Verdana" w:cs="Times New Roman"/>
                <w:i/>
                <w:sz w:val="28"/>
                <w:szCs w:val="28"/>
              </w:rPr>
              <w:t>___________________________________</w:t>
            </w:r>
          </w:p>
          <w:p w:rsidR="003B5770" w:rsidRPr="00AB5034" w:rsidRDefault="003B5770" w:rsidP="00BC5F67">
            <w:pPr>
              <w:contextualSpacing/>
              <w:rPr>
                <w:rFonts w:eastAsia="Verdana" w:cs="Times New Roman"/>
                <w:i/>
                <w:sz w:val="28"/>
                <w:szCs w:val="28"/>
              </w:rPr>
            </w:pPr>
            <w:r>
              <w:rPr>
                <w:rFonts w:eastAsia="Verdana" w:cs="Times New Roman"/>
                <w:i/>
                <w:sz w:val="28"/>
                <w:szCs w:val="28"/>
              </w:rPr>
              <w:t>*</w:t>
            </w:r>
            <w:r w:rsidRPr="000C5232">
              <w:rPr>
                <w:bCs/>
                <w:sz w:val="28"/>
                <w:szCs w:val="28"/>
              </w:rPr>
              <w:t xml:space="preserve"> Соловьев Б. И. Поэт и его подвиг.- М., 1971 г.</w:t>
            </w:r>
            <w:r>
              <w:rPr>
                <w:bCs/>
                <w:sz w:val="28"/>
                <w:szCs w:val="28"/>
              </w:rPr>
              <w:t>, стр. 26</w:t>
            </w:r>
          </w:p>
          <w:p w:rsidR="00BC5F67" w:rsidRPr="00AB5034" w:rsidRDefault="00BC5F67" w:rsidP="00BC5F67">
            <w:pPr>
              <w:contextualSpacing/>
              <w:rPr>
                <w:rFonts w:eastAsia="Verdana" w:cs="Times New Roman"/>
                <w:i/>
                <w:sz w:val="28"/>
                <w:szCs w:val="28"/>
              </w:rPr>
            </w:pPr>
          </w:p>
          <w:p w:rsidR="00BC5F67" w:rsidRPr="00AB5034" w:rsidRDefault="00BC5F67" w:rsidP="00BC5F67">
            <w:pPr>
              <w:contextualSpacing/>
              <w:rPr>
                <w:rFonts w:eastAsia="Verdana" w:cs="Times New Roman"/>
                <w:i/>
                <w:sz w:val="28"/>
                <w:szCs w:val="28"/>
              </w:rPr>
            </w:pPr>
            <w:r w:rsidRPr="00AB5034">
              <w:rPr>
                <w:rFonts w:eastAsia="Verdana" w:cs="Times New Roman"/>
                <w:i/>
                <w:sz w:val="28"/>
                <w:szCs w:val="28"/>
              </w:rPr>
              <w:lastRenderedPageBreak/>
              <w:t xml:space="preserve">Какие бледные платья! </w:t>
            </w:r>
          </w:p>
          <w:p w:rsidR="00BC5F67" w:rsidRPr="00AB5034" w:rsidRDefault="00BC5F67" w:rsidP="00BC5F67">
            <w:pPr>
              <w:contextualSpacing/>
              <w:rPr>
                <w:rFonts w:eastAsia="Verdana" w:cs="Times New Roman"/>
                <w:i/>
                <w:sz w:val="28"/>
                <w:szCs w:val="28"/>
              </w:rPr>
            </w:pPr>
            <w:r w:rsidRPr="00AB5034">
              <w:rPr>
                <w:rFonts w:eastAsia="Verdana" w:cs="Times New Roman"/>
                <w:i/>
                <w:sz w:val="28"/>
                <w:szCs w:val="28"/>
              </w:rPr>
              <w:t>Какая странная тишь!</w:t>
            </w:r>
          </w:p>
          <w:p w:rsidR="00BC5F67" w:rsidRPr="00AB5034" w:rsidRDefault="00BC5F67" w:rsidP="00BC5F67">
            <w:pPr>
              <w:contextualSpacing/>
              <w:rPr>
                <w:rFonts w:eastAsia="Verdana" w:cs="Times New Roman"/>
                <w:i/>
                <w:sz w:val="28"/>
                <w:szCs w:val="28"/>
              </w:rPr>
            </w:pPr>
            <w:r w:rsidRPr="00AB5034">
              <w:rPr>
                <w:rFonts w:eastAsia="Verdana" w:cs="Times New Roman"/>
                <w:i/>
                <w:sz w:val="28"/>
                <w:szCs w:val="28"/>
              </w:rPr>
              <w:t>И лилий полны объятья,</w:t>
            </w:r>
          </w:p>
          <w:p w:rsidR="00BC5F67" w:rsidRPr="00AB5034" w:rsidRDefault="00BC5F67" w:rsidP="00BC5F67">
            <w:pPr>
              <w:contextualSpacing/>
              <w:rPr>
                <w:rFonts w:eastAsia="Verdana" w:cs="Times New Roman"/>
                <w:i/>
                <w:sz w:val="28"/>
                <w:szCs w:val="28"/>
              </w:rPr>
            </w:pPr>
            <w:r w:rsidRPr="00AB5034">
              <w:rPr>
                <w:rFonts w:eastAsia="Verdana" w:cs="Times New Roman"/>
                <w:i/>
                <w:sz w:val="28"/>
                <w:szCs w:val="28"/>
              </w:rPr>
              <w:t>И ты без мысли глядишь.</w:t>
            </w:r>
          </w:p>
          <w:p w:rsidR="00BC5F67" w:rsidRPr="00AB5034" w:rsidRDefault="00BC5F67" w:rsidP="00BC5F67">
            <w:pPr>
              <w:contextualSpacing/>
              <w:rPr>
                <w:rFonts w:eastAsia="Verdana" w:cs="Times New Roman"/>
                <w:i/>
                <w:sz w:val="28"/>
                <w:szCs w:val="28"/>
              </w:rPr>
            </w:pPr>
          </w:p>
          <w:p w:rsidR="00BC5F67" w:rsidRPr="00AB5034" w:rsidRDefault="00BC5F67" w:rsidP="00BC5F67">
            <w:pPr>
              <w:contextualSpacing/>
              <w:rPr>
                <w:rFonts w:eastAsia="Verdana" w:cs="Times New Roman"/>
                <w:i/>
                <w:sz w:val="28"/>
                <w:szCs w:val="28"/>
              </w:rPr>
            </w:pPr>
            <w:r w:rsidRPr="00AB5034">
              <w:rPr>
                <w:rFonts w:eastAsia="Verdana" w:cs="Times New Roman"/>
                <w:i/>
                <w:sz w:val="28"/>
                <w:szCs w:val="28"/>
              </w:rPr>
              <w:t>Кто знает, где это было?</w:t>
            </w:r>
          </w:p>
          <w:p w:rsidR="00BC5F67" w:rsidRPr="00AB5034" w:rsidRDefault="00BC5F67" w:rsidP="00BC5F67">
            <w:pPr>
              <w:contextualSpacing/>
              <w:rPr>
                <w:rFonts w:eastAsia="Verdana" w:cs="Times New Roman"/>
                <w:i/>
                <w:sz w:val="28"/>
                <w:szCs w:val="28"/>
              </w:rPr>
            </w:pPr>
            <w:r w:rsidRPr="00AB5034">
              <w:rPr>
                <w:rFonts w:eastAsia="Verdana" w:cs="Times New Roman"/>
                <w:i/>
                <w:sz w:val="28"/>
                <w:szCs w:val="28"/>
              </w:rPr>
              <w:t>Куда упала Звезда?</w:t>
            </w:r>
          </w:p>
          <w:p w:rsidR="00BC5F67" w:rsidRPr="00AB5034" w:rsidRDefault="00BC5F67" w:rsidP="00BC5F67">
            <w:pPr>
              <w:contextualSpacing/>
              <w:rPr>
                <w:rFonts w:eastAsia="Verdana" w:cs="Times New Roman"/>
                <w:i/>
                <w:sz w:val="28"/>
                <w:szCs w:val="28"/>
              </w:rPr>
            </w:pPr>
            <w:r w:rsidRPr="00AB5034">
              <w:rPr>
                <w:rFonts w:eastAsia="Verdana" w:cs="Times New Roman"/>
                <w:i/>
                <w:sz w:val="28"/>
                <w:szCs w:val="28"/>
              </w:rPr>
              <w:t>Какие слова говорила,</w:t>
            </w:r>
          </w:p>
          <w:p w:rsidR="00BC5F67" w:rsidRPr="00AB5034" w:rsidRDefault="00BC5F67" w:rsidP="00BC5F67">
            <w:pPr>
              <w:contextualSpacing/>
              <w:rPr>
                <w:rFonts w:eastAsia="Verdana" w:cs="Times New Roman"/>
                <w:i/>
                <w:sz w:val="28"/>
                <w:szCs w:val="28"/>
              </w:rPr>
            </w:pPr>
            <w:r w:rsidRPr="00AB5034">
              <w:rPr>
                <w:rFonts w:eastAsia="Verdana" w:cs="Times New Roman"/>
                <w:i/>
                <w:sz w:val="28"/>
                <w:szCs w:val="28"/>
              </w:rPr>
              <w:t>Говорила ли ты тогда?</w:t>
            </w:r>
          </w:p>
          <w:p w:rsidR="00BC5F67" w:rsidRPr="00AB5034" w:rsidRDefault="00BC5F67" w:rsidP="00BC5F67">
            <w:pPr>
              <w:contextualSpacing/>
              <w:rPr>
                <w:rFonts w:eastAsia="Verdana" w:cs="Times New Roman"/>
                <w:i/>
                <w:sz w:val="28"/>
                <w:szCs w:val="28"/>
              </w:rPr>
            </w:pPr>
          </w:p>
          <w:p w:rsidR="00BC5F67" w:rsidRPr="00AB5034" w:rsidRDefault="00BC5F67" w:rsidP="00BC5F67">
            <w:pPr>
              <w:contextualSpacing/>
              <w:rPr>
                <w:rFonts w:eastAsia="Verdana" w:cs="Times New Roman"/>
                <w:i/>
                <w:sz w:val="28"/>
                <w:szCs w:val="28"/>
                <w:u w:val="single"/>
              </w:rPr>
            </w:pPr>
            <w:r w:rsidRPr="00AB5034">
              <w:rPr>
                <w:rFonts w:eastAsia="Verdana" w:cs="Times New Roman"/>
                <w:i/>
                <w:sz w:val="28"/>
                <w:szCs w:val="28"/>
              </w:rPr>
              <w:t>Но разве мог не узнать я</w:t>
            </w:r>
          </w:p>
          <w:p w:rsidR="00BC5F67" w:rsidRPr="00AB5034" w:rsidRDefault="00BC5F67" w:rsidP="00BC5F67">
            <w:pPr>
              <w:contextualSpacing/>
              <w:rPr>
                <w:rFonts w:eastAsia="Verdana" w:cs="Times New Roman"/>
                <w:i/>
                <w:sz w:val="28"/>
                <w:szCs w:val="28"/>
              </w:rPr>
            </w:pPr>
            <w:r w:rsidRPr="00AB5034">
              <w:rPr>
                <w:rFonts w:eastAsia="Verdana" w:cs="Times New Roman"/>
                <w:i/>
                <w:sz w:val="28"/>
                <w:szCs w:val="28"/>
                <w:u w:val="single"/>
              </w:rPr>
              <w:t>Белый</w:t>
            </w:r>
            <w:r w:rsidRPr="00AB5034">
              <w:rPr>
                <w:rFonts w:eastAsia="Verdana" w:cs="Times New Roman"/>
                <w:i/>
                <w:sz w:val="28"/>
                <w:szCs w:val="28"/>
              </w:rPr>
              <w:t xml:space="preserve"> речной </w:t>
            </w:r>
            <w:r w:rsidRPr="00AB5034">
              <w:rPr>
                <w:rFonts w:eastAsia="Verdana" w:cs="Times New Roman"/>
                <w:i/>
                <w:sz w:val="28"/>
                <w:szCs w:val="28"/>
                <w:u w:val="single"/>
              </w:rPr>
              <w:t>цветок</w:t>
            </w:r>
            <w:r w:rsidRPr="00AB5034">
              <w:rPr>
                <w:rFonts w:eastAsia="Verdana" w:cs="Times New Roman"/>
                <w:i/>
                <w:sz w:val="28"/>
                <w:szCs w:val="28"/>
              </w:rPr>
              <w:t>,</w:t>
            </w:r>
          </w:p>
          <w:p w:rsidR="00BC5F67" w:rsidRPr="00AB5034" w:rsidRDefault="00BC5F67" w:rsidP="00BC5F67">
            <w:pPr>
              <w:contextualSpacing/>
              <w:rPr>
                <w:rFonts w:eastAsia="Verdana" w:cs="Times New Roman"/>
                <w:i/>
                <w:sz w:val="28"/>
                <w:szCs w:val="28"/>
              </w:rPr>
            </w:pPr>
            <w:r w:rsidRPr="00AB5034">
              <w:rPr>
                <w:rFonts w:eastAsia="Verdana" w:cs="Times New Roman"/>
                <w:i/>
                <w:sz w:val="28"/>
                <w:szCs w:val="28"/>
              </w:rPr>
              <w:t xml:space="preserve">И эти </w:t>
            </w:r>
            <w:r w:rsidRPr="00AB5034">
              <w:rPr>
                <w:rFonts w:eastAsia="Verdana" w:cs="Times New Roman"/>
                <w:i/>
                <w:sz w:val="28"/>
                <w:szCs w:val="28"/>
                <w:u w:val="single"/>
              </w:rPr>
              <w:t>бледные платья</w:t>
            </w:r>
            <w:r w:rsidRPr="00AB5034">
              <w:rPr>
                <w:rFonts w:eastAsia="Verdana" w:cs="Times New Roman"/>
                <w:i/>
                <w:sz w:val="28"/>
                <w:szCs w:val="28"/>
              </w:rPr>
              <w:t>,</w:t>
            </w:r>
          </w:p>
          <w:p w:rsidR="00BC5F67" w:rsidRPr="00AB5034" w:rsidRDefault="00BC5F67" w:rsidP="00BC5F67">
            <w:pPr>
              <w:contextualSpacing/>
              <w:rPr>
                <w:rFonts w:eastAsia="Verdana" w:cs="Times New Roman"/>
                <w:i/>
                <w:sz w:val="28"/>
                <w:szCs w:val="28"/>
              </w:rPr>
            </w:pPr>
            <w:r w:rsidRPr="00AB5034">
              <w:rPr>
                <w:rFonts w:eastAsia="Verdana" w:cs="Times New Roman"/>
                <w:i/>
                <w:sz w:val="28"/>
                <w:szCs w:val="28"/>
              </w:rPr>
              <w:t xml:space="preserve">И </w:t>
            </w:r>
            <w:r w:rsidRPr="00AB5034">
              <w:rPr>
                <w:rFonts w:eastAsia="Verdana" w:cs="Times New Roman"/>
                <w:i/>
                <w:sz w:val="28"/>
                <w:szCs w:val="28"/>
                <w:u w:val="single"/>
              </w:rPr>
              <w:t>странный, белый намек</w:t>
            </w:r>
            <w:r w:rsidRPr="00AB5034">
              <w:rPr>
                <w:rFonts w:eastAsia="Verdana" w:cs="Times New Roman"/>
                <w:i/>
                <w:sz w:val="28"/>
                <w:szCs w:val="28"/>
              </w:rPr>
              <w:t xml:space="preserve">? </w:t>
            </w:r>
          </w:p>
          <w:p w:rsidR="00BC5F67" w:rsidRPr="00AB5034" w:rsidRDefault="00BC5F67" w:rsidP="005B3DF0">
            <w:pPr>
              <w:contextualSpacing/>
              <w:rPr>
                <w:rFonts w:eastAsia="Verdana" w:cs="Times New Roman"/>
                <w:sz w:val="28"/>
                <w:szCs w:val="28"/>
              </w:rPr>
            </w:pPr>
            <w:r w:rsidRPr="00AB5034">
              <w:rPr>
                <w:rFonts w:eastAsia="Verdana" w:cs="Times New Roman"/>
                <w:i/>
                <w:sz w:val="28"/>
                <w:szCs w:val="28"/>
              </w:rPr>
              <w:t>(Май 1902 года)</w:t>
            </w:r>
          </w:p>
        </w:tc>
        <w:tc>
          <w:tcPr>
            <w:tcW w:w="5070" w:type="dxa"/>
          </w:tcPr>
          <w:p w:rsidR="00CD3A37" w:rsidRPr="00AB5034" w:rsidRDefault="00CD3A37" w:rsidP="00CD3A37">
            <w:pPr>
              <w:contextualSpacing/>
              <w:rPr>
                <w:rFonts w:eastAsia="Verdana" w:cs="Times New Roman"/>
                <w:i/>
                <w:sz w:val="28"/>
                <w:szCs w:val="28"/>
              </w:rPr>
            </w:pPr>
            <w:r w:rsidRPr="00AB5034">
              <w:rPr>
                <w:rFonts w:eastAsia="Verdana" w:cs="Times New Roman"/>
                <w:i/>
                <w:sz w:val="28"/>
                <w:szCs w:val="28"/>
              </w:rPr>
              <w:lastRenderedPageBreak/>
              <w:t>...</w:t>
            </w:r>
            <w:r w:rsidRPr="00AB5034">
              <w:rPr>
                <w:rFonts w:eastAsia="Verdana" w:cs="Times New Roman"/>
                <w:i/>
                <w:sz w:val="28"/>
                <w:szCs w:val="28"/>
                <w:u w:val="single"/>
              </w:rPr>
              <w:t>Как ты лжива и как ты бела</w:t>
            </w:r>
            <w:r w:rsidRPr="00AB5034">
              <w:rPr>
                <w:rFonts w:eastAsia="Verdana" w:cs="Times New Roman"/>
                <w:i/>
                <w:sz w:val="28"/>
                <w:szCs w:val="28"/>
              </w:rPr>
              <w:t>!</w:t>
            </w:r>
          </w:p>
          <w:p w:rsidR="00CD3A37" w:rsidRPr="00AB5034" w:rsidRDefault="00CD3A37" w:rsidP="00CD3A37">
            <w:pPr>
              <w:contextualSpacing/>
              <w:rPr>
                <w:rFonts w:eastAsia="Verdana" w:cs="Times New Roman"/>
                <w:i/>
                <w:sz w:val="28"/>
                <w:szCs w:val="28"/>
              </w:rPr>
            </w:pPr>
            <w:r w:rsidRPr="00AB5034">
              <w:rPr>
                <w:rFonts w:eastAsia="Verdana" w:cs="Times New Roman"/>
                <w:i/>
                <w:sz w:val="28"/>
                <w:szCs w:val="28"/>
              </w:rPr>
              <w:t xml:space="preserve">Мне же по сердцу </w:t>
            </w:r>
            <w:r w:rsidRPr="00AB5034">
              <w:rPr>
                <w:rFonts w:eastAsia="Verdana" w:cs="Times New Roman"/>
                <w:i/>
                <w:sz w:val="28"/>
                <w:szCs w:val="28"/>
                <w:u w:val="single"/>
              </w:rPr>
              <w:t>белая ложь</w:t>
            </w:r>
            <w:proofErr w:type="gramStart"/>
            <w:r w:rsidRPr="00AB5034">
              <w:rPr>
                <w:rFonts w:eastAsia="Verdana" w:cs="Times New Roman"/>
                <w:i/>
                <w:sz w:val="28"/>
                <w:szCs w:val="28"/>
              </w:rPr>
              <w:t>..</w:t>
            </w:r>
            <w:proofErr w:type="gramEnd"/>
          </w:p>
          <w:p w:rsidR="00CD3A37" w:rsidRPr="00AB5034" w:rsidRDefault="00CD3A37" w:rsidP="00CD3A37">
            <w:pPr>
              <w:contextualSpacing/>
              <w:rPr>
                <w:rFonts w:eastAsia="Verdana" w:cs="Times New Roman"/>
                <w:i/>
                <w:sz w:val="28"/>
                <w:szCs w:val="28"/>
              </w:rPr>
            </w:pPr>
            <w:r w:rsidRPr="00AB5034">
              <w:rPr>
                <w:rFonts w:eastAsia="Verdana" w:cs="Times New Roman"/>
                <w:i/>
                <w:sz w:val="28"/>
                <w:szCs w:val="28"/>
              </w:rPr>
              <w:t>завершая дневные дела,</w:t>
            </w:r>
          </w:p>
          <w:p w:rsidR="00CD3A37" w:rsidRPr="00AB5034" w:rsidRDefault="00CD3A37" w:rsidP="00CD3A37">
            <w:pPr>
              <w:contextualSpacing/>
              <w:rPr>
                <w:rFonts w:eastAsia="Verdana" w:cs="Times New Roman"/>
                <w:i/>
                <w:sz w:val="28"/>
                <w:szCs w:val="28"/>
              </w:rPr>
            </w:pPr>
            <w:r w:rsidRPr="00AB5034">
              <w:rPr>
                <w:rFonts w:eastAsia="Verdana" w:cs="Times New Roman"/>
                <w:i/>
                <w:sz w:val="28"/>
                <w:szCs w:val="28"/>
              </w:rPr>
              <w:t>Знаю — вечером снова придешь.</w:t>
            </w:r>
          </w:p>
          <w:p w:rsidR="00CD3A37" w:rsidRPr="00AB5034" w:rsidRDefault="00CD3A37" w:rsidP="00CD3A37">
            <w:pPr>
              <w:contextualSpacing/>
              <w:rPr>
                <w:rFonts w:eastAsia="Verdana" w:cs="Times New Roman"/>
                <w:i/>
                <w:sz w:val="28"/>
                <w:szCs w:val="28"/>
              </w:rPr>
            </w:pPr>
          </w:p>
          <w:p w:rsidR="00CD3A37" w:rsidRPr="00AB5034" w:rsidRDefault="00CD3A37" w:rsidP="00CD3A37">
            <w:pPr>
              <w:contextualSpacing/>
              <w:rPr>
                <w:rFonts w:eastAsia="Verdana" w:cs="Times New Roman"/>
                <w:i/>
                <w:sz w:val="28"/>
                <w:szCs w:val="28"/>
              </w:rPr>
            </w:pPr>
            <w:r w:rsidRPr="00AB5034">
              <w:rPr>
                <w:rFonts w:eastAsia="Verdana" w:cs="Times New Roman"/>
                <w:i/>
                <w:sz w:val="28"/>
                <w:szCs w:val="28"/>
              </w:rPr>
              <w:t>(«Днем вершу я дела суеты...», 5 апреля 1902 года)</w:t>
            </w:r>
          </w:p>
          <w:p w:rsidR="00CD3A37" w:rsidRPr="00AB5034" w:rsidRDefault="00CD3A37" w:rsidP="00CD3A37">
            <w:pPr>
              <w:contextualSpacing/>
              <w:rPr>
                <w:rFonts w:eastAsia="Verdana" w:cs="Times New Roman"/>
                <w:i/>
                <w:sz w:val="28"/>
                <w:szCs w:val="28"/>
              </w:rPr>
            </w:pPr>
          </w:p>
          <w:p w:rsidR="00BC5F67" w:rsidRPr="00AB5034" w:rsidRDefault="00BC5F67" w:rsidP="00AB5034">
            <w:pPr>
              <w:spacing w:line="360" w:lineRule="auto"/>
              <w:contextualSpacing/>
              <w:rPr>
                <w:rFonts w:eastAsia="Verdana" w:cs="Times New Roman"/>
                <w:sz w:val="28"/>
                <w:szCs w:val="28"/>
              </w:rPr>
            </w:pPr>
          </w:p>
        </w:tc>
      </w:tr>
    </w:tbl>
    <w:p w:rsidR="003B5770" w:rsidRDefault="003B5770" w:rsidP="00C72093">
      <w:pPr>
        <w:autoSpaceDE w:val="0"/>
        <w:spacing w:line="360" w:lineRule="auto"/>
        <w:ind w:firstLine="709"/>
        <w:contextualSpacing/>
        <w:jc w:val="both"/>
        <w:rPr>
          <w:rFonts w:eastAsia="Verdana" w:cs="Times New Roman"/>
          <w:sz w:val="28"/>
          <w:szCs w:val="28"/>
        </w:rPr>
      </w:pPr>
    </w:p>
    <w:p w:rsidR="00CD3A37" w:rsidRPr="00BC5F67" w:rsidRDefault="00BC5F67" w:rsidP="00C72093">
      <w:pPr>
        <w:autoSpaceDE w:val="0"/>
        <w:spacing w:line="360" w:lineRule="auto"/>
        <w:ind w:firstLine="709"/>
        <w:contextualSpacing/>
        <w:jc w:val="both"/>
        <w:rPr>
          <w:rFonts w:eastAsia="ArialMT" w:cs="Times New Roman"/>
          <w:sz w:val="28"/>
          <w:szCs w:val="28"/>
        </w:rPr>
      </w:pPr>
      <w:r w:rsidRPr="00BC5F67">
        <w:rPr>
          <w:rFonts w:eastAsia="Verdana" w:cs="Times New Roman"/>
          <w:sz w:val="28"/>
          <w:szCs w:val="28"/>
        </w:rPr>
        <w:t>Белый цвет может быть одновременно неподвижен («неподвижно прикован», «Белая ты — в глубинах не смутима») и стремителе</w:t>
      </w:r>
      <w:r w:rsidR="00CD3A37">
        <w:rPr>
          <w:rFonts w:eastAsia="Verdana" w:cs="Times New Roman"/>
          <w:sz w:val="28"/>
          <w:szCs w:val="28"/>
        </w:rPr>
        <w:t xml:space="preserve">н, как движение снежного вихря. </w:t>
      </w:r>
      <w:r w:rsidR="00CD3A37" w:rsidRPr="00BC5F67">
        <w:rPr>
          <w:rFonts w:eastAsia="ArialMT" w:cs="Times New Roman"/>
          <w:sz w:val="28"/>
          <w:szCs w:val="28"/>
        </w:rPr>
        <w:t>Тут и волшебное, и настоящее, и вполне реально</w:t>
      </w:r>
      <w:r w:rsidR="00CD3A37">
        <w:rPr>
          <w:rFonts w:eastAsia="ArialMT" w:cs="Times New Roman"/>
          <w:sz w:val="28"/>
          <w:szCs w:val="28"/>
        </w:rPr>
        <w:t>е земное явление природы — снег:</w:t>
      </w:r>
    </w:p>
    <w:p w:rsidR="00BC5F67" w:rsidRPr="00CD3A37" w:rsidRDefault="00BC5F67" w:rsidP="00BC5F67">
      <w:pPr>
        <w:contextualSpacing/>
        <w:rPr>
          <w:rFonts w:eastAsia="ArialMT" w:cs="Times New Roman"/>
          <w:i/>
          <w:sz w:val="28"/>
          <w:szCs w:val="28"/>
        </w:rPr>
      </w:pPr>
      <w:r w:rsidRPr="00CD3A37">
        <w:rPr>
          <w:rFonts w:eastAsia="ArialMT" w:cs="Times New Roman"/>
          <w:i/>
          <w:sz w:val="28"/>
          <w:szCs w:val="28"/>
        </w:rPr>
        <w:t>Я долго ждал - ты вышла поздно,</w:t>
      </w:r>
    </w:p>
    <w:p w:rsidR="00BC5F67" w:rsidRPr="00CD3A37" w:rsidRDefault="00BC5F67" w:rsidP="00BC5F67">
      <w:pPr>
        <w:autoSpaceDE w:val="0"/>
        <w:contextualSpacing/>
        <w:rPr>
          <w:rFonts w:eastAsia="ArialMT" w:cs="Times New Roman"/>
          <w:i/>
          <w:sz w:val="28"/>
          <w:szCs w:val="28"/>
        </w:rPr>
      </w:pPr>
      <w:r w:rsidRPr="00CD3A37">
        <w:rPr>
          <w:rFonts w:eastAsia="ArialMT" w:cs="Times New Roman"/>
          <w:i/>
          <w:sz w:val="28"/>
          <w:szCs w:val="28"/>
        </w:rPr>
        <w:t>Но в ожиданьи ожил дух,</w:t>
      </w:r>
    </w:p>
    <w:p w:rsidR="00BC5F67" w:rsidRPr="00CD3A37" w:rsidRDefault="00BC5F67" w:rsidP="00BC5F67">
      <w:pPr>
        <w:autoSpaceDE w:val="0"/>
        <w:contextualSpacing/>
        <w:rPr>
          <w:rFonts w:eastAsia="ArialMT" w:cs="Times New Roman"/>
          <w:i/>
          <w:sz w:val="28"/>
          <w:szCs w:val="28"/>
        </w:rPr>
      </w:pPr>
      <w:r w:rsidRPr="00CD3A37">
        <w:rPr>
          <w:rFonts w:eastAsia="ArialMT" w:cs="Times New Roman"/>
          <w:i/>
          <w:sz w:val="28"/>
          <w:szCs w:val="28"/>
        </w:rPr>
        <w:t>Ложился сумрак, но бесслезно</w:t>
      </w:r>
    </w:p>
    <w:p w:rsidR="00BC5F67" w:rsidRPr="00CD3A37" w:rsidRDefault="00BC5F67" w:rsidP="00BC5F67">
      <w:pPr>
        <w:autoSpaceDE w:val="0"/>
        <w:contextualSpacing/>
        <w:rPr>
          <w:rFonts w:eastAsia="ArialMT" w:cs="Times New Roman"/>
          <w:i/>
          <w:sz w:val="28"/>
          <w:szCs w:val="28"/>
        </w:rPr>
      </w:pPr>
      <w:r w:rsidRPr="00CD3A37">
        <w:rPr>
          <w:rFonts w:eastAsia="ArialMT" w:cs="Times New Roman"/>
          <w:i/>
          <w:sz w:val="28"/>
          <w:szCs w:val="28"/>
        </w:rPr>
        <w:t>Я напрягал и взор и слух.</w:t>
      </w:r>
    </w:p>
    <w:p w:rsidR="00BC5F67" w:rsidRPr="00CD3A37" w:rsidRDefault="00BC5F67" w:rsidP="00BC5F67">
      <w:pPr>
        <w:autoSpaceDE w:val="0"/>
        <w:contextualSpacing/>
        <w:rPr>
          <w:rFonts w:eastAsia="ArialMT" w:cs="Times New Roman"/>
          <w:i/>
          <w:sz w:val="28"/>
          <w:szCs w:val="28"/>
        </w:rPr>
      </w:pPr>
    </w:p>
    <w:p w:rsidR="00BC5F67" w:rsidRPr="00CD3A37" w:rsidRDefault="00BC5F67" w:rsidP="00BC5F67">
      <w:pPr>
        <w:autoSpaceDE w:val="0"/>
        <w:contextualSpacing/>
        <w:rPr>
          <w:rFonts w:eastAsia="ArialMT" w:cs="Times New Roman"/>
          <w:i/>
          <w:sz w:val="28"/>
          <w:szCs w:val="28"/>
        </w:rPr>
      </w:pPr>
      <w:r w:rsidRPr="00CD3A37">
        <w:rPr>
          <w:rFonts w:eastAsia="ArialMT" w:cs="Times New Roman"/>
          <w:i/>
          <w:sz w:val="28"/>
          <w:szCs w:val="28"/>
        </w:rPr>
        <w:t>Когда же первый вспыхнул пламень</w:t>
      </w:r>
    </w:p>
    <w:p w:rsidR="00BC5F67" w:rsidRPr="00CD3A37" w:rsidRDefault="00BC5F67" w:rsidP="00BC5F67">
      <w:pPr>
        <w:autoSpaceDE w:val="0"/>
        <w:contextualSpacing/>
        <w:rPr>
          <w:rFonts w:eastAsia="ArialMT" w:cs="Times New Roman"/>
          <w:i/>
          <w:sz w:val="28"/>
          <w:szCs w:val="28"/>
        </w:rPr>
      </w:pPr>
      <w:r w:rsidRPr="00CD3A37">
        <w:rPr>
          <w:rFonts w:eastAsia="ArialMT" w:cs="Times New Roman"/>
          <w:i/>
          <w:sz w:val="28"/>
          <w:szCs w:val="28"/>
        </w:rPr>
        <w:t>И слово к небу понеслось,-</w:t>
      </w:r>
    </w:p>
    <w:p w:rsidR="00BC5F67" w:rsidRPr="00CD3A37" w:rsidRDefault="00BC5F67" w:rsidP="00BC5F67">
      <w:pPr>
        <w:autoSpaceDE w:val="0"/>
        <w:contextualSpacing/>
        <w:rPr>
          <w:rFonts w:eastAsia="ArialMT" w:cs="Times New Roman"/>
          <w:i/>
          <w:sz w:val="28"/>
          <w:szCs w:val="28"/>
        </w:rPr>
      </w:pPr>
      <w:r w:rsidRPr="00CD3A37">
        <w:rPr>
          <w:rFonts w:eastAsia="ArialMT" w:cs="Times New Roman"/>
          <w:i/>
          <w:sz w:val="28"/>
          <w:szCs w:val="28"/>
        </w:rPr>
        <w:t>Разбился лед, последний камень</w:t>
      </w:r>
    </w:p>
    <w:p w:rsidR="00BC5F67" w:rsidRPr="00CD3A37" w:rsidRDefault="00BC5F67" w:rsidP="00BC5F67">
      <w:pPr>
        <w:autoSpaceDE w:val="0"/>
        <w:contextualSpacing/>
        <w:rPr>
          <w:rFonts w:eastAsia="ArialMT" w:cs="Times New Roman"/>
          <w:i/>
          <w:sz w:val="28"/>
          <w:szCs w:val="28"/>
        </w:rPr>
      </w:pPr>
      <w:r w:rsidRPr="00CD3A37">
        <w:rPr>
          <w:rFonts w:eastAsia="ArialMT" w:cs="Times New Roman"/>
          <w:i/>
          <w:sz w:val="28"/>
          <w:szCs w:val="28"/>
        </w:rPr>
        <w:t>Упал,- и сердце занялось.</w:t>
      </w:r>
    </w:p>
    <w:p w:rsidR="00BC5F67" w:rsidRPr="00CD3A37" w:rsidRDefault="00BC5F67" w:rsidP="00BC5F67">
      <w:pPr>
        <w:autoSpaceDE w:val="0"/>
        <w:contextualSpacing/>
        <w:rPr>
          <w:rFonts w:eastAsia="ArialMT" w:cs="Times New Roman"/>
          <w:i/>
          <w:sz w:val="28"/>
          <w:szCs w:val="28"/>
        </w:rPr>
      </w:pPr>
    </w:p>
    <w:p w:rsidR="00BC5F67" w:rsidRPr="00CD3A37" w:rsidRDefault="00BC5F67" w:rsidP="00BC5F67">
      <w:pPr>
        <w:autoSpaceDE w:val="0"/>
        <w:contextualSpacing/>
        <w:rPr>
          <w:rFonts w:eastAsia="ArialMT" w:cs="Times New Roman"/>
          <w:i/>
          <w:sz w:val="28"/>
          <w:szCs w:val="28"/>
        </w:rPr>
      </w:pPr>
      <w:r w:rsidRPr="00CD3A37">
        <w:rPr>
          <w:rFonts w:eastAsia="ArialMT" w:cs="Times New Roman"/>
          <w:i/>
          <w:sz w:val="28"/>
          <w:szCs w:val="28"/>
        </w:rPr>
        <w:t xml:space="preserve">Ты в </w:t>
      </w:r>
      <w:r w:rsidRPr="00CD3A37">
        <w:rPr>
          <w:rFonts w:eastAsia="ArialMT" w:cs="Times New Roman"/>
          <w:i/>
          <w:sz w:val="28"/>
          <w:szCs w:val="28"/>
          <w:u w:val="single"/>
        </w:rPr>
        <w:t>белой вьюге</w:t>
      </w:r>
      <w:r w:rsidRPr="00CD3A37">
        <w:rPr>
          <w:rFonts w:eastAsia="ArialMT" w:cs="Times New Roman"/>
          <w:i/>
          <w:sz w:val="28"/>
          <w:szCs w:val="28"/>
        </w:rPr>
        <w:t>, в снежном стоне</w:t>
      </w:r>
    </w:p>
    <w:p w:rsidR="00BC5F67" w:rsidRPr="00CD3A37" w:rsidRDefault="00BC5F67" w:rsidP="00BC5F67">
      <w:pPr>
        <w:autoSpaceDE w:val="0"/>
        <w:contextualSpacing/>
        <w:rPr>
          <w:rFonts w:eastAsia="ArialMT" w:cs="Times New Roman"/>
          <w:i/>
          <w:sz w:val="28"/>
          <w:szCs w:val="28"/>
        </w:rPr>
      </w:pPr>
      <w:r w:rsidRPr="00CD3A37">
        <w:rPr>
          <w:rFonts w:eastAsia="ArialMT" w:cs="Times New Roman"/>
          <w:i/>
          <w:sz w:val="28"/>
          <w:szCs w:val="28"/>
        </w:rPr>
        <w:t>Опять волшебницей всплыла,</w:t>
      </w:r>
    </w:p>
    <w:p w:rsidR="00BC5F67" w:rsidRPr="00CD3A37" w:rsidRDefault="00BC5F67" w:rsidP="00BC5F67">
      <w:pPr>
        <w:autoSpaceDE w:val="0"/>
        <w:contextualSpacing/>
        <w:rPr>
          <w:rFonts w:eastAsia="ArialMT" w:cs="Times New Roman"/>
          <w:i/>
          <w:sz w:val="28"/>
          <w:szCs w:val="28"/>
        </w:rPr>
      </w:pPr>
      <w:r w:rsidRPr="00CD3A37">
        <w:rPr>
          <w:rFonts w:eastAsia="ArialMT" w:cs="Times New Roman"/>
          <w:i/>
          <w:sz w:val="28"/>
          <w:szCs w:val="28"/>
        </w:rPr>
        <w:t>И в вечном свете, в вечном звоне</w:t>
      </w:r>
    </w:p>
    <w:p w:rsidR="00BC5F67" w:rsidRDefault="00BC5F67" w:rsidP="00BC5F67">
      <w:pPr>
        <w:autoSpaceDE w:val="0"/>
        <w:contextualSpacing/>
        <w:rPr>
          <w:rFonts w:eastAsia="ArialMT" w:cs="Times New Roman"/>
          <w:sz w:val="28"/>
          <w:szCs w:val="28"/>
        </w:rPr>
      </w:pPr>
      <w:r w:rsidRPr="00CD3A37">
        <w:rPr>
          <w:rFonts w:eastAsia="ArialMT" w:cs="Times New Roman"/>
          <w:i/>
          <w:sz w:val="28"/>
          <w:szCs w:val="28"/>
        </w:rPr>
        <w:t>Церквей смешались купола.</w:t>
      </w:r>
      <w:r w:rsidR="00CD3A37">
        <w:rPr>
          <w:rFonts w:eastAsia="ArialMT" w:cs="Times New Roman"/>
          <w:i/>
          <w:sz w:val="28"/>
          <w:szCs w:val="28"/>
        </w:rPr>
        <w:t xml:space="preserve">  </w:t>
      </w:r>
      <w:r w:rsidRPr="00BC5F67">
        <w:rPr>
          <w:rFonts w:eastAsia="ArialMT" w:cs="Times New Roman"/>
          <w:sz w:val="28"/>
          <w:szCs w:val="28"/>
        </w:rPr>
        <w:t>(22 ноября 1901 года)</w:t>
      </w:r>
    </w:p>
    <w:p w:rsidR="003B5770" w:rsidRDefault="003B5770" w:rsidP="00BC5F67">
      <w:pPr>
        <w:autoSpaceDE w:val="0"/>
        <w:contextualSpacing/>
        <w:rPr>
          <w:rFonts w:eastAsia="ArialMT" w:cs="Times New Roman"/>
          <w:sz w:val="28"/>
          <w:szCs w:val="28"/>
        </w:rPr>
      </w:pPr>
    </w:p>
    <w:p w:rsidR="00BC5F67" w:rsidRPr="00BC5F67" w:rsidRDefault="00BC5F67" w:rsidP="00CD3A37">
      <w:pPr>
        <w:autoSpaceDE w:val="0"/>
        <w:spacing w:line="360" w:lineRule="auto"/>
        <w:ind w:firstLine="709"/>
        <w:contextualSpacing/>
        <w:rPr>
          <w:rFonts w:eastAsia="Georgia" w:cs="Times New Roman"/>
          <w:sz w:val="28"/>
          <w:szCs w:val="28"/>
        </w:rPr>
      </w:pPr>
      <w:r w:rsidRPr="00BC5F67">
        <w:rPr>
          <w:rFonts w:eastAsia="Georgia" w:cs="Times New Roman"/>
          <w:sz w:val="28"/>
          <w:szCs w:val="28"/>
        </w:rPr>
        <w:t>Когда же мир Прекрасной Дамы разрушается, белый становится последним земным цветом:</w:t>
      </w:r>
    </w:p>
    <w:p w:rsidR="00BC5F67" w:rsidRPr="00CD3A37" w:rsidRDefault="00BC5F67" w:rsidP="00BC5F67">
      <w:pPr>
        <w:autoSpaceDE w:val="0"/>
        <w:contextualSpacing/>
        <w:rPr>
          <w:rFonts w:eastAsia="Georgia" w:cs="Times New Roman"/>
          <w:i/>
          <w:sz w:val="28"/>
          <w:szCs w:val="28"/>
        </w:rPr>
      </w:pPr>
      <w:r w:rsidRPr="00CD3A37">
        <w:rPr>
          <w:rFonts w:eastAsia="Georgia" w:cs="Times New Roman"/>
          <w:i/>
          <w:sz w:val="28"/>
          <w:szCs w:val="28"/>
        </w:rPr>
        <w:t>Ты свята, но я Тебе не верю,</w:t>
      </w:r>
    </w:p>
    <w:p w:rsidR="00BC5F67" w:rsidRPr="00CD3A37" w:rsidRDefault="00BC5F67" w:rsidP="00BC5F67">
      <w:pPr>
        <w:autoSpaceDE w:val="0"/>
        <w:contextualSpacing/>
        <w:rPr>
          <w:rFonts w:eastAsia="Georgia" w:cs="Times New Roman"/>
          <w:i/>
          <w:sz w:val="28"/>
          <w:szCs w:val="28"/>
        </w:rPr>
      </w:pPr>
      <w:r w:rsidRPr="00CD3A37">
        <w:rPr>
          <w:rFonts w:eastAsia="Georgia" w:cs="Times New Roman"/>
          <w:i/>
          <w:sz w:val="28"/>
          <w:szCs w:val="28"/>
        </w:rPr>
        <w:t>И давно всё знаю наперед:</w:t>
      </w:r>
    </w:p>
    <w:p w:rsidR="00BC5F67" w:rsidRPr="00CD3A37" w:rsidRDefault="00BC5F67" w:rsidP="00BC5F67">
      <w:pPr>
        <w:autoSpaceDE w:val="0"/>
        <w:contextualSpacing/>
        <w:rPr>
          <w:rFonts w:eastAsia="Georgia" w:cs="Times New Roman"/>
          <w:i/>
          <w:sz w:val="28"/>
          <w:szCs w:val="28"/>
          <w:u w:val="single"/>
        </w:rPr>
      </w:pPr>
      <w:r w:rsidRPr="00CD3A37">
        <w:rPr>
          <w:rFonts w:eastAsia="Georgia" w:cs="Times New Roman"/>
          <w:i/>
          <w:sz w:val="28"/>
          <w:szCs w:val="28"/>
        </w:rPr>
        <w:t>Будет день, и распахнутся двери,</w:t>
      </w:r>
    </w:p>
    <w:p w:rsidR="00BC5F67" w:rsidRPr="00CD3A37" w:rsidRDefault="00BC5F67" w:rsidP="00BC5F67">
      <w:pPr>
        <w:autoSpaceDE w:val="0"/>
        <w:contextualSpacing/>
        <w:rPr>
          <w:rFonts w:eastAsia="Georgia" w:cs="Times New Roman"/>
          <w:i/>
          <w:sz w:val="28"/>
          <w:szCs w:val="28"/>
        </w:rPr>
      </w:pPr>
      <w:r w:rsidRPr="00CD3A37">
        <w:rPr>
          <w:rFonts w:eastAsia="Georgia" w:cs="Times New Roman"/>
          <w:i/>
          <w:sz w:val="28"/>
          <w:szCs w:val="28"/>
          <w:u w:val="single"/>
        </w:rPr>
        <w:t>Вереница белая пройдет</w:t>
      </w:r>
      <w:r w:rsidRPr="00CD3A37">
        <w:rPr>
          <w:rFonts w:eastAsia="Georgia" w:cs="Times New Roman"/>
          <w:i/>
          <w:sz w:val="28"/>
          <w:szCs w:val="28"/>
        </w:rPr>
        <w:t>.</w:t>
      </w:r>
    </w:p>
    <w:p w:rsidR="00BC5F67" w:rsidRDefault="00BC5F67" w:rsidP="00BC5F67">
      <w:pPr>
        <w:autoSpaceDE w:val="0"/>
        <w:contextualSpacing/>
        <w:rPr>
          <w:rFonts w:eastAsia="Georgia" w:cs="Times New Roman"/>
          <w:i/>
          <w:sz w:val="28"/>
          <w:szCs w:val="28"/>
        </w:rPr>
      </w:pPr>
    </w:p>
    <w:p w:rsidR="003B5770" w:rsidRDefault="003B5770" w:rsidP="00BC5F67">
      <w:pPr>
        <w:autoSpaceDE w:val="0"/>
        <w:contextualSpacing/>
        <w:rPr>
          <w:rFonts w:eastAsia="Georgia" w:cs="Times New Roman"/>
          <w:i/>
          <w:sz w:val="28"/>
          <w:szCs w:val="28"/>
        </w:rPr>
      </w:pPr>
    </w:p>
    <w:p w:rsidR="003B5770" w:rsidRPr="003B5770" w:rsidRDefault="003B5770" w:rsidP="003B5770">
      <w:pPr>
        <w:autoSpaceDE w:val="0"/>
        <w:contextualSpacing/>
        <w:jc w:val="center"/>
        <w:rPr>
          <w:rFonts w:eastAsia="Georgia" w:cs="Times New Roman"/>
          <w:sz w:val="28"/>
          <w:szCs w:val="28"/>
        </w:rPr>
      </w:pPr>
      <w:r w:rsidRPr="003B5770">
        <w:rPr>
          <w:rFonts w:eastAsia="Georgia" w:cs="Times New Roman"/>
          <w:sz w:val="28"/>
          <w:szCs w:val="28"/>
        </w:rPr>
        <w:t>-15-</w:t>
      </w:r>
    </w:p>
    <w:p w:rsidR="00BC5F67" w:rsidRPr="00CD3A37" w:rsidRDefault="00BC5F67" w:rsidP="00BC5F67">
      <w:pPr>
        <w:autoSpaceDE w:val="0"/>
        <w:contextualSpacing/>
        <w:rPr>
          <w:rFonts w:eastAsia="Georgia" w:cs="Times New Roman"/>
          <w:i/>
          <w:sz w:val="28"/>
          <w:szCs w:val="28"/>
        </w:rPr>
      </w:pPr>
      <w:r w:rsidRPr="00CD3A37">
        <w:rPr>
          <w:rFonts w:eastAsia="Georgia" w:cs="Times New Roman"/>
          <w:i/>
          <w:sz w:val="28"/>
          <w:szCs w:val="28"/>
        </w:rPr>
        <w:lastRenderedPageBreak/>
        <w:t>Будут страшны, будут несказанны</w:t>
      </w:r>
    </w:p>
    <w:p w:rsidR="00BC5F67" w:rsidRPr="00CD3A37" w:rsidRDefault="00BC5F67" w:rsidP="00BC5F67">
      <w:pPr>
        <w:autoSpaceDE w:val="0"/>
        <w:contextualSpacing/>
        <w:rPr>
          <w:rFonts w:eastAsia="Georgia" w:cs="Times New Roman"/>
          <w:i/>
          <w:sz w:val="28"/>
          <w:szCs w:val="28"/>
        </w:rPr>
      </w:pPr>
      <w:r w:rsidRPr="00CD3A37">
        <w:rPr>
          <w:rFonts w:eastAsia="Georgia" w:cs="Times New Roman"/>
          <w:i/>
          <w:sz w:val="28"/>
          <w:szCs w:val="28"/>
        </w:rPr>
        <w:t>Неземные маски лиц...</w:t>
      </w:r>
    </w:p>
    <w:p w:rsidR="00BC5F67" w:rsidRPr="00CD3A37" w:rsidRDefault="00BC5F67" w:rsidP="00BC5F67">
      <w:pPr>
        <w:autoSpaceDE w:val="0"/>
        <w:contextualSpacing/>
        <w:rPr>
          <w:rFonts w:eastAsia="Georgia" w:cs="Times New Roman"/>
          <w:i/>
          <w:sz w:val="28"/>
          <w:szCs w:val="28"/>
        </w:rPr>
      </w:pPr>
      <w:r w:rsidRPr="00CD3A37">
        <w:rPr>
          <w:rFonts w:eastAsia="Georgia" w:cs="Times New Roman"/>
          <w:i/>
          <w:sz w:val="28"/>
          <w:szCs w:val="28"/>
        </w:rPr>
        <w:t>Буду я взывать к Тебе: «Осанна!»</w:t>
      </w:r>
    </w:p>
    <w:p w:rsidR="00BC5F67" w:rsidRPr="00CD3A37" w:rsidRDefault="00BC5F67" w:rsidP="00BC5F67">
      <w:pPr>
        <w:autoSpaceDE w:val="0"/>
        <w:contextualSpacing/>
        <w:rPr>
          <w:rFonts w:eastAsia="Georgia" w:cs="Times New Roman"/>
          <w:i/>
          <w:sz w:val="28"/>
          <w:szCs w:val="28"/>
        </w:rPr>
      </w:pPr>
      <w:r w:rsidRPr="00CD3A37">
        <w:rPr>
          <w:rFonts w:eastAsia="Georgia" w:cs="Times New Roman"/>
          <w:i/>
          <w:sz w:val="28"/>
          <w:szCs w:val="28"/>
        </w:rPr>
        <w:t>Сумасшедший, распростертый ниц.</w:t>
      </w:r>
    </w:p>
    <w:p w:rsidR="00BC5F67" w:rsidRPr="00CD3A37" w:rsidRDefault="00BC5F67" w:rsidP="00BC5F67">
      <w:pPr>
        <w:autoSpaceDE w:val="0"/>
        <w:contextualSpacing/>
        <w:rPr>
          <w:rFonts w:eastAsia="Georgia" w:cs="Times New Roman"/>
          <w:i/>
          <w:sz w:val="28"/>
          <w:szCs w:val="28"/>
        </w:rPr>
      </w:pPr>
    </w:p>
    <w:p w:rsidR="00BC5F67" w:rsidRPr="00CD3A37" w:rsidRDefault="00BC5F67" w:rsidP="00BC5F67">
      <w:pPr>
        <w:autoSpaceDE w:val="0"/>
        <w:contextualSpacing/>
        <w:rPr>
          <w:rFonts w:eastAsia="Georgia" w:cs="Times New Roman"/>
          <w:i/>
          <w:sz w:val="28"/>
          <w:szCs w:val="28"/>
        </w:rPr>
      </w:pPr>
      <w:r w:rsidRPr="00CD3A37">
        <w:rPr>
          <w:rFonts w:eastAsia="Georgia" w:cs="Times New Roman"/>
          <w:i/>
          <w:sz w:val="28"/>
          <w:szCs w:val="28"/>
        </w:rPr>
        <w:t>И тогда, поднявшись выше тлена,</w:t>
      </w:r>
    </w:p>
    <w:p w:rsidR="00BC5F67" w:rsidRPr="00CD3A37" w:rsidRDefault="00BC5F67" w:rsidP="00BC5F67">
      <w:pPr>
        <w:autoSpaceDE w:val="0"/>
        <w:contextualSpacing/>
        <w:rPr>
          <w:rFonts w:eastAsia="Georgia" w:cs="Times New Roman"/>
          <w:i/>
          <w:sz w:val="28"/>
          <w:szCs w:val="28"/>
        </w:rPr>
      </w:pPr>
      <w:r w:rsidRPr="00CD3A37">
        <w:rPr>
          <w:rFonts w:eastAsia="Georgia" w:cs="Times New Roman"/>
          <w:i/>
          <w:sz w:val="28"/>
          <w:szCs w:val="28"/>
        </w:rPr>
        <w:t>Ты откроешь Лучезарный Лик.</w:t>
      </w:r>
    </w:p>
    <w:p w:rsidR="00BC5F67" w:rsidRPr="00CD3A37" w:rsidRDefault="00BC5F67" w:rsidP="00BC5F67">
      <w:pPr>
        <w:autoSpaceDE w:val="0"/>
        <w:contextualSpacing/>
        <w:rPr>
          <w:rFonts w:eastAsia="Georgia" w:cs="Times New Roman"/>
          <w:i/>
          <w:sz w:val="28"/>
          <w:szCs w:val="28"/>
        </w:rPr>
      </w:pPr>
      <w:r w:rsidRPr="00CD3A37">
        <w:rPr>
          <w:rFonts w:eastAsia="Georgia" w:cs="Times New Roman"/>
          <w:i/>
          <w:sz w:val="28"/>
          <w:szCs w:val="28"/>
        </w:rPr>
        <w:t xml:space="preserve">И, </w:t>
      </w:r>
      <w:proofErr w:type="gramStart"/>
      <w:r w:rsidRPr="00CD3A37">
        <w:rPr>
          <w:rFonts w:eastAsia="Georgia" w:cs="Times New Roman"/>
          <w:i/>
          <w:sz w:val="28"/>
          <w:szCs w:val="28"/>
        </w:rPr>
        <w:t>свободный</w:t>
      </w:r>
      <w:proofErr w:type="gramEnd"/>
      <w:r w:rsidRPr="00CD3A37">
        <w:rPr>
          <w:rFonts w:eastAsia="Georgia" w:cs="Times New Roman"/>
          <w:i/>
          <w:sz w:val="28"/>
          <w:szCs w:val="28"/>
        </w:rPr>
        <w:t xml:space="preserve"> от земного плена,</w:t>
      </w:r>
    </w:p>
    <w:p w:rsidR="00BC5F67" w:rsidRDefault="00BC5F67" w:rsidP="004806B2">
      <w:pPr>
        <w:autoSpaceDE w:val="0"/>
        <w:spacing w:line="360" w:lineRule="auto"/>
        <w:contextualSpacing/>
        <w:rPr>
          <w:rFonts w:eastAsia="Georgia" w:cs="Times New Roman"/>
          <w:i/>
          <w:sz w:val="28"/>
          <w:szCs w:val="28"/>
        </w:rPr>
      </w:pPr>
      <w:r w:rsidRPr="00CD3A37">
        <w:rPr>
          <w:rFonts w:eastAsia="Georgia" w:cs="Times New Roman"/>
          <w:i/>
          <w:sz w:val="28"/>
          <w:szCs w:val="28"/>
        </w:rPr>
        <w:t>Я пролью всю жизнь в последний крик.</w:t>
      </w:r>
      <w:r w:rsidR="00CD3A37">
        <w:rPr>
          <w:rFonts w:eastAsia="Georgia" w:cs="Times New Roman"/>
          <w:i/>
          <w:sz w:val="28"/>
          <w:szCs w:val="28"/>
        </w:rPr>
        <w:t xml:space="preserve">  </w:t>
      </w:r>
      <w:r w:rsidRPr="00CD3A37">
        <w:rPr>
          <w:rFonts w:eastAsia="Georgia" w:cs="Times New Roman"/>
          <w:i/>
          <w:sz w:val="28"/>
          <w:szCs w:val="28"/>
        </w:rPr>
        <w:t>(29 октября 1902 года)</w:t>
      </w:r>
    </w:p>
    <w:p w:rsidR="004806B2" w:rsidRDefault="004806B2" w:rsidP="004806B2">
      <w:pPr>
        <w:tabs>
          <w:tab w:val="left" w:pos="10065"/>
        </w:tabs>
        <w:autoSpaceDE w:val="0"/>
        <w:spacing w:line="360" w:lineRule="auto"/>
        <w:ind w:firstLine="709"/>
        <w:contextualSpacing/>
        <w:jc w:val="both"/>
        <w:rPr>
          <w:rFonts w:eastAsia="Georgia" w:cs="Times New Roman"/>
          <w:sz w:val="28"/>
          <w:szCs w:val="28"/>
        </w:rPr>
      </w:pPr>
      <w:r>
        <w:rPr>
          <w:rFonts w:eastAsia="Georgia" w:cs="Times New Roman"/>
          <w:sz w:val="28"/>
          <w:szCs w:val="28"/>
        </w:rPr>
        <w:t xml:space="preserve">В стихотворении 1906 года «Сытые» поэт жестко констатировал: </w:t>
      </w:r>
    </w:p>
    <w:p w:rsidR="004806B2" w:rsidRPr="004806B2" w:rsidRDefault="004806B2" w:rsidP="004806B2">
      <w:pPr>
        <w:tabs>
          <w:tab w:val="left" w:pos="10065"/>
        </w:tabs>
        <w:autoSpaceDE w:val="0"/>
        <w:ind w:firstLine="709"/>
        <w:contextualSpacing/>
        <w:jc w:val="both"/>
        <w:rPr>
          <w:rFonts w:eastAsia="Georgia" w:cs="Times New Roman"/>
          <w:i/>
          <w:sz w:val="28"/>
          <w:szCs w:val="28"/>
        </w:rPr>
      </w:pPr>
      <w:r w:rsidRPr="004806B2">
        <w:rPr>
          <w:rFonts w:eastAsia="Georgia" w:cs="Times New Roman"/>
          <w:i/>
          <w:sz w:val="28"/>
          <w:szCs w:val="28"/>
        </w:rPr>
        <w:t>Они скучали, и не жили.</w:t>
      </w:r>
    </w:p>
    <w:p w:rsidR="004806B2" w:rsidRDefault="004806B2" w:rsidP="004806B2">
      <w:pPr>
        <w:tabs>
          <w:tab w:val="left" w:pos="10065"/>
        </w:tabs>
        <w:autoSpaceDE w:val="0"/>
        <w:spacing w:line="360" w:lineRule="auto"/>
        <w:ind w:firstLine="709"/>
        <w:contextualSpacing/>
        <w:jc w:val="both"/>
        <w:rPr>
          <w:rFonts w:eastAsia="Georgia" w:cs="Times New Roman"/>
          <w:i/>
          <w:sz w:val="28"/>
          <w:szCs w:val="28"/>
        </w:rPr>
      </w:pPr>
      <w:r w:rsidRPr="004806B2">
        <w:rPr>
          <w:rFonts w:eastAsia="Georgia" w:cs="Times New Roman"/>
          <w:i/>
          <w:sz w:val="28"/>
          <w:szCs w:val="28"/>
        </w:rPr>
        <w:t>И мяли белые цветы.</w:t>
      </w:r>
    </w:p>
    <w:p w:rsidR="004806B2" w:rsidRPr="004806B2" w:rsidRDefault="004806B2" w:rsidP="004806B2">
      <w:pPr>
        <w:tabs>
          <w:tab w:val="left" w:pos="10065"/>
        </w:tabs>
        <w:autoSpaceDE w:val="0"/>
        <w:spacing w:line="360" w:lineRule="auto"/>
        <w:ind w:firstLine="709"/>
        <w:contextualSpacing/>
        <w:jc w:val="both"/>
        <w:rPr>
          <w:rFonts w:eastAsia="Georgia" w:cs="Times New Roman"/>
          <w:sz w:val="28"/>
          <w:szCs w:val="28"/>
        </w:rPr>
      </w:pPr>
      <w:r w:rsidRPr="004806B2">
        <w:rPr>
          <w:rFonts w:eastAsia="Georgia" w:cs="Times New Roman"/>
          <w:sz w:val="28"/>
          <w:szCs w:val="28"/>
        </w:rPr>
        <w:t>Эти «белые цветы» - образ 1 тома, символ высокой любви</w:t>
      </w:r>
      <w:r>
        <w:rPr>
          <w:rFonts w:eastAsia="Georgia" w:cs="Times New Roman"/>
          <w:sz w:val="28"/>
          <w:szCs w:val="28"/>
        </w:rPr>
        <w:t>. Теперь любовь поругана.</w:t>
      </w:r>
    </w:p>
    <w:p w:rsidR="00BC5F67" w:rsidRPr="00A92D19" w:rsidRDefault="00CD3A37" w:rsidP="004806B2">
      <w:pPr>
        <w:tabs>
          <w:tab w:val="left" w:pos="10065"/>
        </w:tabs>
        <w:autoSpaceDE w:val="0"/>
        <w:spacing w:line="360" w:lineRule="auto"/>
        <w:ind w:firstLine="709"/>
        <w:contextualSpacing/>
        <w:jc w:val="both"/>
        <w:rPr>
          <w:rFonts w:eastAsia="Georgia" w:cs="Times New Roman"/>
          <w:i/>
          <w:sz w:val="28"/>
          <w:szCs w:val="28"/>
        </w:rPr>
      </w:pPr>
      <w:r>
        <w:rPr>
          <w:rFonts w:eastAsia="Georgia" w:cs="Times New Roman"/>
          <w:sz w:val="28"/>
          <w:szCs w:val="28"/>
        </w:rPr>
        <w:t xml:space="preserve">Но вскоре  происходит совсем неожиданное: </w:t>
      </w:r>
      <w:r w:rsidR="00BC5F67" w:rsidRPr="00BC5F67">
        <w:rPr>
          <w:rFonts w:eastAsia="Georgia" w:cs="Times New Roman"/>
          <w:sz w:val="28"/>
          <w:szCs w:val="28"/>
        </w:rPr>
        <w:t xml:space="preserve"> </w:t>
      </w:r>
      <w:proofErr w:type="gramStart"/>
      <w:r w:rsidR="00BC5F67" w:rsidRPr="00BC5F67">
        <w:rPr>
          <w:rFonts w:eastAsia="Georgia" w:cs="Times New Roman"/>
          <w:sz w:val="28"/>
          <w:szCs w:val="28"/>
        </w:rPr>
        <w:t>Блок начинает соп</w:t>
      </w:r>
      <w:r w:rsidR="00A92D19">
        <w:rPr>
          <w:rFonts w:eastAsia="Georgia" w:cs="Times New Roman"/>
          <w:sz w:val="28"/>
          <w:szCs w:val="28"/>
        </w:rPr>
        <w:t xml:space="preserve">оставлять белый цвет с черным, и у </w:t>
      </w:r>
      <w:r w:rsidR="00BC5F67" w:rsidRPr="00BC5F67">
        <w:rPr>
          <w:rFonts w:eastAsia="Georgia" w:cs="Times New Roman"/>
          <w:sz w:val="28"/>
          <w:szCs w:val="28"/>
        </w:rPr>
        <w:t>же в последних стихотворениях первого цикла («Ante lucem») закладывается важнейшая метаморфоза, произошедшая с белым цветом</w:t>
      </w:r>
      <w:r w:rsidR="00BC5F67" w:rsidRPr="00A92D19">
        <w:rPr>
          <w:rFonts w:eastAsia="Georgia" w:cs="Times New Roman"/>
          <w:i/>
          <w:sz w:val="28"/>
          <w:szCs w:val="28"/>
        </w:rPr>
        <w:t xml:space="preserve">: черный и белый как бы меняются местами, и белый становится цветом смерти: </w:t>
      </w:r>
      <w:proofErr w:type="gramEnd"/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5069"/>
        <w:gridCol w:w="5070"/>
      </w:tblGrid>
      <w:tr w:rsidR="00A92D19" w:rsidRPr="00AB5034" w:rsidTr="005B3DF0">
        <w:tc>
          <w:tcPr>
            <w:tcW w:w="5069" w:type="dxa"/>
          </w:tcPr>
          <w:p w:rsidR="00A92D19" w:rsidRPr="00AB5034" w:rsidRDefault="00A92D19" w:rsidP="00AB5034">
            <w:pPr>
              <w:autoSpaceDE w:val="0"/>
              <w:contextualSpacing/>
              <w:rPr>
                <w:rFonts w:eastAsia="Georgia" w:cs="Times New Roman"/>
                <w:i/>
                <w:sz w:val="28"/>
                <w:szCs w:val="28"/>
              </w:rPr>
            </w:pPr>
            <w:r w:rsidRPr="00AB5034">
              <w:rPr>
                <w:rFonts w:eastAsia="Georgia" w:cs="Times New Roman"/>
                <w:i/>
                <w:sz w:val="28"/>
                <w:szCs w:val="28"/>
              </w:rPr>
              <w:t>И вот, слышнее звон копыт,</w:t>
            </w:r>
          </w:p>
          <w:p w:rsidR="00A92D19" w:rsidRPr="00AB5034" w:rsidRDefault="00A92D19" w:rsidP="00AB5034">
            <w:pPr>
              <w:autoSpaceDE w:val="0"/>
              <w:contextualSpacing/>
              <w:rPr>
                <w:rFonts w:eastAsia="Georgia" w:cs="Times New Roman"/>
                <w:i/>
                <w:sz w:val="28"/>
                <w:szCs w:val="28"/>
              </w:rPr>
            </w:pPr>
            <w:r w:rsidRPr="00AB5034">
              <w:rPr>
                <w:rFonts w:eastAsia="Georgia" w:cs="Times New Roman"/>
                <w:i/>
                <w:sz w:val="28"/>
                <w:szCs w:val="28"/>
              </w:rPr>
              <w:t xml:space="preserve">И </w:t>
            </w:r>
            <w:r w:rsidRPr="00AB5034">
              <w:rPr>
                <w:rFonts w:eastAsia="Georgia" w:cs="Times New Roman"/>
                <w:i/>
                <w:sz w:val="28"/>
                <w:szCs w:val="28"/>
                <w:u w:val="single"/>
              </w:rPr>
              <w:t xml:space="preserve">белый </w:t>
            </w:r>
            <w:r w:rsidRPr="00AB5034">
              <w:rPr>
                <w:rFonts w:eastAsia="Georgia" w:cs="Times New Roman"/>
                <w:i/>
                <w:sz w:val="28"/>
                <w:szCs w:val="28"/>
              </w:rPr>
              <w:t>конь ко мне несется...</w:t>
            </w:r>
          </w:p>
          <w:p w:rsidR="00A92D19" w:rsidRPr="00AB5034" w:rsidRDefault="00A92D19" w:rsidP="00AB5034">
            <w:pPr>
              <w:autoSpaceDE w:val="0"/>
              <w:contextualSpacing/>
              <w:rPr>
                <w:rFonts w:eastAsia="Georgia" w:cs="Times New Roman"/>
                <w:i/>
                <w:sz w:val="28"/>
                <w:szCs w:val="28"/>
              </w:rPr>
            </w:pPr>
            <w:r w:rsidRPr="00AB5034">
              <w:rPr>
                <w:rFonts w:eastAsia="Georgia" w:cs="Times New Roman"/>
                <w:i/>
                <w:sz w:val="28"/>
                <w:szCs w:val="28"/>
              </w:rPr>
              <w:t>И стало ясно, кто молчит</w:t>
            </w:r>
          </w:p>
          <w:p w:rsidR="00A92D19" w:rsidRPr="00AB5034" w:rsidRDefault="00A92D19" w:rsidP="00AB5034">
            <w:pPr>
              <w:autoSpaceDE w:val="0"/>
              <w:contextualSpacing/>
              <w:rPr>
                <w:rFonts w:eastAsia="Georgia" w:cs="Times New Roman"/>
                <w:i/>
                <w:sz w:val="28"/>
                <w:szCs w:val="28"/>
              </w:rPr>
            </w:pPr>
            <w:r w:rsidRPr="00AB5034">
              <w:rPr>
                <w:rFonts w:eastAsia="Georgia" w:cs="Times New Roman"/>
                <w:i/>
                <w:sz w:val="28"/>
                <w:szCs w:val="28"/>
              </w:rPr>
              <w:t>И на пустом седле смеется.</w:t>
            </w:r>
          </w:p>
          <w:p w:rsidR="00A92D19" w:rsidRPr="00AB5034" w:rsidRDefault="00A92D19" w:rsidP="00AB5034">
            <w:pPr>
              <w:autoSpaceDE w:val="0"/>
              <w:contextualSpacing/>
              <w:rPr>
                <w:rFonts w:eastAsia="Georgia" w:cs="Times New Roman"/>
                <w:i/>
                <w:sz w:val="28"/>
                <w:szCs w:val="28"/>
              </w:rPr>
            </w:pPr>
          </w:p>
          <w:p w:rsidR="00A92D19" w:rsidRPr="00AB5034" w:rsidRDefault="00A92D19" w:rsidP="00AB5034">
            <w:pPr>
              <w:autoSpaceDE w:val="0"/>
              <w:contextualSpacing/>
              <w:rPr>
                <w:rFonts w:eastAsia="Georgia" w:cs="Times New Roman"/>
                <w:i/>
                <w:sz w:val="28"/>
                <w:szCs w:val="28"/>
              </w:rPr>
            </w:pPr>
            <w:r w:rsidRPr="00AB5034">
              <w:rPr>
                <w:rFonts w:eastAsia="Georgia" w:cs="Times New Roman"/>
                <w:i/>
                <w:sz w:val="28"/>
                <w:szCs w:val="28"/>
              </w:rPr>
              <w:t>(«Я вышел в ночь — узнать, понять...», 6 сентября 1902 года)</w:t>
            </w:r>
          </w:p>
          <w:p w:rsidR="00A92D19" w:rsidRPr="00AB5034" w:rsidRDefault="00A92D19" w:rsidP="00AB5034">
            <w:pPr>
              <w:autoSpaceDE w:val="0"/>
              <w:contextualSpacing/>
              <w:rPr>
                <w:rFonts w:eastAsia="Georgia" w:cs="Times New Roman"/>
                <w:i/>
                <w:sz w:val="28"/>
                <w:szCs w:val="28"/>
              </w:rPr>
            </w:pPr>
          </w:p>
        </w:tc>
        <w:tc>
          <w:tcPr>
            <w:tcW w:w="5070" w:type="dxa"/>
          </w:tcPr>
          <w:p w:rsidR="00A92D19" w:rsidRPr="00AB5034" w:rsidRDefault="00A92D19" w:rsidP="00AB5034">
            <w:pPr>
              <w:autoSpaceDE w:val="0"/>
              <w:contextualSpacing/>
              <w:rPr>
                <w:rFonts w:eastAsia="Georgia" w:cs="Times New Roman"/>
                <w:i/>
                <w:sz w:val="28"/>
                <w:szCs w:val="28"/>
              </w:rPr>
            </w:pPr>
            <w:r w:rsidRPr="00AB5034">
              <w:rPr>
                <w:rFonts w:eastAsia="Georgia" w:cs="Times New Roman"/>
                <w:i/>
                <w:sz w:val="28"/>
                <w:szCs w:val="28"/>
              </w:rPr>
              <w:t xml:space="preserve">На </w:t>
            </w:r>
            <w:r w:rsidRPr="00AB5034">
              <w:rPr>
                <w:rFonts w:eastAsia="Georgia" w:cs="Times New Roman"/>
                <w:i/>
                <w:sz w:val="28"/>
                <w:szCs w:val="28"/>
                <w:u w:val="single"/>
              </w:rPr>
              <w:t xml:space="preserve">белом холодном снегу </w:t>
            </w:r>
          </w:p>
          <w:p w:rsidR="00A92D19" w:rsidRPr="00AB5034" w:rsidRDefault="00A92D19" w:rsidP="00AB5034">
            <w:pPr>
              <w:autoSpaceDE w:val="0"/>
              <w:contextualSpacing/>
              <w:rPr>
                <w:rFonts w:eastAsia="Georgia" w:cs="Times New Roman"/>
                <w:i/>
                <w:sz w:val="28"/>
                <w:szCs w:val="28"/>
              </w:rPr>
            </w:pPr>
            <w:r w:rsidRPr="00AB5034">
              <w:rPr>
                <w:rFonts w:eastAsia="Georgia" w:cs="Times New Roman"/>
                <w:i/>
                <w:sz w:val="28"/>
                <w:szCs w:val="28"/>
              </w:rPr>
              <w:t>Он сердце свое убил.</w:t>
            </w:r>
          </w:p>
          <w:p w:rsidR="00A92D19" w:rsidRPr="00AB5034" w:rsidRDefault="00A92D19" w:rsidP="00AB5034">
            <w:pPr>
              <w:autoSpaceDE w:val="0"/>
              <w:contextualSpacing/>
              <w:rPr>
                <w:rFonts w:eastAsia="Georgia" w:cs="Times New Roman"/>
                <w:i/>
                <w:sz w:val="28"/>
                <w:szCs w:val="28"/>
              </w:rPr>
            </w:pPr>
            <w:r w:rsidRPr="00AB5034">
              <w:rPr>
                <w:rFonts w:eastAsia="Georgia" w:cs="Times New Roman"/>
                <w:i/>
                <w:sz w:val="28"/>
                <w:szCs w:val="28"/>
              </w:rPr>
              <w:t>А думал, что с ней в лугу</w:t>
            </w:r>
          </w:p>
          <w:p w:rsidR="00A92D19" w:rsidRPr="00AB5034" w:rsidRDefault="00A92D19" w:rsidP="00AB5034">
            <w:pPr>
              <w:autoSpaceDE w:val="0"/>
              <w:contextualSpacing/>
              <w:rPr>
                <w:rFonts w:eastAsia="Georgia" w:cs="Times New Roman"/>
                <w:i/>
                <w:sz w:val="28"/>
                <w:szCs w:val="28"/>
              </w:rPr>
            </w:pPr>
            <w:r w:rsidRPr="00AB5034">
              <w:rPr>
                <w:rFonts w:eastAsia="Georgia" w:cs="Times New Roman"/>
                <w:i/>
                <w:sz w:val="28"/>
                <w:szCs w:val="28"/>
              </w:rPr>
              <w:t xml:space="preserve">Средь </w:t>
            </w:r>
            <w:r w:rsidRPr="00AB5034">
              <w:rPr>
                <w:rFonts w:eastAsia="Georgia" w:cs="Times New Roman"/>
                <w:i/>
                <w:sz w:val="28"/>
                <w:szCs w:val="28"/>
                <w:u w:val="single"/>
              </w:rPr>
              <w:t>белых</w:t>
            </w:r>
            <w:r w:rsidRPr="00AB5034">
              <w:rPr>
                <w:rFonts w:eastAsia="Georgia" w:cs="Times New Roman"/>
                <w:i/>
                <w:sz w:val="28"/>
                <w:szCs w:val="28"/>
              </w:rPr>
              <w:t xml:space="preserve"> лилий ходил. </w:t>
            </w:r>
          </w:p>
          <w:p w:rsidR="00A92D19" w:rsidRPr="00AB5034" w:rsidRDefault="00A92D19" w:rsidP="00AB5034">
            <w:pPr>
              <w:autoSpaceDE w:val="0"/>
              <w:contextualSpacing/>
              <w:rPr>
                <w:rFonts w:eastAsia="Georgia" w:cs="Times New Roman"/>
                <w:i/>
                <w:sz w:val="28"/>
                <w:szCs w:val="28"/>
              </w:rPr>
            </w:pPr>
          </w:p>
          <w:p w:rsidR="00A92D19" w:rsidRPr="00AB5034" w:rsidRDefault="00A92D19" w:rsidP="00AB5034">
            <w:pPr>
              <w:autoSpaceDE w:val="0"/>
              <w:contextualSpacing/>
              <w:rPr>
                <w:rFonts w:eastAsia="Georgia" w:cs="Times New Roman"/>
                <w:i/>
                <w:sz w:val="28"/>
                <w:szCs w:val="28"/>
              </w:rPr>
            </w:pPr>
            <w:r w:rsidRPr="00AB5034">
              <w:rPr>
                <w:rFonts w:eastAsia="Georgia" w:cs="Times New Roman"/>
                <w:i/>
                <w:sz w:val="28"/>
                <w:szCs w:val="28"/>
              </w:rPr>
              <w:t>(«Ушел он, скрылся в ночи...», 12 октября 1902 года)</w:t>
            </w:r>
          </w:p>
        </w:tc>
      </w:tr>
    </w:tbl>
    <w:p w:rsidR="00BC5F67" w:rsidRPr="00BC5F67" w:rsidRDefault="00BC5F67" w:rsidP="00A92D19">
      <w:pPr>
        <w:autoSpaceDE w:val="0"/>
        <w:spacing w:line="360" w:lineRule="auto"/>
        <w:ind w:firstLine="709"/>
        <w:contextualSpacing/>
        <w:rPr>
          <w:rFonts w:eastAsia="Georgia" w:cs="Times New Roman"/>
          <w:sz w:val="28"/>
          <w:szCs w:val="28"/>
        </w:rPr>
      </w:pPr>
      <w:r w:rsidRPr="00BC5F67">
        <w:rPr>
          <w:rFonts w:eastAsia="Georgia" w:cs="Times New Roman"/>
          <w:sz w:val="28"/>
          <w:szCs w:val="28"/>
        </w:rPr>
        <w:t>Изменилась ситуация — изменилось восприятие цвета. В стихотворении «Дома растут, как желанья...» цвета заменили друг друга и в пространстве:</w:t>
      </w:r>
    </w:p>
    <w:p w:rsidR="00BC5F67" w:rsidRPr="00A92D19" w:rsidRDefault="00BC5F67" w:rsidP="00BC5F67">
      <w:pPr>
        <w:autoSpaceDE w:val="0"/>
        <w:contextualSpacing/>
        <w:rPr>
          <w:rFonts w:eastAsia="Georgia" w:cs="Times New Roman"/>
          <w:i/>
          <w:sz w:val="28"/>
          <w:szCs w:val="28"/>
        </w:rPr>
      </w:pPr>
      <w:r w:rsidRPr="00A92D19">
        <w:rPr>
          <w:rFonts w:eastAsia="Georgia" w:cs="Times New Roman"/>
          <w:i/>
          <w:sz w:val="28"/>
          <w:szCs w:val="28"/>
        </w:rPr>
        <w:t>Дома растут, как желанья,</w:t>
      </w:r>
    </w:p>
    <w:p w:rsidR="00BC5F67" w:rsidRPr="00A92D19" w:rsidRDefault="00BC5F67" w:rsidP="00BC5F67">
      <w:pPr>
        <w:autoSpaceDE w:val="0"/>
        <w:contextualSpacing/>
        <w:rPr>
          <w:rFonts w:eastAsia="Georgia" w:cs="Times New Roman"/>
          <w:i/>
          <w:sz w:val="28"/>
          <w:szCs w:val="28"/>
        </w:rPr>
      </w:pPr>
      <w:r w:rsidRPr="00A92D19">
        <w:rPr>
          <w:rFonts w:eastAsia="Georgia" w:cs="Times New Roman"/>
          <w:i/>
          <w:sz w:val="28"/>
          <w:szCs w:val="28"/>
        </w:rPr>
        <w:t>Но взгляни внезапно назад:</w:t>
      </w:r>
    </w:p>
    <w:p w:rsidR="00BC5F67" w:rsidRPr="00A92D19" w:rsidRDefault="00BC5F67" w:rsidP="00BC5F67">
      <w:pPr>
        <w:autoSpaceDE w:val="0"/>
        <w:contextualSpacing/>
        <w:rPr>
          <w:rFonts w:eastAsia="Georgia" w:cs="Times New Roman"/>
          <w:i/>
          <w:sz w:val="28"/>
          <w:szCs w:val="28"/>
        </w:rPr>
      </w:pPr>
      <w:r w:rsidRPr="00A92D19">
        <w:rPr>
          <w:rFonts w:eastAsia="Georgia" w:cs="Times New Roman"/>
          <w:i/>
          <w:sz w:val="28"/>
          <w:szCs w:val="28"/>
        </w:rPr>
        <w:t xml:space="preserve">Там, где было </w:t>
      </w:r>
      <w:r w:rsidRPr="00A92D19">
        <w:rPr>
          <w:rFonts w:eastAsia="Georgia" w:cs="Times New Roman"/>
          <w:i/>
          <w:sz w:val="28"/>
          <w:szCs w:val="28"/>
          <w:u w:val="single"/>
        </w:rPr>
        <w:t>белое зданье</w:t>
      </w:r>
      <w:r w:rsidRPr="00A92D19">
        <w:rPr>
          <w:rFonts w:eastAsia="Georgia" w:cs="Times New Roman"/>
          <w:i/>
          <w:sz w:val="28"/>
          <w:szCs w:val="28"/>
        </w:rPr>
        <w:t>,</w:t>
      </w:r>
    </w:p>
    <w:p w:rsidR="00BC5F67" w:rsidRDefault="00BC5F67" w:rsidP="004806B2">
      <w:pPr>
        <w:autoSpaceDE w:val="0"/>
        <w:spacing w:line="360" w:lineRule="auto"/>
        <w:contextualSpacing/>
        <w:rPr>
          <w:rFonts w:eastAsia="Georgia" w:cs="Times New Roman"/>
          <w:i/>
          <w:sz w:val="28"/>
          <w:szCs w:val="28"/>
        </w:rPr>
      </w:pPr>
      <w:r w:rsidRPr="00A92D19">
        <w:rPr>
          <w:rFonts w:eastAsia="Georgia" w:cs="Times New Roman"/>
          <w:i/>
          <w:sz w:val="28"/>
          <w:szCs w:val="28"/>
        </w:rPr>
        <w:t xml:space="preserve">Увидишь ты </w:t>
      </w:r>
      <w:r w:rsidRPr="00A92D19">
        <w:rPr>
          <w:rFonts w:eastAsia="Georgia" w:cs="Times New Roman"/>
          <w:i/>
          <w:sz w:val="28"/>
          <w:szCs w:val="28"/>
          <w:u w:val="single"/>
        </w:rPr>
        <w:t>черный смрад</w:t>
      </w:r>
      <w:r w:rsidRPr="00A92D19">
        <w:rPr>
          <w:rFonts w:eastAsia="Georgia" w:cs="Times New Roman"/>
          <w:i/>
          <w:sz w:val="28"/>
          <w:szCs w:val="28"/>
        </w:rPr>
        <w:t xml:space="preserve">. </w:t>
      </w:r>
      <w:r w:rsidR="00A92D19">
        <w:rPr>
          <w:rFonts w:eastAsia="Georgia" w:cs="Times New Roman"/>
          <w:i/>
          <w:sz w:val="28"/>
          <w:szCs w:val="28"/>
        </w:rPr>
        <w:t xml:space="preserve">    </w:t>
      </w:r>
      <w:r w:rsidRPr="00A92D19">
        <w:rPr>
          <w:rFonts w:eastAsia="Georgia" w:cs="Times New Roman"/>
          <w:i/>
          <w:sz w:val="28"/>
          <w:szCs w:val="28"/>
        </w:rPr>
        <w:t>(5 ноября 1902 года)</w:t>
      </w:r>
    </w:p>
    <w:p w:rsidR="00E92B27" w:rsidRPr="00E92B27" w:rsidRDefault="00E92B27" w:rsidP="004806B2">
      <w:pPr>
        <w:spacing w:line="360" w:lineRule="auto"/>
        <w:contextualSpacing/>
        <w:jc w:val="both"/>
        <w:rPr>
          <w:sz w:val="28"/>
          <w:szCs w:val="28"/>
        </w:rPr>
      </w:pPr>
      <w:r>
        <w:rPr>
          <w:rFonts w:eastAsia="Georgia" w:cs="Times New Roman"/>
          <w:sz w:val="28"/>
          <w:szCs w:val="28"/>
        </w:rPr>
        <w:t xml:space="preserve">          </w:t>
      </w:r>
      <w:r w:rsidRPr="00E92B27">
        <w:rPr>
          <w:rFonts w:eastAsia="Georgia" w:cs="Times New Roman"/>
          <w:sz w:val="28"/>
          <w:szCs w:val="28"/>
        </w:rPr>
        <w:t xml:space="preserve">В 3 томе белый цвет встречается редко, но он возвращается к семантике 1 тома: « </w:t>
      </w:r>
      <w:r w:rsidRPr="00E92B27">
        <w:rPr>
          <w:i/>
          <w:sz w:val="28"/>
          <w:szCs w:val="28"/>
        </w:rPr>
        <w:t xml:space="preserve">Я </w:t>
      </w:r>
      <w:r w:rsidRPr="00E92B27">
        <w:rPr>
          <w:b/>
          <w:i/>
          <w:sz w:val="28"/>
          <w:szCs w:val="28"/>
        </w:rPr>
        <w:t>не предал белое знамя</w:t>
      </w:r>
      <w:r w:rsidRPr="00E92B27">
        <w:rPr>
          <w:i/>
          <w:sz w:val="28"/>
          <w:szCs w:val="28"/>
        </w:rPr>
        <w:t>, Оглушенный криком врагов…»(3 декабря 1914</w:t>
      </w:r>
      <w:r w:rsidRPr="00E92B27">
        <w:rPr>
          <w:sz w:val="28"/>
          <w:szCs w:val="28"/>
        </w:rPr>
        <w:t>). И еще вспоминаются заключительные строки из стихотворения «Пушкинскому Дому»:</w:t>
      </w:r>
    </w:p>
    <w:p w:rsidR="00E92B27" w:rsidRPr="0015674A" w:rsidRDefault="00E92B27" w:rsidP="0015674A">
      <w:pPr>
        <w:contextualSpacing/>
        <w:rPr>
          <w:i/>
          <w:sz w:val="28"/>
          <w:szCs w:val="28"/>
        </w:rPr>
      </w:pPr>
      <w:r w:rsidRPr="0015674A">
        <w:rPr>
          <w:i/>
          <w:sz w:val="28"/>
          <w:szCs w:val="28"/>
        </w:rPr>
        <w:t>Вот зачем, в часы заката</w:t>
      </w:r>
    </w:p>
    <w:p w:rsidR="00E92B27" w:rsidRDefault="00E92B27" w:rsidP="0015674A">
      <w:pPr>
        <w:contextualSpacing/>
        <w:rPr>
          <w:i/>
          <w:sz w:val="28"/>
          <w:szCs w:val="28"/>
        </w:rPr>
      </w:pPr>
      <w:r w:rsidRPr="0015674A">
        <w:rPr>
          <w:i/>
          <w:sz w:val="28"/>
          <w:szCs w:val="28"/>
        </w:rPr>
        <w:t>Уходя в ночную тьму,</w:t>
      </w:r>
    </w:p>
    <w:p w:rsidR="004806B2" w:rsidRPr="004806B2" w:rsidRDefault="004806B2" w:rsidP="004806B2">
      <w:pPr>
        <w:contextualSpacing/>
        <w:jc w:val="center"/>
        <w:rPr>
          <w:sz w:val="28"/>
          <w:szCs w:val="28"/>
        </w:rPr>
      </w:pPr>
      <w:r w:rsidRPr="004806B2">
        <w:rPr>
          <w:sz w:val="28"/>
          <w:szCs w:val="28"/>
        </w:rPr>
        <w:t>-16-</w:t>
      </w:r>
    </w:p>
    <w:p w:rsidR="00E92B27" w:rsidRPr="0015674A" w:rsidRDefault="00E92B27" w:rsidP="0015674A">
      <w:pPr>
        <w:contextualSpacing/>
        <w:rPr>
          <w:i/>
          <w:sz w:val="28"/>
          <w:szCs w:val="28"/>
        </w:rPr>
      </w:pPr>
      <w:r w:rsidRPr="0015674A">
        <w:rPr>
          <w:i/>
          <w:sz w:val="28"/>
          <w:szCs w:val="28"/>
        </w:rPr>
        <w:lastRenderedPageBreak/>
        <w:t>С белой площади Сената</w:t>
      </w:r>
    </w:p>
    <w:p w:rsidR="00E92B27" w:rsidRDefault="00E92B27" w:rsidP="004806B2">
      <w:pPr>
        <w:spacing w:line="360" w:lineRule="auto"/>
        <w:contextualSpacing/>
        <w:rPr>
          <w:i/>
          <w:sz w:val="28"/>
          <w:szCs w:val="28"/>
        </w:rPr>
      </w:pPr>
      <w:r w:rsidRPr="0015674A">
        <w:rPr>
          <w:i/>
          <w:sz w:val="28"/>
          <w:szCs w:val="28"/>
        </w:rPr>
        <w:t>Тихо кланяюсь ему.</w:t>
      </w:r>
    </w:p>
    <w:p w:rsidR="0015674A" w:rsidRDefault="00BC5F67" w:rsidP="004806B2">
      <w:pPr>
        <w:autoSpaceDE w:val="0"/>
        <w:spacing w:line="360" w:lineRule="auto"/>
        <w:ind w:firstLine="709"/>
        <w:contextualSpacing/>
        <w:jc w:val="both"/>
        <w:rPr>
          <w:rFonts w:eastAsia="Georgia" w:cs="Times New Roman"/>
          <w:bCs/>
          <w:sz w:val="28"/>
          <w:szCs w:val="28"/>
        </w:rPr>
      </w:pPr>
      <w:r w:rsidRPr="00A92D19">
        <w:rPr>
          <w:rFonts w:eastAsia="Georgia" w:cs="Times New Roman"/>
          <w:b/>
          <w:bCs/>
          <w:sz w:val="28"/>
          <w:szCs w:val="28"/>
        </w:rPr>
        <w:t>Таким образом</w:t>
      </w:r>
      <w:r w:rsidRPr="00A92D19">
        <w:rPr>
          <w:rFonts w:eastAsia="Georgia" w:cs="Times New Roman"/>
          <w:bCs/>
          <w:sz w:val="28"/>
          <w:szCs w:val="28"/>
        </w:rPr>
        <w:t xml:space="preserve">, рассмотрев значение белого цвета, мы видим, что Блок-символист часто использовал белый для создания ауры, сопровождающей предмет, </w:t>
      </w:r>
    </w:p>
    <w:p w:rsidR="00BC5F67" w:rsidRDefault="00BC5F67" w:rsidP="0015674A">
      <w:pPr>
        <w:autoSpaceDE w:val="0"/>
        <w:spacing w:line="360" w:lineRule="auto"/>
        <w:contextualSpacing/>
        <w:jc w:val="both"/>
        <w:rPr>
          <w:rFonts w:eastAsia="Georgia" w:cs="Times New Roman"/>
          <w:bCs/>
          <w:sz w:val="28"/>
          <w:szCs w:val="28"/>
        </w:rPr>
      </w:pPr>
      <w:r w:rsidRPr="00A92D19">
        <w:rPr>
          <w:rFonts w:eastAsia="Georgia" w:cs="Times New Roman"/>
          <w:bCs/>
          <w:sz w:val="28"/>
          <w:szCs w:val="28"/>
        </w:rPr>
        <w:t>превращая этот</w:t>
      </w:r>
      <w:r w:rsidR="00A92D19">
        <w:rPr>
          <w:rFonts w:eastAsia="Georgia" w:cs="Times New Roman"/>
          <w:bCs/>
          <w:sz w:val="28"/>
          <w:szCs w:val="28"/>
        </w:rPr>
        <w:t xml:space="preserve"> предмет в символ. В</w:t>
      </w:r>
      <w:r w:rsidRPr="00A92D19">
        <w:rPr>
          <w:rFonts w:eastAsia="Georgia" w:cs="Times New Roman"/>
          <w:bCs/>
          <w:sz w:val="28"/>
          <w:szCs w:val="28"/>
        </w:rPr>
        <w:t xml:space="preserve"> поэзии Блока белый цвет</w:t>
      </w:r>
      <w:r w:rsidR="00A92D19">
        <w:rPr>
          <w:rFonts w:eastAsia="Georgia" w:cs="Times New Roman"/>
          <w:bCs/>
          <w:sz w:val="28"/>
          <w:szCs w:val="28"/>
        </w:rPr>
        <w:t xml:space="preserve">, во-первых,   принимает </w:t>
      </w:r>
      <w:r w:rsidRPr="00A92D19">
        <w:rPr>
          <w:rFonts w:eastAsia="Georgia" w:cs="Times New Roman"/>
          <w:bCs/>
          <w:sz w:val="28"/>
          <w:szCs w:val="28"/>
        </w:rPr>
        <w:t xml:space="preserve"> классические </w:t>
      </w:r>
      <w:r w:rsidRPr="00A92D19">
        <w:rPr>
          <w:rFonts w:eastAsia="Georgia" w:cs="Times New Roman"/>
          <w:bCs/>
          <w:i/>
          <w:sz w:val="28"/>
          <w:szCs w:val="28"/>
        </w:rPr>
        <w:t xml:space="preserve">значения чистоты, ясности, невинности, </w:t>
      </w:r>
      <w:r w:rsidR="00A92D19">
        <w:rPr>
          <w:rFonts w:eastAsia="Georgia" w:cs="Times New Roman"/>
          <w:bCs/>
          <w:i/>
          <w:sz w:val="28"/>
          <w:szCs w:val="28"/>
        </w:rPr>
        <w:t xml:space="preserve">являясь </w:t>
      </w:r>
      <w:r w:rsidRPr="00A92D19">
        <w:rPr>
          <w:rFonts w:eastAsia="Georgia" w:cs="Times New Roman"/>
          <w:bCs/>
          <w:i/>
          <w:sz w:val="28"/>
          <w:szCs w:val="28"/>
        </w:rPr>
        <w:t>цветом церкви и проявления Бога на земле</w:t>
      </w:r>
      <w:r w:rsidR="00A92D19">
        <w:rPr>
          <w:rFonts w:eastAsia="Georgia" w:cs="Times New Roman"/>
          <w:bCs/>
          <w:sz w:val="28"/>
          <w:szCs w:val="28"/>
        </w:rPr>
        <w:t>. Во-вторых,   белый цвет  у Блока может  символизировать сочетание</w:t>
      </w:r>
      <w:r w:rsidRPr="00A92D19">
        <w:rPr>
          <w:rFonts w:eastAsia="Georgia" w:cs="Times New Roman"/>
          <w:bCs/>
          <w:sz w:val="28"/>
          <w:szCs w:val="28"/>
        </w:rPr>
        <w:t xml:space="preserve"> </w:t>
      </w:r>
      <w:r w:rsidRPr="00B82919">
        <w:rPr>
          <w:rFonts w:eastAsia="Georgia" w:cs="Times New Roman"/>
          <w:bCs/>
          <w:i/>
          <w:sz w:val="28"/>
          <w:szCs w:val="28"/>
        </w:rPr>
        <w:t>реального и нереального, быть</w:t>
      </w:r>
      <w:r w:rsidR="00A92D19" w:rsidRPr="00B82919">
        <w:rPr>
          <w:rFonts w:eastAsia="Georgia" w:cs="Times New Roman"/>
          <w:bCs/>
          <w:i/>
          <w:sz w:val="28"/>
          <w:szCs w:val="28"/>
        </w:rPr>
        <w:t xml:space="preserve"> цветом фантома, мечты</w:t>
      </w:r>
      <w:r w:rsidR="00A92D19">
        <w:rPr>
          <w:rFonts w:eastAsia="Georgia" w:cs="Times New Roman"/>
          <w:bCs/>
          <w:sz w:val="28"/>
          <w:szCs w:val="28"/>
        </w:rPr>
        <w:t xml:space="preserve">. В-третьих,  </w:t>
      </w:r>
      <w:r w:rsidRPr="00A92D19">
        <w:rPr>
          <w:rFonts w:eastAsia="Georgia" w:cs="Times New Roman"/>
          <w:bCs/>
          <w:sz w:val="28"/>
          <w:szCs w:val="28"/>
        </w:rPr>
        <w:t xml:space="preserve"> белый цвет становится двойственным (цвет правды и цвет лжи). </w:t>
      </w:r>
      <w:r w:rsidR="00A92D19">
        <w:rPr>
          <w:rFonts w:eastAsia="Georgia" w:cs="Times New Roman"/>
          <w:bCs/>
          <w:sz w:val="28"/>
          <w:szCs w:val="28"/>
        </w:rPr>
        <w:t>В</w:t>
      </w:r>
      <w:r w:rsidR="00A92D19" w:rsidRPr="00A92D19">
        <w:rPr>
          <w:rFonts w:eastAsia="Georgia" w:cs="Times New Roman"/>
          <w:bCs/>
          <w:sz w:val="28"/>
          <w:szCs w:val="28"/>
        </w:rPr>
        <w:t xml:space="preserve"> постсимволистическом творчестве поэта </w:t>
      </w:r>
      <w:r w:rsidR="00A92D19">
        <w:rPr>
          <w:rFonts w:eastAsia="Georgia" w:cs="Times New Roman"/>
          <w:bCs/>
          <w:sz w:val="28"/>
          <w:szCs w:val="28"/>
        </w:rPr>
        <w:t>э</w:t>
      </w:r>
      <w:r w:rsidRPr="00A92D19">
        <w:rPr>
          <w:rFonts w:eastAsia="Georgia" w:cs="Times New Roman"/>
          <w:bCs/>
          <w:sz w:val="28"/>
          <w:szCs w:val="28"/>
        </w:rPr>
        <w:t>та двойственность выливается в метамарфозу: белый цвет меня</w:t>
      </w:r>
      <w:r w:rsidR="00A92D19">
        <w:rPr>
          <w:rFonts w:eastAsia="Georgia" w:cs="Times New Roman"/>
          <w:bCs/>
          <w:sz w:val="28"/>
          <w:szCs w:val="28"/>
        </w:rPr>
        <w:t>ется значениями с черным цветом, становясь</w:t>
      </w:r>
      <w:r w:rsidRPr="00A92D19">
        <w:rPr>
          <w:rFonts w:eastAsia="Georgia" w:cs="Times New Roman"/>
          <w:bCs/>
          <w:sz w:val="28"/>
          <w:szCs w:val="28"/>
        </w:rPr>
        <w:t xml:space="preserve"> цветом смерти. </w:t>
      </w:r>
      <w:r w:rsidR="0015674A">
        <w:rPr>
          <w:rFonts w:eastAsia="Georgia" w:cs="Times New Roman"/>
          <w:bCs/>
          <w:sz w:val="28"/>
          <w:szCs w:val="28"/>
        </w:rPr>
        <w:t>В третьем томе белый цвет возвращается к традиционному значению.</w:t>
      </w:r>
    </w:p>
    <w:p w:rsidR="006416A6" w:rsidRDefault="006416A6" w:rsidP="006416A6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6416A6">
        <w:rPr>
          <w:b/>
          <w:bCs/>
          <w:sz w:val="28"/>
          <w:szCs w:val="28"/>
        </w:rPr>
        <w:t>2.4.Черный  и серый цвета</w:t>
      </w:r>
    </w:p>
    <w:p w:rsidR="003B5770" w:rsidRPr="003B5770" w:rsidRDefault="003B5770" w:rsidP="003B5770">
      <w:pPr>
        <w:contextualSpacing/>
        <w:jc w:val="right"/>
        <w:rPr>
          <w:rFonts w:eastAsia="Tahoma"/>
          <w:i/>
          <w:sz w:val="28"/>
          <w:szCs w:val="28"/>
          <w:u w:val="single"/>
        </w:rPr>
      </w:pPr>
      <w:r w:rsidRPr="003B5770">
        <w:rPr>
          <w:rFonts w:eastAsia="Tahoma"/>
          <w:i/>
          <w:sz w:val="28"/>
          <w:szCs w:val="28"/>
        </w:rPr>
        <w:t>Надо мной небосвод уже низок,</w:t>
      </w:r>
    </w:p>
    <w:p w:rsidR="003B5770" w:rsidRPr="00775157" w:rsidRDefault="003B5770" w:rsidP="003B5770">
      <w:pPr>
        <w:autoSpaceDE w:val="0"/>
        <w:contextualSpacing/>
        <w:jc w:val="right"/>
        <w:rPr>
          <w:rFonts w:eastAsia="Tahoma"/>
          <w:b/>
          <w:i/>
          <w:sz w:val="28"/>
          <w:szCs w:val="28"/>
        </w:rPr>
      </w:pPr>
      <w:r w:rsidRPr="00775157">
        <w:rPr>
          <w:rFonts w:eastAsia="Tahoma"/>
          <w:b/>
          <w:i/>
          <w:sz w:val="28"/>
          <w:szCs w:val="28"/>
        </w:rPr>
        <w:t>Черный сон тяготеет в груди.</w:t>
      </w:r>
    </w:p>
    <w:p w:rsidR="003B5770" w:rsidRPr="003B5770" w:rsidRDefault="003B5770" w:rsidP="003B5770">
      <w:pPr>
        <w:autoSpaceDE w:val="0"/>
        <w:contextualSpacing/>
        <w:jc w:val="right"/>
        <w:rPr>
          <w:rFonts w:eastAsia="Tahoma"/>
          <w:b/>
          <w:i/>
          <w:sz w:val="28"/>
          <w:szCs w:val="28"/>
        </w:rPr>
      </w:pPr>
    </w:p>
    <w:p w:rsidR="006416A6" w:rsidRPr="006416A6" w:rsidRDefault="006416A6" w:rsidP="00322C8B">
      <w:pPr>
        <w:spacing w:line="360" w:lineRule="auto"/>
        <w:ind w:firstLine="709"/>
        <w:jc w:val="both"/>
        <w:rPr>
          <w:sz w:val="28"/>
          <w:szCs w:val="28"/>
        </w:rPr>
      </w:pPr>
      <w:r w:rsidRPr="006416A6">
        <w:rPr>
          <w:sz w:val="28"/>
          <w:szCs w:val="28"/>
        </w:rPr>
        <w:t>Традиционно черный</w:t>
      </w:r>
      <w:r>
        <w:rPr>
          <w:sz w:val="28"/>
          <w:szCs w:val="28"/>
        </w:rPr>
        <w:t xml:space="preserve"> цвет </w:t>
      </w:r>
      <w:r w:rsidRPr="006416A6">
        <w:rPr>
          <w:sz w:val="28"/>
          <w:szCs w:val="28"/>
        </w:rPr>
        <w:t xml:space="preserve">— символ ночи, смерти, раскаяния, греха, тишины и пустоты. Он, как правило, обозначает негативное начало. В христианской традиции </w:t>
      </w:r>
      <w:proofErr w:type="gramStart"/>
      <w:r w:rsidRPr="006416A6">
        <w:rPr>
          <w:sz w:val="28"/>
          <w:szCs w:val="28"/>
        </w:rPr>
        <w:t>черный</w:t>
      </w:r>
      <w:proofErr w:type="gramEnd"/>
      <w:r w:rsidRPr="006416A6">
        <w:rPr>
          <w:sz w:val="28"/>
          <w:szCs w:val="28"/>
        </w:rPr>
        <w:t xml:space="preserve"> символизирует горе, оплакивание и скорбь.</w:t>
      </w:r>
    </w:p>
    <w:p w:rsidR="006416A6" w:rsidRDefault="006416A6" w:rsidP="00322C8B">
      <w:pPr>
        <w:spacing w:line="360" w:lineRule="auto"/>
        <w:ind w:firstLine="709"/>
        <w:jc w:val="both"/>
      </w:pPr>
      <w:r>
        <w:rPr>
          <w:sz w:val="28"/>
          <w:szCs w:val="28"/>
        </w:rPr>
        <w:t xml:space="preserve">Согласно этой традиции у А.Блока </w:t>
      </w:r>
      <w:r w:rsidRPr="006416A6">
        <w:rPr>
          <w:sz w:val="28"/>
          <w:szCs w:val="28"/>
        </w:rPr>
        <w:t xml:space="preserve"> в ранн</w:t>
      </w:r>
      <w:r>
        <w:rPr>
          <w:sz w:val="28"/>
          <w:szCs w:val="28"/>
        </w:rPr>
        <w:t xml:space="preserve">ем творчестве </w:t>
      </w:r>
      <w:r w:rsidRPr="006416A6">
        <w:rPr>
          <w:sz w:val="28"/>
          <w:szCs w:val="28"/>
        </w:rPr>
        <w:t xml:space="preserve">черный </w:t>
      </w:r>
      <w:r>
        <w:rPr>
          <w:sz w:val="28"/>
          <w:szCs w:val="28"/>
        </w:rPr>
        <w:t xml:space="preserve">цвет </w:t>
      </w:r>
      <w:r w:rsidRPr="006416A6">
        <w:rPr>
          <w:sz w:val="28"/>
          <w:szCs w:val="28"/>
        </w:rPr>
        <w:t xml:space="preserve">связывается </w:t>
      </w:r>
      <w:r w:rsidRPr="006416A6">
        <w:rPr>
          <w:i/>
          <w:sz w:val="28"/>
          <w:szCs w:val="28"/>
        </w:rPr>
        <w:t>с темнотой, смертью и тяжестью</w:t>
      </w:r>
      <w:r w:rsidRPr="006416A6">
        <w:rPr>
          <w:sz w:val="28"/>
          <w:szCs w:val="28"/>
        </w:rPr>
        <w:t xml:space="preserve">: </w:t>
      </w:r>
    </w:p>
    <w:tbl>
      <w:tblPr>
        <w:tblW w:w="0" w:type="auto"/>
        <w:tblInd w:w="-176" w:type="dxa"/>
        <w:tblLook w:val="04A0"/>
      </w:tblPr>
      <w:tblGrid>
        <w:gridCol w:w="5529"/>
        <w:gridCol w:w="4786"/>
      </w:tblGrid>
      <w:tr w:rsidR="006416A6" w:rsidTr="002A042B">
        <w:tc>
          <w:tcPr>
            <w:tcW w:w="5529" w:type="dxa"/>
          </w:tcPr>
          <w:p w:rsidR="006416A6" w:rsidRPr="00AB5034" w:rsidRDefault="006416A6" w:rsidP="006416A6">
            <w:pPr>
              <w:rPr>
                <w:i/>
                <w:sz w:val="28"/>
                <w:szCs w:val="28"/>
              </w:rPr>
            </w:pPr>
            <w:r w:rsidRPr="00AB5034">
              <w:rPr>
                <w:i/>
                <w:sz w:val="28"/>
                <w:szCs w:val="28"/>
              </w:rPr>
              <w:t xml:space="preserve">Я стар душой. Какой-то </w:t>
            </w:r>
            <w:r w:rsidRPr="00AB5034">
              <w:rPr>
                <w:i/>
                <w:sz w:val="28"/>
                <w:szCs w:val="28"/>
                <w:u w:val="single"/>
              </w:rPr>
              <w:t>жребий черный</w:t>
            </w:r>
            <w:r w:rsidRPr="00AB5034">
              <w:rPr>
                <w:i/>
                <w:sz w:val="28"/>
                <w:szCs w:val="28"/>
              </w:rPr>
              <w:t xml:space="preserve"> - </w:t>
            </w:r>
          </w:p>
          <w:p w:rsidR="006416A6" w:rsidRPr="00AB5034" w:rsidRDefault="006416A6" w:rsidP="006416A6">
            <w:pPr>
              <w:rPr>
                <w:i/>
                <w:sz w:val="28"/>
                <w:szCs w:val="28"/>
              </w:rPr>
            </w:pPr>
            <w:r w:rsidRPr="00AB5034">
              <w:rPr>
                <w:i/>
                <w:sz w:val="28"/>
                <w:szCs w:val="28"/>
              </w:rPr>
              <w:t>Мой долгий путь.</w:t>
            </w:r>
          </w:p>
          <w:p w:rsidR="006416A6" w:rsidRPr="00AB5034" w:rsidRDefault="006416A6" w:rsidP="006416A6">
            <w:pPr>
              <w:rPr>
                <w:i/>
                <w:sz w:val="28"/>
                <w:szCs w:val="28"/>
              </w:rPr>
            </w:pPr>
            <w:r w:rsidRPr="00AB5034">
              <w:rPr>
                <w:i/>
                <w:sz w:val="28"/>
                <w:szCs w:val="28"/>
              </w:rPr>
              <w:t>Тяжелый сон, проклятый и упорный,</w:t>
            </w:r>
          </w:p>
          <w:p w:rsidR="006416A6" w:rsidRPr="00AB5034" w:rsidRDefault="006416A6" w:rsidP="006416A6">
            <w:pPr>
              <w:rPr>
                <w:i/>
                <w:sz w:val="28"/>
                <w:szCs w:val="28"/>
              </w:rPr>
            </w:pPr>
            <w:r w:rsidRPr="00AB5034">
              <w:rPr>
                <w:i/>
                <w:sz w:val="28"/>
                <w:szCs w:val="28"/>
              </w:rPr>
              <w:t>Мне душит грудь.</w:t>
            </w:r>
          </w:p>
          <w:p w:rsidR="006416A6" w:rsidRPr="00AB5034" w:rsidRDefault="006416A6" w:rsidP="006416A6">
            <w:pPr>
              <w:rPr>
                <w:i/>
                <w:sz w:val="28"/>
                <w:szCs w:val="28"/>
              </w:rPr>
            </w:pPr>
            <w:r w:rsidRPr="00AB5034">
              <w:rPr>
                <w:i/>
                <w:sz w:val="28"/>
                <w:szCs w:val="28"/>
              </w:rPr>
              <w:t xml:space="preserve">Так мало лет, так много дум ужасных! </w:t>
            </w:r>
          </w:p>
          <w:p w:rsidR="006416A6" w:rsidRPr="00AB5034" w:rsidRDefault="006416A6" w:rsidP="006416A6">
            <w:pPr>
              <w:rPr>
                <w:i/>
                <w:sz w:val="28"/>
                <w:szCs w:val="28"/>
              </w:rPr>
            </w:pPr>
            <w:r w:rsidRPr="00AB5034">
              <w:rPr>
                <w:i/>
                <w:sz w:val="28"/>
                <w:szCs w:val="28"/>
              </w:rPr>
              <w:t>Тяжел недуг...</w:t>
            </w:r>
          </w:p>
          <w:p w:rsidR="006416A6" w:rsidRPr="00AB5034" w:rsidRDefault="006416A6" w:rsidP="006416A6">
            <w:pPr>
              <w:rPr>
                <w:i/>
                <w:sz w:val="28"/>
                <w:szCs w:val="28"/>
              </w:rPr>
            </w:pPr>
            <w:r w:rsidRPr="00AB5034">
              <w:rPr>
                <w:i/>
                <w:sz w:val="28"/>
                <w:szCs w:val="28"/>
              </w:rPr>
              <w:t>Спаси меня от призраков неясных,</w:t>
            </w:r>
          </w:p>
          <w:p w:rsidR="006416A6" w:rsidRPr="00AB5034" w:rsidRDefault="006416A6" w:rsidP="006416A6">
            <w:pPr>
              <w:rPr>
                <w:i/>
                <w:sz w:val="28"/>
                <w:szCs w:val="28"/>
              </w:rPr>
            </w:pPr>
            <w:r w:rsidRPr="00AB5034">
              <w:rPr>
                <w:i/>
                <w:sz w:val="28"/>
                <w:szCs w:val="28"/>
              </w:rPr>
              <w:t>Безвестный друг!</w:t>
            </w:r>
          </w:p>
          <w:p w:rsidR="006416A6" w:rsidRPr="00AB5034" w:rsidRDefault="006416A6" w:rsidP="006416A6">
            <w:pPr>
              <w:rPr>
                <w:i/>
                <w:sz w:val="28"/>
                <w:szCs w:val="28"/>
              </w:rPr>
            </w:pPr>
            <w:r w:rsidRPr="00AB5034">
              <w:rPr>
                <w:i/>
                <w:sz w:val="28"/>
                <w:szCs w:val="28"/>
              </w:rPr>
              <w:t>Мне друг один — в сыром ночном тумане</w:t>
            </w:r>
          </w:p>
          <w:p w:rsidR="006416A6" w:rsidRPr="00AB5034" w:rsidRDefault="006416A6" w:rsidP="006416A6">
            <w:pPr>
              <w:rPr>
                <w:i/>
                <w:sz w:val="28"/>
                <w:szCs w:val="28"/>
              </w:rPr>
            </w:pPr>
            <w:r w:rsidRPr="00AB5034">
              <w:rPr>
                <w:i/>
                <w:sz w:val="28"/>
                <w:szCs w:val="28"/>
              </w:rPr>
              <w:t>Дорога вдаль.</w:t>
            </w:r>
          </w:p>
          <w:p w:rsidR="006416A6" w:rsidRPr="00AB5034" w:rsidRDefault="006416A6" w:rsidP="006416A6">
            <w:pPr>
              <w:rPr>
                <w:i/>
                <w:sz w:val="28"/>
                <w:szCs w:val="28"/>
              </w:rPr>
            </w:pPr>
            <w:r w:rsidRPr="00AB5034">
              <w:rPr>
                <w:i/>
                <w:sz w:val="28"/>
                <w:szCs w:val="28"/>
              </w:rPr>
              <w:t xml:space="preserve">Там нет жилья — как в темном океане - </w:t>
            </w:r>
          </w:p>
          <w:p w:rsidR="006416A6" w:rsidRPr="00AB5034" w:rsidRDefault="006416A6" w:rsidP="006416A6">
            <w:pPr>
              <w:rPr>
                <w:i/>
                <w:sz w:val="28"/>
                <w:szCs w:val="28"/>
              </w:rPr>
            </w:pPr>
            <w:r w:rsidRPr="00AB5034">
              <w:rPr>
                <w:i/>
                <w:sz w:val="28"/>
                <w:szCs w:val="28"/>
              </w:rPr>
              <w:t>Одна печаль.</w:t>
            </w:r>
          </w:p>
          <w:p w:rsidR="006416A6" w:rsidRPr="00AB5034" w:rsidRDefault="006416A6" w:rsidP="006416A6">
            <w:pPr>
              <w:rPr>
                <w:i/>
                <w:sz w:val="28"/>
                <w:szCs w:val="28"/>
              </w:rPr>
            </w:pPr>
            <w:r w:rsidRPr="00AB5034">
              <w:rPr>
                <w:i/>
                <w:sz w:val="28"/>
                <w:szCs w:val="28"/>
              </w:rPr>
              <w:t xml:space="preserve">Я стар душой. Какой-то </w:t>
            </w:r>
            <w:r w:rsidRPr="00AB5034">
              <w:rPr>
                <w:i/>
                <w:sz w:val="28"/>
                <w:szCs w:val="28"/>
                <w:u w:val="single"/>
              </w:rPr>
              <w:t>жребий черный</w:t>
            </w:r>
            <w:r w:rsidRPr="00AB5034">
              <w:rPr>
                <w:i/>
                <w:sz w:val="28"/>
                <w:szCs w:val="28"/>
              </w:rPr>
              <w:t>-</w:t>
            </w:r>
          </w:p>
          <w:p w:rsidR="006416A6" w:rsidRPr="00AB5034" w:rsidRDefault="006416A6" w:rsidP="006416A6">
            <w:pPr>
              <w:rPr>
                <w:i/>
                <w:sz w:val="28"/>
                <w:szCs w:val="28"/>
              </w:rPr>
            </w:pPr>
            <w:r w:rsidRPr="00AB5034">
              <w:rPr>
                <w:i/>
                <w:sz w:val="28"/>
                <w:szCs w:val="28"/>
              </w:rPr>
              <w:t xml:space="preserve">Мой долгий путь. </w:t>
            </w:r>
          </w:p>
          <w:p w:rsidR="006416A6" w:rsidRPr="00AB5034" w:rsidRDefault="006416A6" w:rsidP="006416A6">
            <w:pPr>
              <w:rPr>
                <w:i/>
                <w:sz w:val="28"/>
                <w:szCs w:val="28"/>
              </w:rPr>
            </w:pPr>
            <w:r w:rsidRPr="00AB5034">
              <w:rPr>
                <w:i/>
                <w:sz w:val="28"/>
                <w:szCs w:val="28"/>
              </w:rPr>
              <w:t>Тяжелый сон — проклятый и упорный -</w:t>
            </w:r>
          </w:p>
          <w:p w:rsidR="006416A6" w:rsidRPr="00AB5034" w:rsidRDefault="006416A6" w:rsidP="006416A6">
            <w:pPr>
              <w:rPr>
                <w:i/>
                <w:sz w:val="28"/>
                <w:szCs w:val="28"/>
              </w:rPr>
            </w:pPr>
            <w:r w:rsidRPr="00AB5034">
              <w:rPr>
                <w:i/>
                <w:sz w:val="28"/>
                <w:szCs w:val="28"/>
              </w:rPr>
              <w:t>Мне душит грудь.</w:t>
            </w:r>
          </w:p>
          <w:p w:rsidR="006416A6" w:rsidRPr="00AB5034" w:rsidRDefault="006416A6" w:rsidP="006416A6">
            <w:pPr>
              <w:rPr>
                <w:i/>
              </w:rPr>
            </w:pPr>
            <w:r w:rsidRPr="00AB5034">
              <w:rPr>
                <w:i/>
                <w:sz w:val="28"/>
                <w:szCs w:val="28"/>
              </w:rPr>
              <w:t>(«Я стар душой...», 6 июня 1899 года)</w:t>
            </w:r>
          </w:p>
        </w:tc>
        <w:tc>
          <w:tcPr>
            <w:tcW w:w="4786" w:type="dxa"/>
          </w:tcPr>
          <w:p w:rsidR="006416A6" w:rsidRPr="00AB5034" w:rsidRDefault="006416A6" w:rsidP="006416A6">
            <w:pPr>
              <w:rPr>
                <w:i/>
                <w:sz w:val="28"/>
                <w:szCs w:val="28"/>
              </w:rPr>
            </w:pPr>
            <w:r w:rsidRPr="00AB5034">
              <w:rPr>
                <w:i/>
                <w:sz w:val="28"/>
                <w:szCs w:val="28"/>
              </w:rPr>
              <w:t>Медленно, тяжко и верно</w:t>
            </w:r>
          </w:p>
          <w:p w:rsidR="006416A6" w:rsidRPr="00AB5034" w:rsidRDefault="006416A6" w:rsidP="006416A6">
            <w:pPr>
              <w:rPr>
                <w:i/>
                <w:sz w:val="28"/>
                <w:szCs w:val="28"/>
              </w:rPr>
            </w:pPr>
            <w:r w:rsidRPr="00AB5034">
              <w:rPr>
                <w:i/>
                <w:sz w:val="28"/>
                <w:szCs w:val="28"/>
              </w:rPr>
              <w:t xml:space="preserve">В </w:t>
            </w:r>
            <w:r w:rsidRPr="00AB5034">
              <w:rPr>
                <w:i/>
                <w:sz w:val="28"/>
                <w:szCs w:val="28"/>
                <w:u w:val="single"/>
              </w:rPr>
              <w:t>черную ночь</w:t>
            </w:r>
            <w:r w:rsidRPr="00AB5034">
              <w:rPr>
                <w:i/>
                <w:sz w:val="28"/>
                <w:szCs w:val="28"/>
              </w:rPr>
              <w:t xml:space="preserve"> уходя,</w:t>
            </w:r>
          </w:p>
          <w:p w:rsidR="006416A6" w:rsidRPr="00AB5034" w:rsidRDefault="006416A6" w:rsidP="006416A6">
            <w:pPr>
              <w:rPr>
                <w:i/>
                <w:sz w:val="28"/>
                <w:szCs w:val="28"/>
              </w:rPr>
            </w:pPr>
            <w:proofErr w:type="gramStart"/>
            <w:r w:rsidRPr="00AB5034">
              <w:rPr>
                <w:i/>
                <w:sz w:val="28"/>
                <w:szCs w:val="28"/>
              </w:rPr>
              <w:t>Полный</w:t>
            </w:r>
            <w:proofErr w:type="gramEnd"/>
            <w:r w:rsidRPr="00AB5034">
              <w:rPr>
                <w:i/>
                <w:sz w:val="28"/>
                <w:szCs w:val="28"/>
              </w:rPr>
              <w:t xml:space="preserve"> надежды безмерной,</w:t>
            </w:r>
          </w:p>
          <w:p w:rsidR="006416A6" w:rsidRPr="00AB5034" w:rsidRDefault="006416A6" w:rsidP="006416A6">
            <w:pPr>
              <w:rPr>
                <w:i/>
                <w:sz w:val="28"/>
                <w:szCs w:val="28"/>
              </w:rPr>
            </w:pPr>
            <w:r w:rsidRPr="00AB5034">
              <w:rPr>
                <w:i/>
                <w:sz w:val="28"/>
                <w:szCs w:val="28"/>
              </w:rPr>
              <w:t>Слово молитвы твердя,</w:t>
            </w:r>
          </w:p>
          <w:p w:rsidR="006416A6" w:rsidRPr="00AB5034" w:rsidRDefault="006416A6" w:rsidP="006416A6">
            <w:pPr>
              <w:rPr>
                <w:i/>
                <w:sz w:val="28"/>
                <w:szCs w:val="28"/>
              </w:rPr>
            </w:pPr>
            <w:r w:rsidRPr="00AB5034">
              <w:rPr>
                <w:i/>
                <w:sz w:val="28"/>
                <w:szCs w:val="28"/>
              </w:rPr>
              <w:t>Знаю — молитва поможет</w:t>
            </w:r>
          </w:p>
          <w:p w:rsidR="006416A6" w:rsidRPr="00AB5034" w:rsidRDefault="006416A6" w:rsidP="006416A6">
            <w:pPr>
              <w:rPr>
                <w:i/>
                <w:sz w:val="28"/>
                <w:szCs w:val="28"/>
              </w:rPr>
            </w:pPr>
            <w:r w:rsidRPr="00AB5034">
              <w:rPr>
                <w:i/>
                <w:sz w:val="28"/>
                <w:szCs w:val="28"/>
              </w:rPr>
              <w:t>Ясной надежде всегда,</w:t>
            </w:r>
          </w:p>
          <w:p w:rsidR="006416A6" w:rsidRPr="00AB5034" w:rsidRDefault="006416A6" w:rsidP="006416A6">
            <w:pPr>
              <w:rPr>
                <w:i/>
                <w:sz w:val="28"/>
                <w:szCs w:val="28"/>
              </w:rPr>
            </w:pPr>
            <w:r w:rsidRPr="00AB5034">
              <w:rPr>
                <w:i/>
                <w:sz w:val="28"/>
                <w:szCs w:val="28"/>
              </w:rPr>
              <w:t>Тяжкая верность заложит</w:t>
            </w:r>
          </w:p>
          <w:p w:rsidR="006416A6" w:rsidRPr="00AB5034" w:rsidRDefault="006416A6" w:rsidP="006416A6">
            <w:pPr>
              <w:rPr>
                <w:i/>
                <w:sz w:val="28"/>
                <w:szCs w:val="28"/>
              </w:rPr>
            </w:pPr>
            <w:r w:rsidRPr="00AB5034">
              <w:rPr>
                <w:i/>
                <w:sz w:val="28"/>
                <w:szCs w:val="28"/>
              </w:rPr>
              <w:t>Медленный камень труда.</w:t>
            </w:r>
          </w:p>
          <w:p w:rsidR="006416A6" w:rsidRPr="00AB5034" w:rsidRDefault="004806B2" w:rsidP="006416A6">
            <w:pPr>
              <w:rPr>
                <w:i/>
                <w:sz w:val="28"/>
                <w:szCs w:val="28"/>
              </w:rPr>
            </w:pPr>
            <w:r w:rsidRPr="00AB5034">
              <w:rPr>
                <w:i/>
                <w:sz w:val="28"/>
                <w:szCs w:val="28"/>
              </w:rPr>
              <w:t xml:space="preserve"> </w:t>
            </w:r>
            <w:r w:rsidR="006416A6" w:rsidRPr="00AB5034">
              <w:rPr>
                <w:i/>
                <w:sz w:val="28"/>
                <w:szCs w:val="28"/>
              </w:rPr>
              <w:t>(«Медленно, тяжко и верно...», 5 декабря 1900 года)</w:t>
            </w:r>
          </w:p>
          <w:p w:rsidR="006416A6" w:rsidRPr="00AB5034" w:rsidRDefault="006416A6" w:rsidP="006416A6">
            <w:pPr>
              <w:rPr>
                <w:i/>
                <w:sz w:val="28"/>
                <w:szCs w:val="28"/>
              </w:rPr>
            </w:pPr>
          </w:p>
          <w:p w:rsidR="006416A6" w:rsidRPr="00AB5034" w:rsidRDefault="006416A6" w:rsidP="006416A6">
            <w:pPr>
              <w:rPr>
                <w:i/>
                <w:sz w:val="28"/>
                <w:szCs w:val="28"/>
              </w:rPr>
            </w:pPr>
            <w:r w:rsidRPr="00AB5034">
              <w:rPr>
                <w:i/>
                <w:sz w:val="28"/>
                <w:szCs w:val="28"/>
              </w:rPr>
              <w:t>«Милый воин не вернется,</w:t>
            </w:r>
          </w:p>
          <w:p w:rsidR="006416A6" w:rsidRPr="00AB5034" w:rsidRDefault="006416A6" w:rsidP="006416A6">
            <w:pPr>
              <w:rPr>
                <w:i/>
                <w:sz w:val="28"/>
                <w:szCs w:val="28"/>
              </w:rPr>
            </w:pPr>
            <w:r w:rsidRPr="00AB5034">
              <w:rPr>
                <w:i/>
                <w:sz w:val="28"/>
                <w:szCs w:val="28"/>
              </w:rPr>
              <w:t>Весь одетый в серебро...</w:t>
            </w:r>
          </w:p>
          <w:p w:rsidR="006416A6" w:rsidRPr="00AB5034" w:rsidRDefault="006416A6" w:rsidP="006416A6">
            <w:pPr>
              <w:rPr>
                <w:i/>
                <w:sz w:val="28"/>
                <w:szCs w:val="28"/>
              </w:rPr>
            </w:pPr>
            <w:r w:rsidRPr="00AB5034">
              <w:rPr>
                <w:i/>
                <w:sz w:val="28"/>
                <w:szCs w:val="28"/>
              </w:rPr>
              <w:t>В гробе тяжко всколыхнется</w:t>
            </w:r>
          </w:p>
          <w:p w:rsidR="006416A6" w:rsidRPr="00AB5034" w:rsidRDefault="006416A6" w:rsidP="006416A6">
            <w:pPr>
              <w:rPr>
                <w:i/>
                <w:sz w:val="28"/>
                <w:szCs w:val="28"/>
              </w:rPr>
            </w:pPr>
            <w:r w:rsidRPr="00AB5034">
              <w:rPr>
                <w:i/>
                <w:sz w:val="28"/>
                <w:szCs w:val="28"/>
              </w:rPr>
              <w:t xml:space="preserve">Бант и </w:t>
            </w:r>
            <w:r w:rsidRPr="00AB5034">
              <w:rPr>
                <w:i/>
                <w:sz w:val="28"/>
                <w:szCs w:val="28"/>
                <w:u w:val="single"/>
              </w:rPr>
              <w:t>черное перо.</w:t>
            </w:r>
            <w:r w:rsidRPr="00AB5034">
              <w:rPr>
                <w:i/>
                <w:sz w:val="28"/>
                <w:szCs w:val="28"/>
              </w:rPr>
              <w:t>..»</w:t>
            </w:r>
          </w:p>
          <w:p w:rsidR="006416A6" w:rsidRPr="00AB5034" w:rsidRDefault="006416A6" w:rsidP="006416A6">
            <w:pPr>
              <w:rPr>
                <w:i/>
              </w:rPr>
            </w:pPr>
            <w:r w:rsidRPr="00AB5034">
              <w:rPr>
                <w:i/>
                <w:sz w:val="28"/>
                <w:szCs w:val="28"/>
              </w:rPr>
              <w:t>(«Песня Офелии», 23 ноября 1902 года)</w:t>
            </w:r>
          </w:p>
        </w:tc>
      </w:tr>
    </w:tbl>
    <w:p w:rsidR="0015674A" w:rsidRDefault="0015674A" w:rsidP="0015674A">
      <w:pPr>
        <w:autoSpaceDE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-17-</w:t>
      </w:r>
    </w:p>
    <w:p w:rsidR="006416A6" w:rsidRPr="006416A6" w:rsidRDefault="006416A6" w:rsidP="00322C8B">
      <w:pPr>
        <w:autoSpaceDE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стихах 1 тома </w:t>
      </w:r>
      <w:r w:rsidRPr="006416A6">
        <w:rPr>
          <w:sz w:val="28"/>
          <w:szCs w:val="28"/>
        </w:rPr>
        <w:t xml:space="preserve"> черный </w:t>
      </w:r>
      <w:r>
        <w:rPr>
          <w:sz w:val="28"/>
          <w:szCs w:val="28"/>
        </w:rPr>
        <w:t xml:space="preserve">цвет также может </w:t>
      </w:r>
      <w:r w:rsidRPr="006416A6">
        <w:rPr>
          <w:sz w:val="28"/>
          <w:szCs w:val="28"/>
        </w:rPr>
        <w:t>исп</w:t>
      </w:r>
      <w:r>
        <w:rPr>
          <w:sz w:val="28"/>
          <w:szCs w:val="28"/>
        </w:rPr>
        <w:t xml:space="preserve">ользоваться  </w:t>
      </w:r>
      <w:r w:rsidRPr="006416A6">
        <w:rPr>
          <w:sz w:val="28"/>
          <w:szCs w:val="28"/>
        </w:rPr>
        <w:t xml:space="preserve"> для обозначения цвета окружающих предметов, природных объектов (ворон, небо, ночь и т. д.), которые символизируют </w:t>
      </w:r>
      <w:r w:rsidRPr="006416A6">
        <w:rPr>
          <w:i/>
          <w:sz w:val="28"/>
          <w:szCs w:val="28"/>
        </w:rPr>
        <w:t>мир во мраке, мир без любимой</w:t>
      </w:r>
      <w:r w:rsidR="006D785D">
        <w:rPr>
          <w:sz w:val="28"/>
          <w:szCs w:val="28"/>
        </w:rPr>
        <w:t xml:space="preserve">, помогая выразить </w:t>
      </w:r>
      <w:r w:rsidR="006D785D">
        <w:rPr>
          <w:rFonts w:eastAsia="Tahoma" w:cs="Tahoma"/>
          <w:sz w:val="28"/>
          <w:szCs w:val="28"/>
        </w:rPr>
        <w:t xml:space="preserve">  тяжелые, гнетущие душу чувства:</w:t>
      </w:r>
    </w:p>
    <w:p w:rsidR="006416A6" w:rsidRPr="006D785D" w:rsidRDefault="006416A6" w:rsidP="006416A6">
      <w:pPr>
        <w:rPr>
          <w:rFonts w:eastAsia="Tahoma" w:cs="Tahoma"/>
          <w:i/>
          <w:sz w:val="28"/>
          <w:szCs w:val="28"/>
          <w:u w:val="single"/>
        </w:rPr>
      </w:pPr>
      <w:r w:rsidRPr="006D785D">
        <w:rPr>
          <w:rFonts w:eastAsia="Tahoma" w:cs="Tahoma"/>
          <w:i/>
          <w:sz w:val="28"/>
          <w:szCs w:val="28"/>
        </w:rPr>
        <w:t>Надо мной небосвод уже низок,</w:t>
      </w:r>
    </w:p>
    <w:p w:rsidR="006416A6" w:rsidRPr="006D785D" w:rsidRDefault="006416A6" w:rsidP="006416A6">
      <w:pPr>
        <w:autoSpaceDE w:val="0"/>
        <w:rPr>
          <w:rFonts w:eastAsia="Tahoma" w:cs="Tahoma"/>
          <w:i/>
          <w:sz w:val="28"/>
          <w:szCs w:val="28"/>
        </w:rPr>
      </w:pPr>
      <w:r w:rsidRPr="006D785D">
        <w:rPr>
          <w:rFonts w:eastAsia="Tahoma" w:cs="Tahoma"/>
          <w:i/>
          <w:sz w:val="28"/>
          <w:szCs w:val="28"/>
          <w:u w:val="single"/>
        </w:rPr>
        <w:t xml:space="preserve">Черный сон </w:t>
      </w:r>
      <w:r w:rsidRPr="006D785D">
        <w:rPr>
          <w:rFonts w:eastAsia="Tahoma" w:cs="Tahoma"/>
          <w:i/>
          <w:sz w:val="28"/>
          <w:szCs w:val="28"/>
        </w:rPr>
        <w:t>тяготеет в груди.</w:t>
      </w:r>
    </w:p>
    <w:p w:rsidR="006416A6" w:rsidRPr="006D785D" w:rsidRDefault="006416A6" w:rsidP="006416A6">
      <w:pPr>
        <w:autoSpaceDE w:val="0"/>
        <w:rPr>
          <w:rFonts w:eastAsia="Tahoma" w:cs="Tahoma"/>
          <w:i/>
          <w:sz w:val="28"/>
          <w:szCs w:val="28"/>
        </w:rPr>
      </w:pPr>
      <w:r w:rsidRPr="006D785D">
        <w:rPr>
          <w:rFonts w:eastAsia="Tahoma" w:cs="Tahoma"/>
          <w:i/>
          <w:sz w:val="28"/>
          <w:szCs w:val="28"/>
        </w:rPr>
        <w:t>Мой конец предначертанный близок,</w:t>
      </w:r>
    </w:p>
    <w:p w:rsidR="000B54C6" w:rsidRDefault="00C72093" w:rsidP="005B3DF0">
      <w:pPr>
        <w:autoSpaceDE w:val="0"/>
        <w:spacing w:line="360" w:lineRule="auto"/>
        <w:rPr>
          <w:rFonts w:eastAsia="Tahoma" w:cs="Tahoma"/>
          <w:i/>
          <w:sz w:val="28"/>
          <w:szCs w:val="28"/>
        </w:rPr>
      </w:pPr>
      <w:r>
        <w:rPr>
          <w:rFonts w:eastAsia="Tahoma" w:cs="Tahoma"/>
          <w:i/>
          <w:sz w:val="28"/>
          <w:szCs w:val="28"/>
        </w:rPr>
        <w:t>И война, и пожар — впереди...</w:t>
      </w:r>
    </w:p>
    <w:p w:rsidR="006416A6" w:rsidRPr="006D785D" w:rsidRDefault="006416A6" w:rsidP="005B3DF0">
      <w:pPr>
        <w:autoSpaceDE w:val="0"/>
        <w:spacing w:line="360" w:lineRule="auto"/>
        <w:rPr>
          <w:i/>
          <w:sz w:val="28"/>
          <w:szCs w:val="28"/>
        </w:rPr>
      </w:pPr>
      <w:r w:rsidRPr="006D785D">
        <w:rPr>
          <w:rFonts w:eastAsia="Tahoma" w:cs="Tahoma"/>
          <w:i/>
          <w:sz w:val="28"/>
          <w:szCs w:val="28"/>
        </w:rPr>
        <w:t>(«Разгораются тайные знаки...», октябрь 1902 года)</w:t>
      </w:r>
    </w:p>
    <w:p w:rsidR="0015674A" w:rsidRDefault="006D785D" w:rsidP="0015674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 в целом  в «Стихах о Прекрасной Даме» </w:t>
      </w:r>
      <w:r w:rsidR="006416A6" w:rsidRPr="006416A6">
        <w:rPr>
          <w:sz w:val="28"/>
          <w:szCs w:val="28"/>
        </w:rPr>
        <w:t xml:space="preserve"> черный цвет не</w:t>
      </w:r>
      <w:r>
        <w:rPr>
          <w:sz w:val="28"/>
          <w:szCs w:val="28"/>
        </w:rPr>
        <w:t xml:space="preserve"> </w:t>
      </w:r>
      <w:r w:rsidR="000B54C6">
        <w:rPr>
          <w:sz w:val="28"/>
          <w:szCs w:val="28"/>
        </w:rPr>
        <w:t>кажетс</w:t>
      </w:r>
      <w:r w:rsidR="0015674A">
        <w:rPr>
          <w:sz w:val="28"/>
          <w:szCs w:val="28"/>
        </w:rPr>
        <w:t>я доминирующим, потому что соседствует с оттенками синего и белым.</w:t>
      </w:r>
    </w:p>
    <w:p w:rsidR="006416A6" w:rsidRPr="006416A6" w:rsidRDefault="006416A6" w:rsidP="0015674A">
      <w:pPr>
        <w:spacing w:line="360" w:lineRule="auto"/>
        <w:ind w:firstLine="709"/>
        <w:jc w:val="both"/>
        <w:rPr>
          <w:sz w:val="28"/>
          <w:szCs w:val="28"/>
        </w:rPr>
      </w:pPr>
      <w:r w:rsidRPr="006416A6">
        <w:rPr>
          <w:rFonts w:eastAsia="Tahoma" w:cs="Tahoma"/>
          <w:sz w:val="28"/>
          <w:szCs w:val="28"/>
        </w:rPr>
        <w:t xml:space="preserve">Во втором и третьем томах употребление эпитета «черный» в контекстах, связанных с утратой и страданием, опирается на традиционную символику черного цвета, как цвета </w:t>
      </w:r>
      <w:r w:rsidRPr="0015674A">
        <w:rPr>
          <w:rFonts w:eastAsia="Tahoma" w:cs="Tahoma"/>
          <w:i/>
          <w:sz w:val="28"/>
          <w:szCs w:val="28"/>
        </w:rPr>
        <w:t>мрачного восприятия жизни и скорби</w:t>
      </w:r>
      <w:r w:rsidRPr="006416A6">
        <w:rPr>
          <w:rFonts w:eastAsia="Tahoma" w:cs="Tahoma"/>
          <w:sz w:val="28"/>
          <w:szCs w:val="28"/>
        </w:rPr>
        <w:t xml:space="preserve">.  Например, вот как поэт говорит о думе, терзающей лирического героя: </w:t>
      </w:r>
    </w:p>
    <w:p w:rsidR="006416A6" w:rsidRPr="000618D9" w:rsidRDefault="006416A6" w:rsidP="006416A6">
      <w:pPr>
        <w:autoSpaceDE w:val="0"/>
        <w:rPr>
          <w:rFonts w:eastAsia="Tahoma" w:cs="Tahoma"/>
          <w:i/>
          <w:sz w:val="28"/>
          <w:szCs w:val="28"/>
        </w:rPr>
      </w:pPr>
      <w:r w:rsidRPr="000618D9">
        <w:rPr>
          <w:rFonts w:eastAsia="Tahoma" w:cs="Tahoma"/>
          <w:i/>
          <w:sz w:val="28"/>
          <w:szCs w:val="28"/>
        </w:rPr>
        <w:t>...И проникало в тишину</w:t>
      </w:r>
    </w:p>
    <w:p w:rsidR="006416A6" w:rsidRPr="000618D9" w:rsidRDefault="006416A6" w:rsidP="006416A6">
      <w:pPr>
        <w:autoSpaceDE w:val="0"/>
        <w:rPr>
          <w:rFonts w:eastAsia="Tahoma" w:cs="Tahoma"/>
          <w:i/>
          <w:sz w:val="28"/>
          <w:szCs w:val="28"/>
        </w:rPr>
      </w:pPr>
      <w:r w:rsidRPr="000618D9">
        <w:rPr>
          <w:rFonts w:eastAsia="Tahoma" w:cs="Tahoma"/>
          <w:i/>
          <w:sz w:val="28"/>
          <w:szCs w:val="28"/>
        </w:rPr>
        <w:t>Моей души, уже безумной,</w:t>
      </w:r>
    </w:p>
    <w:p w:rsidR="006416A6" w:rsidRPr="000618D9" w:rsidRDefault="006416A6" w:rsidP="006416A6">
      <w:pPr>
        <w:autoSpaceDE w:val="0"/>
        <w:rPr>
          <w:rFonts w:eastAsia="Tahoma" w:cs="Tahoma"/>
          <w:i/>
          <w:sz w:val="28"/>
          <w:szCs w:val="28"/>
        </w:rPr>
      </w:pPr>
      <w:r w:rsidRPr="000618D9">
        <w:rPr>
          <w:rFonts w:eastAsia="Tahoma" w:cs="Tahoma"/>
          <w:i/>
          <w:sz w:val="28"/>
          <w:szCs w:val="28"/>
        </w:rPr>
        <w:t>И залила мою весну</w:t>
      </w:r>
    </w:p>
    <w:p w:rsidR="006416A6" w:rsidRPr="000618D9" w:rsidRDefault="006416A6" w:rsidP="005B3DF0">
      <w:pPr>
        <w:autoSpaceDE w:val="0"/>
        <w:spacing w:line="360" w:lineRule="auto"/>
        <w:rPr>
          <w:i/>
          <w:sz w:val="28"/>
          <w:szCs w:val="28"/>
        </w:rPr>
      </w:pPr>
      <w:r w:rsidRPr="000618D9">
        <w:rPr>
          <w:rFonts w:eastAsia="Tahoma" w:cs="Tahoma"/>
          <w:i/>
          <w:sz w:val="28"/>
          <w:szCs w:val="28"/>
        </w:rPr>
        <w:t xml:space="preserve">Волною </w:t>
      </w:r>
      <w:r w:rsidRPr="000618D9">
        <w:rPr>
          <w:rFonts w:eastAsia="Tahoma" w:cs="Tahoma"/>
          <w:i/>
          <w:sz w:val="28"/>
          <w:szCs w:val="28"/>
          <w:u w:val="single"/>
        </w:rPr>
        <w:t>черной</w:t>
      </w:r>
      <w:r w:rsidR="000618D9" w:rsidRPr="000618D9">
        <w:rPr>
          <w:rFonts w:eastAsia="Tahoma" w:cs="Tahoma"/>
          <w:i/>
          <w:sz w:val="28"/>
          <w:szCs w:val="28"/>
        </w:rPr>
        <w:t xml:space="preserve"> и бесшумной.</w:t>
      </w:r>
      <w:r w:rsidR="005B3DF0">
        <w:rPr>
          <w:rFonts w:eastAsia="Tahoma" w:cs="Tahoma"/>
          <w:i/>
          <w:sz w:val="28"/>
          <w:szCs w:val="28"/>
        </w:rPr>
        <w:t xml:space="preserve"> </w:t>
      </w:r>
      <w:r w:rsidRPr="000618D9">
        <w:rPr>
          <w:rFonts w:eastAsia="Tahoma" w:cs="Tahoma"/>
          <w:i/>
          <w:sz w:val="28"/>
          <w:szCs w:val="28"/>
        </w:rPr>
        <w:t>(«Я медленно сходил с ума...», март 1902 года)</w:t>
      </w:r>
    </w:p>
    <w:p w:rsidR="000618D9" w:rsidRPr="006416A6" w:rsidRDefault="006416A6" w:rsidP="005B3DF0">
      <w:pPr>
        <w:autoSpaceDE w:val="0"/>
        <w:spacing w:line="360" w:lineRule="auto"/>
        <w:ind w:firstLine="709"/>
        <w:jc w:val="both"/>
        <w:rPr>
          <w:sz w:val="28"/>
          <w:szCs w:val="28"/>
        </w:rPr>
      </w:pPr>
      <w:r w:rsidRPr="006416A6">
        <w:rPr>
          <w:rFonts w:eastAsia="Tahoma" w:cs="Tahoma"/>
          <w:sz w:val="28"/>
          <w:szCs w:val="28"/>
        </w:rPr>
        <w:t xml:space="preserve">Господствующим черный </w:t>
      </w:r>
      <w:r w:rsidR="000618D9">
        <w:rPr>
          <w:rFonts w:eastAsia="Tahoma" w:cs="Tahoma"/>
          <w:sz w:val="28"/>
          <w:szCs w:val="28"/>
        </w:rPr>
        <w:t xml:space="preserve">цвет </w:t>
      </w:r>
      <w:r w:rsidRPr="006416A6">
        <w:rPr>
          <w:rFonts w:eastAsia="Tahoma" w:cs="Tahoma"/>
          <w:sz w:val="28"/>
          <w:szCs w:val="28"/>
        </w:rPr>
        <w:t>становится в циклах «Страшный мир» и «Фаина».</w:t>
      </w:r>
      <w:r w:rsidR="000618D9" w:rsidRPr="000618D9">
        <w:rPr>
          <w:rFonts w:eastAsia="Tahoma" w:cs="Tahoma"/>
          <w:sz w:val="28"/>
          <w:szCs w:val="28"/>
        </w:rPr>
        <w:t xml:space="preserve"> </w:t>
      </w:r>
      <w:r w:rsidR="000618D9" w:rsidRPr="006416A6">
        <w:rPr>
          <w:rFonts w:eastAsia="Tahoma" w:cs="Tahoma"/>
          <w:sz w:val="28"/>
          <w:szCs w:val="28"/>
        </w:rPr>
        <w:t xml:space="preserve">Наиболее часто Блок применяет </w:t>
      </w:r>
      <w:r w:rsidR="000618D9">
        <w:rPr>
          <w:rFonts w:eastAsia="Tahoma" w:cs="Tahoma"/>
          <w:sz w:val="28"/>
          <w:szCs w:val="28"/>
        </w:rPr>
        <w:t>его в  стихотворениях</w:t>
      </w:r>
      <w:r w:rsidR="000618D9" w:rsidRPr="006416A6">
        <w:rPr>
          <w:rFonts w:eastAsia="Tahoma" w:cs="Tahoma"/>
          <w:sz w:val="28"/>
          <w:szCs w:val="28"/>
        </w:rPr>
        <w:t xml:space="preserve">, когда речь идет </w:t>
      </w:r>
      <w:r w:rsidR="000618D9" w:rsidRPr="0015674A">
        <w:rPr>
          <w:rFonts w:eastAsia="Tahoma" w:cs="Tahoma"/>
          <w:i/>
          <w:sz w:val="28"/>
          <w:szCs w:val="28"/>
        </w:rPr>
        <w:t>о чем-то выразительном, таинственном (черный гнев, черный смех, черный бриллиант)</w:t>
      </w:r>
      <w:r w:rsidR="000618D9" w:rsidRPr="006416A6">
        <w:rPr>
          <w:rFonts w:eastAsia="Tahoma" w:cs="Tahoma"/>
          <w:sz w:val="28"/>
          <w:szCs w:val="28"/>
        </w:rPr>
        <w:t>:</w:t>
      </w: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5069"/>
        <w:gridCol w:w="5070"/>
      </w:tblGrid>
      <w:tr w:rsidR="000618D9" w:rsidRPr="00AB5034" w:rsidTr="002A042B">
        <w:tc>
          <w:tcPr>
            <w:tcW w:w="5069" w:type="dxa"/>
          </w:tcPr>
          <w:p w:rsidR="000618D9" w:rsidRPr="00AB5034" w:rsidRDefault="000618D9" w:rsidP="00AB5034">
            <w:pPr>
              <w:autoSpaceDE w:val="0"/>
              <w:rPr>
                <w:rFonts w:eastAsia="Tahoma" w:cs="Tahoma"/>
                <w:i/>
                <w:sz w:val="28"/>
                <w:szCs w:val="28"/>
              </w:rPr>
            </w:pPr>
            <w:r w:rsidRPr="00AB5034">
              <w:rPr>
                <w:rFonts w:eastAsia="Tahoma" w:cs="Tahoma"/>
                <w:i/>
                <w:sz w:val="28"/>
                <w:szCs w:val="28"/>
              </w:rPr>
              <w:t xml:space="preserve">Ты взмахнула бубенцами, </w:t>
            </w:r>
          </w:p>
          <w:p w:rsidR="000618D9" w:rsidRPr="00AB5034" w:rsidRDefault="000618D9" w:rsidP="00AB5034">
            <w:pPr>
              <w:autoSpaceDE w:val="0"/>
              <w:rPr>
                <w:rFonts w:eastAsia="Tahoma" w:cs="Tahoma"/>
                <w:i/>
                <w:sz w:val="28"/>
                <w:szCs w:val="28"/>
              </w:rPr>
            </w:pPr>
            <w:r w:rsidRPr="00AB5034">
              <w:rPr>
                <w:rFonts w:eastAsia="Tahoma" w:cs="Tahoma"/>
                <w:i/>
                <w:sz w:val="28"/>
                <w:szCs w:val="28"/>
              </w:rPr>
              <w:t>Увлекла меня в поля...</w:t>
            </w:r>
          </w:p>
          <w:p w:rsidR="000618D9" w:rsidRPr="00AB5034" w:rsidRDefault="000618D9" w:rsidP="00AB5034">
            <w:pPr>
              <w:autoSpaceDE w:val="0"/>
              <w:rPr>
                <w:rFonts w:eastAsia="Tahoma" w:cs="Tahoma"/>
                <w:i/>
                <w:sz w:val="28"/>
                <w:szCs w:val="28"/>
              </w:rPr>
            </w:pPr>
            <w:r w:rsidRPr="00AB5034">
              <w:rPr>
                <w:rFonts w:eastAsia="Tahoma" w:cs="Tahoma"/>
                <w:i/>
                <w:sz w:val="28"/>
                <w:szCs w:val="28"/>
              </w:rPr>
              <w:t xml:space="preserve">Душишь </w:t>
            </w:r>
            <w:r w:rsidRPr="00AB5034">
              <w:rPr>
                <w:rFonts w:eastAsia="Tahoma" w:cs="Tahoma"/>
                <w:i/>
                <w:sz w:val="28"/>
                <w:szCs w:val="28"/>
                <w:u w:val="single"/>
              </w:rPr>
              <w:t>черными шелками</w:t>
            </w:r>
            <w:r w:rsidRPr="00AB5034">
              <w:rPr>
                <w:rFonts w:eastAsia="Tahoma" w:cs="Tahoma"/>
                <w:i/>
                <w:sz w:val="28"/>
                <w:szCs w:val="28"/>
              </w:rPr>
              <w:t xml:space="preserve">, </w:t>
            </w:r>
          </w:p>
          <w:p w:rsidR="000618D9" w:rsidRPr="00AB5034" w:rsidRDefault="000618D9" w:rsidP="00AB5034">
            <w:pPr>
              <w:autoSpaceDE w:val="0"/>
              <w:rPr>
                <w:rFonts w:eastAsia="Tahoma" w:cs="Tahoma"/>
                <w:i/>
                <w:sz w:val="28"/>
                <w:szCs w:val="28"/>
              </w:rPr>
            </w:pPr>
            <w:r w:rsidRPr="00AB5034">
              <w:rPr>
                <w:rFonts w:eastAsia="Tahoma" w:cs="Tahoma"/>
                <w:i/>
                <w:sz w:val="28"/>
                <w:szCs w:val="28"/>
              </w:rPr>
              <w:t xml:space="preserve">Распахнула соболя    </w:t>
            </w:r>
          </w:p>
          <w:p w:rsidR="000618D9" w:rsidRPr="00AB5034" w:rsidRDefault="000618D9" w:rsidP="00AB5034">
            <w:pPr>
              <w:autoSpaceDE w:val="0"/>
              <w:rPr>
                <w:i/>
                <w:sz w:val="28"/>
                <w:szCs w:val="28"/>
              </w:rPr>
            </w:pPr>
            <w:proofErr w:type="gramStart"/>
            <w:r w:rsidRPr="00AB5034">
              <w:rPr>
                <w:rFonts w:eastAsia="Tahoma" w:cs="Tahoma"/>
                <w:i/>
                <w:sz w:val="28"/>
                <w:szCs w:val="28"/>
              </w:rPr>
              <w:t>(«Вот явилась.</w:t>
            </w:r>
            <w:proofErr w:type="gramEnd"/>
            <w:r w:rsidRPr="00AB5034">
              <w:rPr>
                <w:rFonts w:eastAsia="Tahoma" w:cs="Tahoma"/>
                <w:i/>
                <w:sz w:val="28"/>
                <w:szCs w:val="28"/>
              </w:rPr>
              <w:t xml:space="preserve"> </w:t>
            </w:r>
            <w:proofErr w:type="gramStart"/>
            <w:r w:rsidRPr="00AB5034">
              <w:rPr>
                <w:rFonts w:eastAsia="Tahoma" w:cs="Tahoma"/>
                <w:i/>
                <w:sz w:val="28"/>
                <w:szCs w:val="28"/>
              </w:rPr>
              <w:t>Заслонила...», декабрь 1906 года)</w:t>
            </w:r>
            <w:proofErr w:type="gramEnd"/>
          </w:p>
          <w:p w:rsidR="000618D9" w:rsidRPr="00AB5034" w:rsidRDefault="000618D9" w:rsidP="00AB5034">
            <w:pPr>
              <w:autoSpaceDE w:val="0"/>
              <w:rPr>
                <w:sz w:val="28"/>
                <w:szCs w:val="28"/>
              </w:rPr>
            </w:pPr>
          </w:p>
          <w:p w:rsidR="000618D9" w:rsidRPr="00AB5034" w:rsidRDefault="000618D9" w:rsidP="00AB5034">
            <w:pPr>
              <w:autoSpaceDE w:val="0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5070" w:type="dxa"/>
          </w:tcPr>
          <w:p w:rsidR="000618D9" w:rsidRPr="00AB5034" w:rsidRDefault="000618D9" w:rsidP="00AB5034">
            <w:pPr>
              <w:autoSpaceDE w:val="0"/>
              <w:rPr>
                <w:rFonts w:eastAsia="TimesNewRomanPSMT" w:cs="TimesNewRomanPSMT"/>
                <w:i/>
                <w:sz w:val="28"/>
                <w:szCs w:val="28"/>
              </w:rPr>
            </w:pPr>
            <w:r w:rsidRPr="00AB5034">
              <w:rPr>
                <w:rFonts w:eastAsia="TimesNewRomanPSMT" w:cs="TimesNewRomanPSMT"/>
                <w:i/>
                <w:sz w:val="28"/>
                <w:szCs w:val="28"/>
              </w:rPr>
              <w:t>Перехожу от казни к казни</w:t>
            </w:r>
          </w:p>
          <w:p w:rsidR="000618D9" w:rsidRPr="00AB5034" w:rsidRDefault="000618D9" w:rsidP="00AB5034">
            <w:pPr>
              <w:autoSpaceDE w:val="0"/>
              <w:rPr>
                <w:rFonts w:eastAsia="TimesNewRomanPSMT" w:cs="TimesNewRomanPSMT"/>
                <w:i/>
                <w:sz w:val="28"/>
                <w:szCs w:val="28"/>
              </w:rPr>
            </w:pPr>
            <w:r w:rsidRPr="00AB5034">
              <w:rPr>
                <w:rFonts w:eastAsia="TimesNewRomanPSMT" w:cs="TimesNewRomanPSMT"/>
                <w:i/>
                <w:sz w:val="28"/>
                <w:szCs w:val="28"/>
              </w:rPr>
              <w:t>Широкой полосой огня.</w:t>
            </w:r>
          </w:p>
          <w:p w:rsidR="000618D9" w:rsidRPr="00AB5034" w:rsidRDefault="000618D9" w:rsidP="00AB5034">
            <w:pPr>
              <w:autoSpaceDE w:val="0"/>
              <w:rPr>
                <w:rFonts w:eastAsia="TimesNewRomanPSMT" w:cs="TimesNewRomanPSMT"/>
                <w:i/>
                <w:sz w:val="28"/>
                <w:szCs w:val="28"/>
              </w:rPr>
            </w:pPr>
            <w:r w:rsidRPr="00AB5034">
              <w:rPr>
                <w:rFonts w:eastAsia="TimesNewRomanPSMT" w:cs="TimesNewRomanPSMT"/>
                <w:i/>
                <w:sz w:val="28"/>
                <w:szCs w:val="28"/>
              </w:rPr>
              <w:t xml:space="preserve">Ты только </w:t>
            </w:r>
            <w:proofErr w:type="gramStart"/>
            <w:r w:rsidRPr="00AB5034">
              <w:rPr>
                <w:rFonts w:eastAsia="TimesNewRomanPSMT" w:cs="TimesNewRomanPSMT"/>
                <w:i/>
                <w:sz w:val="28"/>
                <w:szCs w:val="28"/>
              </w:rPr>
              <w:t>невозможным</w:t>
            </w:r>
            <w:proofErr w:type="gramEnd"/>
            <w:r w:rsidRPr="00AB5034">
              <w:rPr>
                <w:rFonts w:eastAsia="TimesNewRomanPSMT" w:cs="TimesNewRomanPSMT"/>
                <w:i/>
                <w:sz w:val="28"/>
                <w:szCs w:val="28"/>
              </w:rPr>
              <w:t xml:space="preserve"> дразнишь,</w:t>
            </w:r>
          </w:p>
          <w:p w:rsidR="000618D9" w:rsidRPr="00AB5034" w:rsidRDefault="000618D9" w:rsidP="00AB5034">
            <w:pPr>
              <w:autoSpaceDE w:val="0"/>
              <w:rPr>
                <w:rFonts w:eastAsia="TimesNewRomanPSMT" w:cs="TimesNewRomanPSMT"/>
                <w:i/>
                <w:sz w:val="28"/>
                <w:szCs w:val="28"/>
              </w:rPr>
            </w:pPr>
            <w:proofErr w:type="gramStart"/>
            <w:r w:rsidRPr="00AB5034">
              <w:rPr>
                <w:rFonts w:eastAsia="TimesNewRomanPSMT" w:cs="TimesNewRomanPSMT"/>
                <w:i/>
                <w:sz w:val="28"/>
                <w:szCs w:val="28"/>
              </w:rPr>
              <w:t>Немыслимым</w:t>
            </w:r>
            <w:proofErr w:type="gramEnd"/>
            <w:r w:rsidRPr="00AB5034">
              <w:rPr>
                <w:rFonts w:eastAsia="TimesNewRomanPSMT" w:cs="TimesNewRomanPSMT"/>
                <w:i/>
                <w:sz w:val="28"/>
                <w:szCs w:val="28"/>
              </w:rPr>
              <w:t xml:space="preserve"> томишь меня...</w:t>
            </w:r>
          </w:p>
          <w:p w:rsidR="000618D9" w:rsidRPr="00AB5034" w:rsidRDefault="000618D9" w:rsidP="00AB5034">
            <w:pPr>
              <w:autoSpaceDE w:val="0"/>
              <w:rPr>
                <w:rFonts w:eastAsia="TimesNewRomanPSMT" w:cs="TimesNewRomanPSMT"/>
                <w:i/>
                <w:sz w:val="28"/>
                <w:szCs w:val="28"/>
              </w:rPr>
            </w:pPr>
          </w:p>
          <w:p w:rsidR="000618D9" w:rsidRPr="00AB5034" w:rsidRDefault="000618D9" w:rsidP="00AB5034">
            <w:pPr>
              <w:autoSpaceDE w:val="0"/>
              <w:rPr>
                <w:rFonts w:eastAsia="TimesNewRomanPSMT" w:cs="TimesNewRomanPSMT"/>
                <w:i/>
                <w:sz w:val="28"/>
                <w:szCs w:val="28"/>
              </w:rPr>
            </w:pPr>
            <w:r w:rsidRPr="00AB5034">
              <w:rPr>
                <w:rFonts w:eastAsia="TimesNewRomanPSMT" w:cs="TimesNewRomanPSMT"/>
                <w:i/>
                <w:sz w:val="28"/>
                <w:szCs w:val="28"/>
              </w:rPr>
              <w:t xml:space="preserve">И я, как </w:t>
            </w:r>
            <w:r w:rsidRPr="00AB5034">
              <w:rPr>
                <w:rFonts w:eastAsia="TimesNewRomanPSMT" w:cs="TimesNewRomanPSMT"/>
                <w:i/>
                <w:sz w:val="28"/>
                <w:szCs w:val="28"/>
                <w:u w:val="single"/>
              </w:rPr>
              <w:t>темный раб</w:t>
            </w:r>
            <w:r w:rsidRPr="00AB5034">
              <w:rPr>
                <w:rFonts w:eastAsia="TimesNewRomanPSMT" w:cs="TimesNewRomanPSMT"/>
                <w:i/>
                <w:sz w:val="28"/>
                <w:szCs w:val="28"/>
              </w:rPr>
              <w:t>, не смею</w:t>
            </w:r>
          </w:p>
          <w:p w:rsidR="000618D9" w:rsidRPr="00AB5034" w:rsidRDefault="000618D9" w:rsidP="00AB5034">
            <w:pPr>
              <w:autoSpaceDE w:val="0"/>
              <w:rPr>
                <w:rFonts w:eastAsia="TimesNewRomanPSMT" w:cs="TimesNewRomanPSMT"/>
                <w:i/>
                <w:sz w:val="28"/>
                <w:szCs w:val="28"/>
              </w:rPr>
            </w:pPr>
            <w:r w:rsidRPr="00AB5034">
              <w:rPr>
                <w:rFonts w:eastAsia="TimesNewRomanPSMT" w:cs="TimesNewRomanPSMT"/>
                <w:i/>
                <w:sz w:val="28"/>
                <w:szCs w:val="28"/>
              </w:rPr>
              <w:t>В огне и мраке потонуть.</w:t>
            </w:r>
          </w:p>
          <w:p w:rsidR="000618D9" w:rsidRPr="00AB5034" w:rsidRDefault="000618D9" w:rsidP="00AB5034">
            <w:pPr>
              <w:autoSpaceDE w:val="0"/>
              <w:rPr>
                <w:rFonts w:eastAsia="TimesNewRomanPSMT" w:cs="TimesNewRomanPSMT"/>
                <w:i/>
                <w:sz w:val="28"/>
                <w:szCs w:val="28"/>
              </w:rPr>
            </w:pPr>
            <w:r w:rsidRPr="00AB5034">
              <w:rPr>
                <w:rFonts w:eastAsia="TimesNewRomanPSMT" w:cs="TimesNewRomanPSMT"/>
                <w:i/>
                <w:sz w:val="28"/>
                <w:szCs w:val="28"/>
              </w:rPr>
              <w:t>Я только робкой тенью вею,</w:t>
            </w:r>
          </w:p>
          <w:p w:rsidR="000618D9" w:rsidRPr="00AB5034" w:rsidRDefault="000618D9" w:rsidP="00AB5034">
            <w:pPr>
              <w:autoSpaceDE w:val="0"/>
              <w:rPr>
                <w:rFonts w:eastAsia="TimesNewRomanPSMT" w:cs="TimesNewRomanPSMT"/>
                <w:i/>
                <w:sz w:val="28"/>
                <w:szCs w:val="28"/>
              </w:rPr>
            </w:pPr>
            <w:r w:rsidRPr="00AB5034">
              <w:rPr>
                <w:rFonts w:eastAsia="TimesNewRomanPSMT" w:cs="TimesNewRomanPSMT"/>
                <w:i/>
                <w:sz w:val="28"/>
                <w:szCs w:val="28"/>
              </w:rPr>
              <w:t>Не смея в небо заглянуть...</w:t>
            </w:r>
          </w:p>
          <w:p w:rsidR="000618D9" w:rsidRPr="00AB5034" w:rsidRDefault="000618D9" w:rsidP="00AB5034">
            <w:pPr>
              <w:autoSpaceDE w:val="0"/>
              <w:rPr>
                <w:rFonts w:eastAsia="TimesNewRomanPSMT" w:cs="TimesNewRomanPSMT"/>
                <w:i/>
                <w:sz w:val="28"/>
                <w:szCs w:val="28"/>
              </w:rPr>
            </w:pPr>
          </w:p>
          <w:p w:rsidR="000618D9" w:rsidRPr="00AB5034" w:rsidRDefault="000618D9" w:rsidP="00AB5034">
            <w:pPr>
              <w:autoSpaceDE w:val="0"/>
              <w:rPr>
                <w:rFonts w:eastAsia="TimesNewRomanPSMT" w:cs="TimesNewRomanPSMT"/>
                <w:i/>
                <w:sz w:val="28"/>
                <w:szCs w:val="28"/>
              </w:rPr>
            </w:pPr>
            <w:r w:rsidRPr="00AB5034">
              <w:rPr>
                <w:rFonts w:eastAsia="TimesNewRomanPSMT" w:cs="TimesNewRomanPSMT"/>
                <w:i/>
                <w:sz w:val="28"/>
                <w:szCs w:val="28"/>
              </w:rPr>
              <w:t>Рабом безумным и покорным</w:t>
            </w:r>
          </w:p>
          <w:p w:rsidR="000618D9" w:rsidRPr="00AB5034" w:rsidRDefault="000618D9" w:rsidP="00AB5034">
            <w:pPr>
              <w:autoSpaceDE w:val="0"/>
              <w:rPr>
                <w:rFonts w:eastAsia="TimesNewRomanPSMT" w:cs="TimesNewRomanPSMT"/>
                <w:i/>
                <w:sz w:val="28"/>
                <w:szCs w:val="28"/>
              </w:rPr>
            </w:pPr>
            <w:r w:rsidRPr="00AB5034">
              <w:rPr>
                <w:rFonts w:eastAsia="TimesNewRomanPSMT" w:cs="TimesNewRomanPSMT"/>
                <w:i/>
                <w:sz w:val="28"/>
                <w:szCs w:val="28"/>
              </w:rPr>
              <w:t>До времени таюсь и жду</w:t>
            </w:r>
          </w:p>
          <w:p w:rsidR="000618D9" w:rsidRPr="00AB5034" w:rsidRDefault="000618D9" w:rsidP="00AB5034">
            <w:pPr>
              <w:autoSpaceDE w:val="0"/>
              <w:rPr>
                <w:rFonts w:eastAsia="TimesNewRomanPSMT" w:cs="TimesNewRomanPSMT"/>
                <w:i/>
                <w:sz w:val="28"/>
                <w:szCs w:val="28"/>
              </w:rPr>
            </w:pPr>
            <w:r w:rsidRPr="00AB5034">
              <w:rPr>
                <w:rFonts w:eastAsia="TimesNewRomanPSMT" w:cs="TimesNewRomanPSMT"/>
                <w:i/>
                <w:sz w:val="28"/>
                <w:szCs w:val="28"/>
              </w:rPr>
              <w:t xml:space="preserve">Под этим взором, </w:t>
            </w:r>
            <w:r w:rsidRPr="00AB5034">
              <w:rPr>
                <w:rFonts w:eastAsia="TimesNewRomanPSMT" w:cs="TimesNewRomanPSMT"/>
                <w:i/>
                <w:sz w:val="28"/>
                <w:szCs w:val="28"/>
                <w:u w:val="single"/>
              </w:rPr>
              <w:t>слишком черным</w:t>
            </w:r>
            <w:r w:rsidRPr="00AB5034">
              <w:rPr>
                <w:rFonts w:eastAsia="TimesNewRomanPSMT" w:cs="TimesNewRomanPSMT"/>
                <w:i/>
                <w:sz w:val="28"/>
                <w:szCs w:val="28"/>
              </w:rPr>
              <w:t>.</w:t>
            </w:r>
          </w:p>
          <w:p w:rsidR="000618D9" w:rsidRPr="00AB5034" w:rsidRDefault="000618D9" w:rsidP="00AB5034">
            <w:pPr>
              <w:autoSpaceDE w:val="0"/>
              <w:rPr>
                <w:rFonts w:eastAsia="TimesNewRomanPSMT" w:cs="TimesNewRomanPSMT"/>
                <w:i/>
                <w:sz w:val="28"/>
                <w:szCs w:val="28"/>
              </w:rPr>
            </w:pPr>
            <w:r w:rsidRPr="00AB5034">
              <w:rPr>
                <w:rFonts w:eastAsia="TimesNewRomanPSMT" w:cs="TimesNewRomanPSMT"/>
                <w:i/>
                <w:sz w:val="28"/>
                <w:szCs w:val="28"/>
              </w:rPr>
              <w:t>В моем пылающем бреду...</w:t>
            </w:r>
          </w:p>
          <w:p w:rsidR="000618D9" w:rsidRPr="00AB5034" w:rsidRDefault="00322C8B" w:rsidP="0056331B">
            <w:pPr>
              <w:autoSpaceDE w:val="0"/>
              <w:rPr>
                <w:sz w:val="28"/>
                <w:szCs w:val="28"/>
              </w:rPr>
            </w:pPr>
            <w:r w:rsidRPr="00AB5034">
              <w:rPr>
                <w:rFonts w:eastAsia="Tahoma" w:cs="Tahoma"/>
                <w:i/>
                <w:sz w:val="28"/>
                <w:szCs w:val="28"/>
              </w:rPr>
              <w:t xml:space="preserve"> </w:t>
            </w:r>
            <w:r w:rsidR="000618D9" w:rsidRPr="00AB5034">
              <w:rPr>
                <w:rFonts w:eastAsia="Tahoma" w:cs="Tahoma"/>
                <w:i/>
                <w:sz w:val="28"/>
                <w:szCs w:val="28"/>
              </w:rPr>
              <w:t>(«Перехожу от казни к казни...», октябрь 1907 года</w:t>
            </w:r>
            <w:proofErr w:type="gramStart"/>
            <w:r w:rsidR="000618D9" w:rsidRPr="00AB5034">
              <w:rPr>
                <w:rFonts w:eastAsia="Tahoma" w:cs="Tahoma"/>
                <w:i/>
                <w:sz w:val="28"/>
                <w:szCs w:val="28"/>
              </w:rPr>
              <w:t xml:space="preserve"> </w:t>
            </w:r>
            <w:r w:rsidR="0015674A">
              <w:rPr>
                <w:rFonts w:eastAsia="Tahoma" w:cs="Tahoma"/>
                <w:i/>
                <w:sz w:val="28"/>
                <w:szCs w:val="28"/>
              </w:rPr>
              <w:t>)</w:t>
            </w:r>
            <w:proofErr w:type="gramEnd"/>
          </w:p>
        </w:tc>
      </w:tr>
    </w:tbl>
    <w:p w:rsidR="006416A6" w:rsidRPr="006416A6" w:rsidRDefault="00322C8B" w:rsidP="00322C8B">
      <w:pPr>
        <w:autoSpaceDE w:val="0"/>
        <w:spacing w:line="360" w:lineRule="auto"/>
        <w:ind w:firstLine="709"/>
        <w:jc w:val="both"/>
        <w:rPr>
          <w:rFonts w:eastAsia="Georgia" w:cs="Georgia"/>
          <w:sz w:val="28"/>
          <w:szCs w:val="28"/>
        </w:rPr>
      </w:pPr>
      <w:r>
        <w:rPr>
          <w:rFonts w:eastAsia="Tahoma" w:cs="Tahoma"/>
          <w:sz w:val="28"/>
          <w:szCs w:val="28"/>
        </w:rPr>
        <w:lastRenderedPageBreak/>
        <w:t xml:space="preserve">В стихах 3 тома черный цвет присутствует, если </w:t>
      </w:r>
      <w:r w:rsidR="006416A6" w:rsidRPr="006416A6">
        <w:rPr>
          <w:rFonts w:eastAsia="Tahoma" w:cs="Tahoma"/>
          <w:sz w:val="28"/>
          <w:szCs w:val="28"/>
        </w:rPr>
        <w:t xml:space="preserve"> речь идет о чем-то страшном, непостижимом, вызывающем ужас (черная душа, черная кровь, черные жилы, черный бред):</w:t>
      </w:r>
    </w:p>
    <w:p w:rsidR="006416A6" w:rsidRPr="00322C8B" w:rsidRDefault="006416A6" w:rsidP="006416A6">
      <w:pPr>
        <w:autoSpaceDE w:val="0"/>
        <w:rPr>
          <w:rFonts w:eastAsia="ArialMT" w:cs="ArialMT"/>
          <w:i/>
          <w:sz w:val="28"/>
          <w:szCs w:val="28"/>
        </w:rPr>
      </w:pPr>
      <w:r w:rsidRPr="00322C8B">
        <w:rPr>
          <w:rFonts w:eastAsia="ArialMT" w:cs="ArialMT"/>
          <w:i/>
          <w:sz w:val="28"/>
          <w:szCs w:val="28"/>
        </w:rPr>
        <w:t xml:space="preserve">Пустая улица. Один огонь в окне. </w:t>
      </w:r>
    </w:p>
    <w:p w:rsidR="006416A6" w:rsidRPr="00322C8B" w:rsidRDefault="006416A6" w:rsidP="006416A6">
      <w:pPr>
        <w:autoSpaceDE w:val="0"/>
        <w:rPr>
          <w:rFonts w:eastAsia="ArialMT" w:cs="ArialMT"/>
          <w:i/>
          <w:sz w:val="28"/>
          <w:szCs w:val="28"/>
        </w:rPr>
      </w:pPr>
      <w:r w:rsidRPr="00322C8B">
        <w:rPr>
          <w:rFonts w:eastAsia="ArialMT" w:cs="ArialMT"/>
          <w:i/>
          <w:sz w:val="28"/>
          <w:szCs w:val="28"/>
        </w:rPr>
        <w:t>Еврей-аптекарь охает во сне.</w:t>
      </w:r>
    </w:p>
    <w:p w:rsidR="006416A6" w:rsidRPr="00322C8B" w:rsidRDefault="006416A6" w:rsidP="006416A6">
      <w:pPr>
        <w:autoSpaceDE w:val="0"/>
        <w:rPr>
          <w:rFonts w:eastAsia="ArialMT" w:cs="ArialMT"/>
          <w:i/>
          <w:sz w:val="28"/>
          <w:szCs w:val="28"/>
        </w:rPr>
      </w:pPr>
      <w:r w:rsidRPr="00322C8B">
        <w:rPr>
          <w:rFonts w:eastAsia="ArialMT" w:cs="ArialMT"/>
          <w:i/>
          <w:sz w:val="28"/>
          <w:szCs w:val="28"/>
        </w:rPr>
        <w:t>А перед шкапом с надписью Venena,</w:t>
      </w:r>
    </w:p>
    <w:p w:rsidR="006416A6" w:rsidRPr="00322C8B" w:rsidRDefault="006416A6" w:rsidP="006416A6">
      <w:pPr>
        <w:autoSpaceDE w:val="0"/>
        <w:rPr>
          <w:rFonts w:eastAsia="ArialMT" w:cs="ArialMT"/>
          <w:i/>
          <w:sz w:val="28"/>
          <w:szCs w:val="28"/>
        </w:rPr>
      </w:pPr>
      <w:r w:rsidRPr="00322C8B">
        <w:rPr>
          <w:rFonts w:eastAsia="ArialMT" w:cs="ArialMT"/>
          <w:i/>
          <w:sz w:val="28"/>
          <w:szCs w:val="28"/>
        </w:rPr>
        <w:t>Хозяйственно согнув скрипучие колена,</w:t>
      </w:r>
    </w:p>
    <w:p w:rsidR="006416A6" w:rsidRPr="00322C8B" w:rsidRDefault="006416A6" w:rsidP="006416A6">
      <w:pPr>
        <w:autoSpaceDE w:val="0"/>
        <w:rPr>
          <w:rFonts w:eastAsia="ArialMT" w:cs="ArialMT"/>
          <w:i/>
          <w:sz w:val="28"/>
          <w:szCs w:val="28"/>
        </w:rPr>
      </w:pPr>
      <w:r w:rsidRPr="00322C8B">
        <w:rPr>
          <w:rFonts w:eastAsia="ArialMT" w:cs="ArialMT"/>
          <w:i/>
          <w:sz w:val="28"/>
          <w:szCs w:val="28"/>
        </w:rPr>
        <w:t>Скелет, до глаз закутанный плащом,</w:t>
      </w:r>
    </w:p>
    <w:p w:rsidR="006416A6" w:rsidRPr="00322C8B" w:rsidRDefault="006416A6" w:rsidP="006416A6">
      <w:pPr>
        <w:autoSpaceDE w:val="0"/>
        <w:rPr>
          <w:rFonts w:eastAsia="ArialMT" w:cs="ArialMT"/>
          <w:i/>
          <w:sz w:val="28"/>
          <w:szCs w:val="28"/>
        </w:rPr>
      </w:pPr>
      <w:r w:rsidRPr="00322C8B">
        <w:rPr>
          <w:rFonts w:eastAsia="ArialMT" w:cs="ArialMT"/>
          <w:i/>
          <w:sz w:val="28"/>
          <w:szCs w:val="28"/>
        </w:rPr>
        <w:t xml:space="preserve">Чего-то ищет, скалясь </w:t>
      </w:r>
      <w:r w:rsidRPr="00322C8B">
        <w:rPr>
          <w:rFonts w:eastAsia="ArialMT" w:cs="ArialMT"/>
          <w:i/>
          <w:sz w:val="28"/>
          <w:szCs w:val="28"/>
          <w:u w:val="single"/>
        </w:rPr>
        <w:t>черным ртом</w:t>
      </w:r>
      <w:r w:rsidRPr="00322C8B">
        <w:rPr>
          <w:rFonts w:eastAsia="ArialMT" w:cs="ArialMT"/>
          <w:i/>
          <w:sz w:val="28"/>
          <w:szCs w:val="28"/>
        </w:rPr>
        <w:t xml:space="preserve">... </w:t>
      </w:r>
    </w:p>
    <w:p w:rsidR="006416A6" w:rsidRPr="00322C8B" w:rsidRDefault="006416A6" w:rsidP="006416A6">
      <w:pPr>
        <w:autoSpaceDE w:val="0"/>
        <w:rPr>
          <w:rFonts w:eastAsia="ArialMT" w:cs="ArialMT"/>
          <w:i/>
          <w:sz w:val="28"/>
          <w:szCs w:val="28"/>
        </w:rPr>
      </w:pPr>
      <w:r w:rsidRPr="00322C8B">
        <w:rPr>
          <w:rFonts w:eastAsia="ArialMT" w:cs="ArialMT"/>
          <w:i/>
          <w:sz w:val="28"/>
          <w:szCs w:val="28"/>
        </w:rPr>
        <w:t>Нашел... Но ненароком чем-то звякнул,</w:t>
      </w:r>
    </w:p>
    <w:p w:rsidR="006416A6" w:rsidRPr="00322C8B" w:rsidRDefault="006416A6" w:rsidP="006416A6">
      <w:pPr>
        <w:autoSpaceDE w:val="0"/>
        <w:rPr>
          <w:rFonts w:eastAsia="ArialMT" w:cs="ArialMT"/>
          <w:i/>
          <w:sz w:val="28"/>
          <w:szCs w:val="28"/>
        </w:rPr>
      </w:pPr>
      <w:r w:rsidRPr="00322C8B">
        <w:rPr>
          <w:rFonts w:eastAsia="ArialMT" w:cs="ArialMT"/>
          <w:i/>
          <w:sz w:val="28"/>
          <w:szCs w:val="28"/>
        </w:rPr>
        <w:t>И череп повернул... Аптекарь крякнул,</w:t>
      </w:r>
    </w:p>
    <w:p w:rsidR="006416A6" w:rsidRPr="00322C8B" w:rsidRDefault="006416A6" w:rsidP="006416A6">
      <w:pPr>
        <w:autoSpaceDE w:val="0"/>
        <w:rPr>
          <w:rFonts w:eastAsia="ArialMT" w:cs="ArialMT"/>
          <w:i/>
          <w:sz w:val="28"/>
          <w:szCs w:val="28"/>
        </w:rPr>
      </w:pPr>
      <w:r w:rsidRPr="00322C8B">
        <w:rPr>
          <w:rFonts w:eastAsia="ArialMT" w:cs="ArialMT"/>
          <w:i/>
          <w:sz w:val="28"/>
          <w:szCs w:val="28"/>
        </w:rPr>
        <w:t>Привстал - и на другой свалился бок...</w:t>
      </w:r>
    </w:p>
    <w:p w:rsidR="006416A6" w:rsidRPr="00322C8B" w:rsidRDefault="006416A6" w:rsidP="006416A6">
      <w:pPr>
        <w:autoSpaceDE w:val="0"/>
        <w:rPr>
          <w:rFonts w:eastAsia="ArialMT" w:cs="ArialMT"/>
          <w:i/>
          <w:sz w:val="28"/>
          <w:szCs w:val="28"/>
        </w:rPr>
      </w:pPr>
      <w:r w:rsidRPr="00322C8B">
        <w:rPr>
          <w:rFonts w:eastAsia="ArialMT" w:cs="ArialMT"/>
          <w:i/>
          <w:sz w:val="28"/>
          <w:szCs w:val="28"/>
        </w:rPr>
        <w:t>А гость меж тем - заветный пузырек</w:t>
      </w:r>
    </w:p>
    <w:p w:rsidR="006416A6" w:rsidRPr="00322C8B" w:rsidRDefault="006416A6" w:rsidP="006416A6">
      <w:pPr>
        <w:autoSpaceDE w:val="0"/>
        <w:rPr>
          <w:rFonts w:eastAsia="ArialMT" w:cs="ArialMT"/>
          <w:i/>
          <w:sz w:val="28"/>
          <w:szCs w:val="28"/>
        </w:rPr>
      </w:pPr>
      <w:r w:rsidRPr="00322C8B">
        <w:rPr>
          <w:rFonts w:eastAsia="ArialMT" w:cs="ArialMT"/>
          <w:i/>
          <w:sz w:val="28"/>
          <w:szCs w:val="28"/>
        </w:rPr>
        <w:t>Сует из-под плаща двум женщинам безносым</w:t>
      </w:r>
    </w:p>
    <w:p w:rsidR="006416A6" w:rsidRPr="00322C8B" w:rsidRDefault="006416A6" w:rsidP="006416A6">
      <w:pPr>
        <w:autoSpaceDE w:val="0"/>
        <w:rPr>
          <w:i/>
          <w:sz w:val="28"/>
          <w:szCs w:val="28"/>
        </w:rPr>
      </w:pPr>
      <w:r w:rsidRPr="00322C8B">
        <w:rPr>
          <w:rFonts w:eastAsia="ArialMT" w:cs="ArialMT"/>
          <w:i/>
          <w:sz w:val="28"/>
          <w:szCs w:val="28"/>
        </w:rPr>
        <w:t>На улице, под фонарем белёсым.</w:t>
      </w:r>
      <w:r w:rsidR="00322C8B">
        <w:rPr>
          <w:rFonts w:eastAsia="ArialMT" w:cs="ArialMT"/>
          <w:i/>
          <w:sz w:val="28"/>
          <w:szCs w:val="28"/>
        </w:rPr>
        <w:t xml:space="preserve">    </w:t>
      </w:r>
      <w:r w:rsidRPr="00322C8B">
        <w:rPr>
          <w:rFonts w:eastAsia="ArialMT" w:cs="ArialMT"/>
          <w:i/>
          <w:color w:val="363C4F"/>
          <w:sz w:val="28"/>
          <w:szCs w:val="28"/>
        </w:rPr>
        <w:t>(Октябрь 1912 года)</w:t>
      </w:r>
    </w:p>
    <w:p w:rsidR="006416A6" w:rsidRPr="00322C8B" w:rsidRDefault="006416A6" w:rsidP="006416A6">
      <w:pPr>
        <w:autoSpaceDE w:val="0"/>
        <w:rPr>
          <w:i/>
          <w:sz w:val="28"/>
          <w:szCs w:val="28"/>
        </w:rPr>
      </w:pPr>
    </w:p>
    <w:p w:rsidR="00322C8B" w:rsidRPr="006416A6" w:rsidRDefault="006416A6" w:rsidP="00322C8B">
      <w:pPr>
        <w:autoSpaceDE w:val="0"/>
        <w:spacing w:line="360" w:lineRule="auto"/>
        <w:ind w:firstLine="709"/>
        <w:jc w:val="both"/>
        <w:rPr>
          <w:sz w:val="28"/>
          <w:szCs w:val="28"/>
        </w:rPr>
      </w:pPr>
      <w:r w:rsidRPr="006416A6">
        <w:rPr>
          <w:rFonts w:eastAsia="Tahoma" w:cs="Tahoma"/>
          <w:sz w:val="28"/>
          <w:szCs w:val="28"/>
        </w:rPr>
        <w:t>Осветляя черный на несколько тонов, получаем серый</w:t>
      </w:r>
      <w:r w:rsidR="00322C8B">
        <w:rPr>
          <w:rFonts w:eastAsia="Tahoma" w:cs="Tahoma"/>
          <w:sz w:val="28"/>
          <w:szCs w:val="28"/>
        </w:rPr>
        <w:t xml:space="preserve"> цвет. Я подумала, почему  традиционно он  выражает тоску и уныние. </w:t>
      </w:r>
      <w:r w:rsidR="00322C8B" w:rsidRPr="006416A6">
        <w:rPr>
          <w:rFonts w:eastAsia="Tahoma" w:cs="Tahoma"/>
          <w:sz w:val="28"/>
          <w:szCs w:val="28"/>
        </w:rPr>
        <w:t>Серый — промежуточный цвет, он не является ни светлым, ни темным; это нейтралитет, абстрактное деление противоположностей.</w:t>
      </w:r>
      <w:r w:rsidR="00322C8B">
        <w:rPr>
          <w:rFonts w:eastAsia="Tahoma" w:cs="Tahoma"/>
          <w:sz w:val="28"/>
          <w:szCs w:val="28"/>
        </w:rPr>
        <w:t xml:space="preserve"> Он невыразителен и недоверчив.</w:t>
      </w:r>
    </w:p>
    <w:p w:rsidR="00322C8B" w:rsidRPr="006416A6" w:rsidRDefault="006416A6" w:rsidP="00322C8B">
      <w:pPr>
        <w:autoSpaceDE w:val="0"/>
        <w:spacing w:line="360" w:lineRule="auto"/>
        <w:ind w:firstLine="709"/>
        <w:jc w:val="both"/>
        <w:rPr>
          <w:sz w:val="28"/>
          <w:szCs w:val="28"/>
        </w:rPr>
      </w:pPr>
      <w:r w:rsidRPr="006416A6">
        <w:rPr>
          <w:rFonts w:eastAsia="Tahoma" w:cs="Tahoma"/>
          <w:sz w:val="28"/>
          <w:szCs w:val="28"/>
        </w:rPr>
        <w:t xml:space="preserve"> </w:t>
      </w:r>
      <w:r w:rsidR="00322C8B">
        <w:rPr>
          <w:rFonts w:eastAsia="Tahoma" w:cs="Tahoma"/>
          <w:sz w:val="28"/>
          <w:szCs w:val="28"/>
        </w:rPr>
        <w:t xml:space="preserve">А.Блок употребляет серый </w:t>
      </w:r>
      <w:r w:rsidR="00B82919">
        <w:rPr>
          <w:rFonts w:eastAsia="Tahoma" w:cs="Tahoma"/>
          <w:sz w:val="28"/>
          <w:szCs w:val="28"/>
        </w:rPr>
        <w:t xml:space="preserve"> </w:t>
      </w:r>
      <w:proofErr w:type="gramStart"/>
      <w:r w:rsidR="00322C8B">
        <w:rPr>
          <w:rFonts w:eastAsia="Tahoma" w:cs="Tahoma"/>
          <w:sz w:val="28"/>
          <w:szCs w:val="28"/>
        </w:rPr>
        <w:t>цвет</w:t>
      </w:r>
      <w:proofErr w:type="gramEnd"/>
      <w:r w:rsidR="00322C8B">
        <w:rPr>
          <w:rFonts w:eastAsia="Tahoma" w:cs="Tahoma"/>
          <w:sz w:val="28"/>
          <w:szCs w:val="28"/>
        </w:rPr>
        <w:t xml:space="preserve">  </w:t>
      </w:r>
      <w:r w:rsidR="00322C8B" w:rsidRPr="006416A6">
        <w:rPr>
          <w:rFonts w:eastAsia="Tahoma" w:cs="Tahoma"/>
          <w:sz w:val="28"/>
          <w:szCs w:val="28"/>
        </w:rPr>
        <w:t xml:space="preserve">как в прямом, так и в переносном значении (серый ветер, седой туман, серые сферы, седое утро). </w:t>
      </w:r>
      <w:r w:rsidR="00322C8B">
        <w:rPr>
          <w:rFonts w:eastAsia="Tahoma" w:cs="Tahoma"/>
          <w:sz w:val="28"/>
          <w:szCs w:val="28"/>
        </w:rPr>
        <w:t>Например:</w:t>
      </w:r>
    </w:p>
    <w:p w:rsidR="00322C8B" w:rsidRPr="00322C8B" w:rsidRDefault="00322C8B" w:rsidP="00322C8B">
      <w:pPr>
        <w:autoSpaceDE w:val="0"/>
        <w:rPr>
          <w:rFonts w:eastAsia="Tahoma" w:cs="Tahoma"/>
          <w:i/>
          <w:sz w:val="28"/>
          <w:szCs w:val="28"/>
        </w:rPr>
      </w:pPr>
      <w:r w:rsidRPr="00322C8B">
        <w:rPr>
          <w:rFonts w:eastAsia="Tahoma" w:cs="Tahoma"/>
          <w:i/>
          <w:sz w:val="28"/>
          <w:szCs w:val="28"/>
        </w:rPr>
        <w:t>Когда над рябью свинцовой</w:t>
      </w:r>
    </w:p>
    <w:p w:rsidR="00322C8B" w:rsidRPr="00322C8B" w:rsidRDefault="00322C8B" w:rsidP="00322C8B">
      <w:pPr>
        <w:autoSpaceDE w:val="0"/>
        <w:rPr>
          <w:i/>
          <w:sz w:val="28"/>
          <w:szCs w:val="28"/>
        </w:rPr>
      </w:pPr>
      <w:r w:rsidRPr="00322C8B">
        <w:rPr>
          <w:rFonts w:eastAsia="Tahoma" w:cs="Tahoma"/>
          <w:i/>
          <w:sz w:val="28"/>
          <w:szCs w:val="28"/>
        </w:rPr>
        <w:t xml:space="preserve">В сырой и </w:t>
      </w:r>
      <w:r w:rsidRPr="00322C8B">
        <w:rPr>
          <w:rFonts w:eastAsia="Tahoma" w:cs="Tahoma"/>
          <w:i/>
          <w:sz w:val="28"/>
          <w:szCs w:val="28"/>
          <w:u w:val="single"/>
        </w:rPr>
        <w:t>серой высоте</w:t>
      </w:r>
      <w:r w:rsidRPr="00322C8B">
        <w:rPr>
          <w:rFonts w:eastAsia="Tahoma" w:cs="Tahoma"/>
          <w:i/>
          <w:sz w:val="28"/>
          <w:szCs w:val="28"/>
        </w:rPr>
        <w:t>...</w:t>
      </w:r>
      <w:r>
        <w:rPr>
          <w:rFonts w:eastAsia="Tahoma" w:cs="Tahoma"/>
          <w:i/>
          <w:sz w:val="28"/>
          <w:szCs w:val="28"/>
        </w:rPr>
        <w:t xml:space="preserve">   </w:t>
      </w:r>
      <w:r w:rsidRPr="00322C8B">
        <w:rPr>
          <w:rFonts w:eastAsia="Tahoma" w:cs="Tahoma"/>
          <w:i/>
          <w:sz w:val="28"/>
          <w:szCs w:val="28"/>
        </w:rPr>
        <w:t>(«Осенняя любовь», 3 октября 1907 года)</w:t>
      </w:r>
    </w:p>
    <w:p w:rsidR="00322C8B" w:rsidRPr="00322C8B" w:rsidRDefault="00322C8B" w:rsidP="00322C8B">
      <w:pPr>
        <w:autoSpaceDE w:val="0"/>
        <w:rPr>
          <w:i/>
          <w:sz w:val="28"/>
          <w:szCs w:val="28"/>
        </w:rPr>
      </w:pPr>
    </w:p>
    <w:p w:rsidR="006416A6" w:rsidRPr="006416A6" w:rsidRDefault="00322C8B" w:rsidP="00C72093">
      <w:pPr>
        <w:autoSpaceDE w:val="0"/>
        <w:spacing w:line="360" w:lineRule="auto"/>
        <w:ind w:firstLine="709"/>
        <w:jc w:val="both"/>
        <w:rPr>
          <w:rFonts w:eastAsia="Tahoma" w:cs="Tahoma"/>
          <w:sz w:val="28"/>
          <w:szCs w:val="28"/>
        </w:rPr>
      </w:pPr>
      <w:r>
        <w:rPr>
          <w:sz w:val="28"/>
          <w:szCs w:val="28"/>
        </w:rPr>
        <w:t xml:space="preserve">В лирике </w:t>
      </w:r>
      <w:r w:rsidR="006416A6" w:rsidRPr="006416A6">
        <w:rPr>
          <w:rFonts w:eastAsia="Tahoma" w:cs="Tahoma"/>
          <w:sz w:val="28"/>
          <w:szCs w:val="28"/>
        </w:rPr>
        <w:t xml:space="preserve"> Блока </w:t>
      </w:r>
      <w:r>
        <w:rPr>
          <w:rFonts w:eastAsia="Tahoma" w:cs="Tahoma"/>
          <w:sz w:val="28"/>
          <w:szCs w:val="28"/>
        </w:rPr>
        <w:t xml:space="preserve"> серый цвет </w:t>
      </w:r>
      <w:r w:rsidR="006416A6" w:rsidRPr="006416A6">
        <w:rPr>
          <w:rFonts w:eastAsia="Tahoma" w:cs="Tahoma"/>
          <w:sz w:val="28"/>
          <w:szCs w:val="28"/>
        </w:rPr>
        <w:t xml:space="preserve">— </w:t>
      </w:r>
      <w:r w:rsidR="006416A6" w:rsidRPr="00322C8B">
        <w:rPr>
          <w:rFonts w:eastAsia="Tahoma" w:cs="Tahoma"/>
          <w:i/>
          <w:sz w:val="28"/>
          <w:szCs w:val="28"/>
        </w:rPr>
        <w:t>символ безысходности и душевной опустошенности</w:t>
      </w:r>
      <w:r w:rsidR="006416A6" w:rsidRPr="006416A6">
        <w:rPr>
          <w:rFonts w:eastAsia="Tahoma" w:cs="Tahoma"/>
          <w:sz w:val="28"/>
          <w:szCs w:val="28"/>
        </w:rPr>
        <w:t xml:space="preserve">. </w:t>
      </w:r>
      <w:r>
        <w:rPr>
          <w:rFonts w:eastAsia="Tahoma" w:cs="Tahoma"/>
          <w:sz w:val="28"/>
          <w:szCs w:val="28"/>
        </w:rPr>
        <w:t>Особенно часто он встречается в цикле «Город»</w:t>
      </w:r>
      <w:proofErr w:type="gramStart"/>
      <w:r>
        <w:rPr>
          <w:rFonts w:eastAsia="Tahoma" w:cs="Tahoma"/>
          <w:sz w:val="28"/>
          <w:szCs w:val="28"/>
        </w:rPr>
        <w:t xml:space="preserve"> ,</w:t>
      </w:r>
      <w:proofErr w:type="gramEnd"/>
      <w:r>
        <w:rPr>
          <w:rFonts w:eastAsia="Tahoma" w:cs="Tahoma"/>
          <w:sz w:val="28"/>
          <w:szCs w:val="28"/>
        </w:rPr>
        <w:t xml:space="preserve"> являясь</w:t>
      </w:r>
      <w:r w:rsidR="006416A6" w:rsidRPr="006416A6">
        <w:rPr>
          <w:rFonts w:eastAsia="Tahoma" w:cs="Tahoma"/>
          <w:sz w:val="28"/>
          <w:szCs w:val="28"/>
        </w:rPr>
        <w:t xml:space="preserve"> атрибутом </w:t>
      </w:r>
      <w:r w:rsidR="00775157">
        <w:rPr>
          <w:rFonts w:eastAsia="Tahoma" w:cs="Tahoma"/>
          <w:sz w:val="28"/>
          <w:szCs w:val="28"/>
        </w:rPr>
        <w:t xml:space="preserve"> </w:t>
      </w:r>
      <w:r w:rsidR="006416A6" w:rsidRPr="006416A6">
        <w:rPr>
          <w:rFonts w:eastAsia="Tahoma" w:cs="Tahoma"/>
          <w:sz w:val="28"/>
          <w:szCs w:val="28"/>
        </w:rPr>
        <w:t>блоковского «железно-серого города» с «серыми оградами»,  «серыми лужами»</w:t>
      </w:r>
      <w:r w:rsidR="00C72093">
        <w:rPr>
          <w:rFonts w:eastAsia="Tahoma" w:cs="Tahoma"/>
          <w:sz w:val="28"/>
          <w:szCs w:val="28"/>
        </w:rPr>
        <w:t>, «сизыми окнами»</w:t>
      </w:r>
      <w:r w:rsidR="006416A6" w:rsidRPr="006416A6">
        <w:rPr>
          <w:rFonts w:eastAsia="Tahoma" w:cs="Tahoma"/>
          <w:sz w:val="28"/>
          <w:szCs w:val="28"/>
        </w:rPr>
        <w:t>. «</w:t>
      </w:r>
      <w:proofErr w:type="gramStart"/>
      <w:r w:rsidR="006416A6" w:rsidRPr="006416A6">
        <w:rPr>
          <w:rFonts w:eastAsia="Tahoma" w:cs="Tahoma"/>
          <w:sz w:val="28"/>
          <w:szCs w:val="28"/>
        </w:rPr>
        <w:t>Серо-каменное</w:t>
      </w:r>
      <w:proofErr w:type="gramEnd"/>
      <w:r w:rsidR="006416A6" w:rsidRPr="006416A6">
        <w:rPr>
          <w:rFonts w:eastAsia="Tahoma" w:cs="Tahoma"/>
          <w:sz w:val="28"/>
          <w:szCs w:val="28"/>
        </w:rPr>
        <w:t xml:space="preserve"> тело» города располагается под «серым небом», в «дымно-сизом тумане».</w:t>
      </w:r>
    </w:p>
    <w:p w:rsidR="006416A6" w:rsidRDefault="006416A6" w:rsidP="005B3DF0">
      <w:pPr>
        <w:autoSpaceDE w:val="0"/>
        <w:spacing w:line="360" w:lineRule="auto"/>
        <w:ind w:firstLine="709"/>
        <w:jc w:val="both"/>
        <w:rPr>
          <w:rFonts w:eastAsia="Tahoma" w:cs="Tahoma"/>
          <w:bCs/>
          <w:sz w:val="28"/>
          <w:szCs w:val="28"/>
        </w:rPr>
      </w:pPr>
      <w:r w:rsidRPr="00775157">
        <w:rPr>
          <w:rFonts w:eastAsia="Tahoma" w:cs="Tahoma"/>
          <w:b/>
          <w:bCs/>
          <w:sz w:val="28"/>
          <w:szCs w:val="28"/>
        </w:rPr>
        <w:t>Таким образом</w:t>
      </w:r>
      <w:r w:rsidRPr="000618D9">
        <w:rPr>
          <w:rFonts w:eastAsia="Tahoma" w:cs="Tahoma"/>
          <w:bCs/>
          <w:sz w:val="28"/>
          <w:szCs w:val="28"/>
        </w:rPr>
        <w:t xml:space="preserve">, значения черного и серого во многом сходятся: черный связывается со смертью, темнотой, тяжестью, утратой и страданием, со всем выразительным, страшным, непостижимым и вызывающим ужас, тяжелым и гнетущим душу, тогда как серый — цвет тоски и безысходности. Оба этих цвета используются </w:t>
      </w:r>
      <w:proofErr w:type="gramStart"/>
      <w:r w:rsidRPr="000618D9">
        <w:rPr>
          <w:rFonts w:eastAsia="Tahoma" w:cs="Tahoma"/>
          <w:bCs/>
          <w:sz w:val="28"/>
          <w:szCs w:val="28"/>
        </w:rPr>
        <w:t>Блоком</w:t>
      </w:r>
      <w:proofErr w:type="gramEnd"/>
      <w:r w:rsidRPr="000618D9">
        <w:rPr>
          <w:rFonts w:eastAsia="Tahoma" w:cs="Tahoma"/>
          <w:bCs/>
          <w:sz w:val="28"/>
          <w:szCs w:val="28"/>
        </w:rPr>
        <w:t xml:space="preserve"> как для обознач</w:t>
      </w:r>
      <w:r w:rsidR="000618D9">
        <w:rPr>
          <w:rFonts w:eastAsia="Tahoma" w:cs="Tahoma"/>
          <w:bCs/>
          <w:sz w:val="28"/>
          <w:szCs w:val="28"/>
        </w:rPr>
        <w:t xml:space="preserve">ения цвета окружающих предметов, </w:t>
      </w:r>
      <w:r w:rsidRPr="000618D9">
        <w:rPr>
          <w:rFonts w:eastAsia="Tahoma" w:cs="Tahoma"/>
          <w:bCs/>
          <w:sz w:val="28"/>
          <w:szCs w:val="28"/>
        </w:rPr>
        <w:t xml:space="preserve"> так и для создания символов. </w:t>
      </w:r>
    </w:p>
    <w:p w:rsidR="00775157" w:rsidRPr="000618D9" w:rsidRDefault="00775157" w:rsidP="00775157">
      <w:pPr>
        <w:autoSpaceDE w:val="0"/>
        <w:spacing w:line="360" w:lineRule="auto"/>
        <w:ind w:firstLine="709"/>
        <w:jc w:val="center"/>
        <w:rPr>
          <w:i/>
          <w:iCs/>
          <w:sz w:val="28"/>
          <w:szCs w:val="28"/>
        </w:rPr>
      </w:pPr>
      <w:r>
        <w:rPr>
          <w:rFonts w:eastAsia="Tahoma" w:cs="Tahoma"/>
          <w:bCs/>
          <w:sz w:val="28"/>
          <w:szCs w:val="28"/>
        </w:rPr>
        <w:t>-19-</w:t>
      </w:r>
    </w:p>
    <w:p w:rsidR="00776F25" w:rsidRDefault="000618D9" w:rsidP="000618D9">
      <w:pPr>
        <w:pStyle w:val="a4"/>
        <w:spacing w:before="100" w:beforeAutospacing="1" w:after="0" w:line="360" w:lineRule="auto"/>
        <w:ind w:right="-113" w:firstLine="709"/>
        <w:contextualSpacing/>
        <w:jc w:val="center"/>
        <w:rPr>
          <w:rFonts w:cs="Times New Roman"/>
          <w:b/>
          <w:sz w:val="28"/>
          <w:szCs w:val="28"/>
        </w:rPr>
      </w:pPr>
      <w:r w:rsidRPr="000618D9">
        <w:rPr>
          <w:rFonts w:cs="Times New Roman"/>
          <w:b/>
          <w:sz w:val="28"/>
          <w:szCs w:val="28"/>
        </w:rPr>
        <w:lastRenderedPageBreak/>
        <w:t>2.5. Красный цвет</w:t>
      </w:r>
    </w:p>
    <w:p w:rsidR="00775157" w:rsidRPr="00775157" w:rsidRDefault="00775157" w:rsidP="003A12D4">
      <w:pPr>
        <w:contextualSpacing/>
        <w:jc w:val="right"/>
        <w:rPr>
          <w:rFonts w:eastAsia="TrebuchetMS" w:cs="Times New Roman"/>
          <w:i/>
          <w:sz w:val="28"/>
          <w:szCs w:val="28"/>
        </w:rPr>
      </w:pPr>
      <w:r>
        <w:rPr>
          <w:rFonts w:eastAsia="TrebuchetMS" w:cs="Times New Roman"/>
          <w:i/>
          <w:sz w:val="28"/>
          <w:szCs w:val="28"/>
        </w:rPr>
        <w:t xml:space="preserve">                                                                                  </w:t>
      </w:r>
      <w:r w:rsidRPr="00775157">
        <w:rPr>
          <w:rFonts w:eastAsia="TrebuchetMS" w:cs="Times New Roman"/>
          <w:i/>
          <w:sz w:val="28"/>
          <w:szCs w:val="28"/>
        </w:rPr>
        <w:t>Души кипящий гнев смири,</w:t>
      </w:r>
    </w:p>
    <w:p w:rsidR="00775157" w:rsidRPr="00775157" w:rsidRDefault="00775157" w:rsidP="003A12D4">
      <w:pPr>
        <w:contextualSpacing/>
        <w:jc w:val="right"/>
        <w:rPr>
          <w:rFonts w:eastAsia="TrebuchetMS" w:cs="Times New Roman"/>
          <w:i/>
          <w:sz w:val="28"/>
          <w:szCs w:val="28"/>
        </w:rPr>
      </w:pPr>
      <w:r>
        <w:rPr>
          <w:rFonts w:eastAsia="TrebuchetMS" w:cs="Times New Roman"/>
          <w:i/>
          <w:sz w:val="28"/>
          <w:szCs w:val="28"/>
        </w:rPr>
        <w:t xml:space="preserve">                                                                               </w:t>
      </w:r>
      <w:r w:rsidRPr="00775157">
        <w:rPr>
          <w:rFonts w:eastAsia="TrebuchetMS" w:cs="Times New Roman"/>
          <w:i/>
          <w:sz w:val="28"/>
          <w:szCs w:val="28"/>
        </w:rPr>
        <w:t>Как я проклятую отвагу.</w:t>
      </w:r>
    </w:p>
    <w:p w:rsidR="00775157" w:rsidRPr="00775157" w:rsidRDefault="00775157" w:rsidP="003A12D4">
      <w:pPr>
        <w:contextualSpacing/>
        <w:jc w:val="right"/>
        <w:rPr>
          <w:rFonts w:eastAsia="TrebuchetMS" w:cs="Times New Roman"/>
          <w:i/>
          <w:sz w:val="28"/>
          <w:szCs w:val="28"/>
        </w:rPr>
      </w:pPr>
      <w:r>
        <w:rPr>
          <w:rFonts w:eastAsia="TrebuchetMS" w:cs="Times New Roman"/>
          <w:i/>
          <w:sz w:val="28"/>
          <w:szCs w:val="28"/>
        </w:rPr>
        <w:t xml:space="preserve">                                                                                 </w:t>
      </w:r>
      <w:r w:rsidRPr="00775157">
        <w:rPr>
          <w:rFonts w:eastAsia="TrebuchetMS" w:cs="Times New Roman"/>
          <w:i/>
          <w:sz w:val="28"/>
          <w:szCs w:val="28"/>
        </w:rPr>
        <w:t xml:space="preserve">Остался </w:t>
      </w:r>
      <w:r w:rsidRPr="00775157">
        <w:rPr>
          <w:rFonts w:eastAsia="TrebuchetMS" w:cs="Times New Roman"/>
          <w:i/>
          <w:sz w:val="28"/>
          <w:szCs w:val="28"/>
          <w:u w:val="single"/>
        </w:rPr>
        <w:t>красный зов зари</w:t>
      </w:r>
    </w:p>
    <w:p w:rsidR="00775157" w:rsidRDefault="00775157" w:rsidP="003A12D4">
      <w:pPr>
        <w:pStyle w:val="a4"/>
        <w:spacing w:before="100" w:beforeAutospacing="1" w:after="0" w:line="360" w:lineRule="auto"/>
        <w:ind w:right="-113" w:firstLine="709"/>
        <w:contextualSpacing/>
        <w:jc w:val="right"/>
        <w:rPr>
          <w:rFonts w:eastAsia="TrebuchetMS" w:cs="Times New Roman"/>
          <w:i/>
          <w:sz w:val="28"/>
          <w:szCs w:val="28"/>
        </w:rPr>
      </w:pPr>
      <w:r>
        <w:rPr>
          <w:rFonts w:eastAsia="TrebuchetMS" w:cs="Times New Roman"/>
          <w:i/>
          <w:sz w:val="28"/>
          <w:szCs w:val="28"/>
        </w:rPr>
        <w:t xml:space="preserve">                     </w:t>
      </w:r>
      <w:r w:rsidR="003A12D4">
        <w:rPr>
          <w:rFonts w:eastAsia="TrebuchetMS" w:cs="Times New Roman"/>
          <w:i/>
          <w:sz w:val="28"/>
          <w:szCs w:val="28"/>
        </w:rPr>
        <w:t xml:space="preserve">                         </w:t>
      </w:r>
      <w:r>
        <w:rPr>
          <w:rFonts w:eastAsia="TrebuchetMS" w:cs="Times New Roman"/>
          <w:i/>
          <w:sz w:val="28"/>
          <w:szCs w:val="28"/>
        </w:rPr>
        <w:t xml:space="preserve"> </w:t>
      </w:r>
      <w:r w:rsidRPr="00775157">
        <w:rPr>
          <w:rFonts w:eastAsia="TrebuchetMS" w:cs="Times New Roman"/>
          <w:i/>
          <w:sz w:val="28"/>
          <w:szCs w:val="28"/>
        </w:rPr>
        <w:t xml:space="preserve">И верность </w:t>
      </w:r>
      <w:r w:rsidRPr="00775157">
        <w:rPr>
          <w:rFonts w:eastAsia="TrebuchetMS" w:cs="Times New Roman"/>
          <w:i/>
          <w:sz w:val="28"/>
          <w:szCs w:val="28"/>
          <w:u w:val="single"/>
        </w:rPr>
        <w:t>голубому стягу</w:t>
      </w:r>
      <w:r w:rsidR="003A12D4">
        <w:rPr>
          <w:rFonts w:eastAsia="TrebuchetMS" w:cs="Times New Roman"/>
          <w:i/>
          <w:sz w:val="28"/>
          <w:szCs w:val="28"/>
          <w:u w:val="single"/>
        </w:rPr>
        <w:t>.</w:t>
      </w:r>
    </w:p>
    <w:p w:rsidR="00ED4168" w:rsidRPr="00775157" w:rsidRDefault="00ED4168" w:rsidP="003A12D4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775157">
        <w:rPr>
          <w:rFonts w:cs="Times New Roman"/>
          <w:sz w:val="28"/>
          <w:szCs w:val="28"/>
        </w:rPr>
        <w:t xml:space="preserve">Красный цвет в иконописи </w:t>
      </w:r>
      <w:proofErr w:type="gramStart"/>
      <w:r w:rsidRPr="00775157">
        <w:rPr>
          <w:rFonts w:cs="Times New Roman"/>
          <w:sz w:val="28"/>
          <w:szCs w:val="28"/>
        </w:rPr>
        <w:t>символизировал</w:t>
      </w:r>
      <w:proofErr w:type="gramEnd"/>
      <w:r w:rsidRPr="00775157">
        <w:rPr>
          <w:rFonts w:cs="Times New Roman"/>
          <w:sz w:val="28"/>
          <w:szCs w:val="28"/>
        </w:rPr>
        <w:t xml:space="preserve"> прежде всего кровь Иисуса Христа, истинно радеющего о грядущем спасении рода человеческого. Красный цвет в иконописи был также символом пламенности, огня, символом жизни. Красный цвет (пурпур) в искусстве Византии олицетворял идею императорской власти. </w:t>
      </w:r>
    </w:p>
    <w:p w:rsidR="009A0E58" w:rsidRPr="00775157" w:rsidRDefault="00775157" w:rsidP="002A042B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775157">
        <w:rPr>
          <w:rFonts w:cs="Times New Roman"/>
          <w:sz w:val="28"/>
          <w:szCs w:val="28"/>
        </w:rPr>
        <w:t xml:space="preserve">Некоторые исследователи поэзии А.Блока считают красный цвет доминирующим. </w:t>
      </w:r>
      <w:r w:rsidR="009A0E58" w:rsidRPr="00775157">
        <w:rPr>
          <w:rFonts w:cs="Times New Roman"/>
          <w:sz w:val="28"/>
          <w:szCs w:val="28"/>
        </w:rPr>
        <w:t>Красный цвет представлен в эпитетах Блока множеством оттенков: алый, красноватый, багровый, розовый, пунцовый, кровавый, багряный и многих других.</w:t>
      </w:r>
    </w:p>
    <w:p w:rsidR="009A0E58" w:rsidRPr="009A0E58" w:rsidRDefault="009A0E58" w:rsidP="002A042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A0E58">
        <w:rPr>
          <w:sz w:val="28"/>
          <w:szCs w:val="28"/>
        </w:rPr>
        <w:t xml:space="preserve">Алый цвет у Блока в каком-то смысле праздничный: это знак любви, которая есть и которая была, это </w:t>
      </w:r>
      <w:r w:rsidRPr="009A0E58">
        <w:rPr>
          <w:i/>
          <w:sz w:val="28"/>
          <w:szCs w:val="28"/>
        </w:rPr>
        <w:t>праздник ожидания, это нежный и ласковый цвет зари</w:t>
      </w:r>
      <w:r w:rsidRPr="009A0E58">
        <w:rPr>
          <w:sz w:val="28"/>
          <w:szCs w:val="28"/>
        </w:rPr>
        <w:t xml:space="preserve">. </w:t>
      </w:r>
    </w:p>
    <w:p w:rsidR="009A0E58" w:rsidRPr="009A0E58" w:rsidRDefault="009A0E58" w:rsidP="001D1092">
      <w:pPr>
        <w:ind w:firstLine="709"/>
        <w:contextualSpacing/>
        <w:rPr>
          <w:i/>
          <w:sz w:val="28"/>
          <w:szCs w:val="28"/>
        </w:rPr>
      </w:pPr>
      <w:r w:rsidRPr="009A0E58">
        <w:rPr>
          <w:i/>
          <w:sz w:val="28"/>
          <w:szCs w:val="28"/>
        </w:rPr>
        <w:t xml:space="preserve">Я понял смысл своих стремлений - </w:t>
      </w:r>
    </w:p>
    <w:p w:rsidR="009A0E58" w:rsidRPr="009A0E58" w:rsidRDefault="009A0E58" w:rsidP="001D1092">
      <w:pPr>
        <w:ind w:firstLine="709"/>
        <w:contextualSpacing/>
        <w:rPr>
          <w:i/>
          <w:sz w:val="28"/>
          <w:szCs w:val="28"/>
        </w:rPr>
      </w:pPr>
      <w:r w:rsidRPr="009A0E58">
        <w:rPr>
          <w:i/>
          <w:sz w:val="28"/>
          <w:szCs w:val="28"/>
        </w:rPr>
        <w:t>Тебе я заслоняю путь.</w:t>
      </w:r>
    </w:p>
    <w:p w:rsidR="009A0E58" w:rsidRPr="009A0E58" w:rsidRDefault="009A0E58" w:rsidP="001D1092">
      <w:pPr>
        <w:ind w:firstLine="709"/>
        <w:contextualSpacing/>
        <w:rPr>
          <w:i/>
          <w:sz w:val="28"/>
          <w:szCs w:val="28"/>
        </w:rPr>
      </w:pPr>
      <w:r w:rsidRPr="009A0E58">
        <w:rPr>
          <w:i/>
          <w:sz w:val="28"/>
          <w:szCs w:val="28"/>
        </w:rPr>
        <w:t xml:space="preserve">Огонь нездешних вожделений </w:t>
      </w:r>
    </w:p>
    <w:p w:rsidR="009A0E58" w:rsidRPr="009A0E58" w:rsidRDefault="009A0E58" w:rsidP="001D1092">
      <w:pPr>
        <w:ind w:firstLine="709"/>
        <w:contextualSpacing/>
        <w:rPr>
          <w:i/>
          <w:sz w:val="28"/>
          <w:szCs w:val="28"/>
        </w:rPr>
      </w:pPr>
      <w:r w:rsidRPr="009A0E58">
        <w:rPr>
          <w:i/>
          <w:sz w:val="28"/>
          <w:szCs w:val="28"/>
        </w:rPr>
        <w:t>Вздымает девственную грудь.</w:t>
      </w:r>
    </w:p>
    <w:p w:rsidR="009A0E58" w:rsidRPr="009A0E58" w:rsidRDefault="009A0E58" w:rsidP="001D1092">
      <w:pPr>
        <w:ind w:firstLine="709"/>
        <w:contextualSpacing/>
        <w:rPr>
          <w:i/>
          <w:sz w:val="28"/>
          <w:szCs w:val="28"/>
        </w:rPr>
      </w:pPr>
      <w:r w:rsidRPr="009A0E58">
        <w:rPr>
          <w:i/>
          <w:sz w:val="28"/>
          <w:szCs w:val="28"/>
        </w:rPr>
        <w:t>Моей ли жалкой, слабой речи</w:t>
      </w:r>
    </w:p>
    <w:p w:rsidR="009A0E58" w:rsidRPr="009A0E58" w:rsidRDefault="009A0E58" w:rsidP="001D1092">
      <w:pPr>
        <w:ind w:firstLine="709"/>
        <w:contextualSpacing/>
        <w:rPr>
          <w:i/>
          <w:sz w:val="28"/>
          <w:szCs w:val="28"/>
        </w:rPr>
      </w:pPr>
      <w:r w:rsidRPr="009A0E58">
        <w:rPr>
          <w:i/>
          <w:sz w:val="28"/>
          <w:szCs w:val="28"/>
        </w:rPr>
        <w:t>Бороться с пламенем твоим</w:t>
      </w:r>
    </w:p>
    <w:p w:rsidR="009A0E58" w:rsidRPr="009A0E58" w:rsidRDefault="009A0E58" w:rsidP="001D1092">
      <w:pPr>
        <w:ind w:firstLine="709"/>
        <w:contextualSpacing/>
        <w:rPr>
          <w:i/>
          <w:sz w:val="28"/>
          <w:szCs w:val="28"/>
        </w:rPr>
      </w:pPr>
      <w:r w:rsidRPr="009A0E58">
        <w:rPr>
          <w:i/>
          <w:sz w:val="28"/>
          <w:szCs w:val="28"/>
        </w:rPr>
        <w:t>На рубеже безвестной встречи</w:t>
      </w:r>
    </w:p>
    <w:p w:rsidR="009A0E58" w:rsidRPr="009A0E58" w:rsidRDefault="009A0E58" w:rsidP="001D1092">
      <w:pPr>
        <w:ind w:firstLine="709"/>
        <w:contextualSpacing/>
        <w:rPr>
          <w:i/>
          <w:sz w:val="28"/>
          <w:szCs w:val="28"/>
        </w:rPr>
      </w:pPr>
      <w:r w:rsidRPr="009A0E58">
        <w:rPr>
          <w:i/>
          <w:sz w:val="28"/>
          <w:szCs w:val="28"/>
        </w:rPr>
        <w:t>С началом близким и чужим!</w:t>
      </w:r>
    </w:p>
    <w:p w:rsidR="009A0E58" w:rsidRPr="009A0E58" w:rsidRDefault="009A0E58" w:rsidP="001D1092">
      <w:pPr>
        <w:ind w:firstLine="709"/>
        <w:contextualSpacing/>
        <w:rPr>
          <w:i/>
          <w:sz w:val="28"/>
          <w:szCs w:val="28"/>
        </w:rPr>
      </w:pPr>
      <w:r w:rsidRPr="009A0E58">
        <w:rPr>
          <w:i/>
          <w:sz w:val="28"/>
          <w:szCs w:val="28"/>
        </w:rPr>
        <w:t xml:space="preserve">Я понял всё и отхожу я. </w:t>
      </w:r>
    </w:p>
    <w:p w:rsidR="009A0E58" w:rsidRPr="009A0E58" w:rsidRDefault="009A0E58" w:rsidP="001D1092">
      <w:pPr>
        <w:ind w:firstLine="709"/>
        <w:contextualSpacing/>
        <w:rPr>
          <w:i/>
          <w:sz w:val="28"/>
          <w:szCs w:val="28"/>
        </w:rPr>
      </w:pPr>
      <w:r w:rsidRPr="009A0E58">
        <w:rPr>
          <w:i/>
          <w:sz w:val="28"/>
          <w:szCs w:val="28"/>
        </w:rPr>
        <w:t xml:space="preserve">Ты, в </w:t>
      </w:r>
      <w:r w:rsidRPr="009A0E58">
        <w:rPr>
          <w:i/>
          <w:sz w:val="28"/>
          <w:szCs w:val="28"/>
          <w:u w:val="single"/>
        </w:rPr>
        <w:t>алом сумраке</w:t>
      </w:r>
      <w:r w:rsidRPr="009A0E58">
        <w:rPr>
          <w:i/>
          <w:sz w:val="28"/>
          <w:szCs w:val="28"/>
        </w:rPr>
        <w:t xml:space="preserve"> ликуя,</w:t>
      </w:r>
    </w:p>
    <w:p w:rsidR="009A0E58" w:rsidRPr="009A0E58" w:rsidRDefault="009A0E58" w:rsidP="001D1092">
      <w:pPr>
        <w:ind w:firstLine="709"/>
        <w:contextualSpacing/>
        <w:rPr>
          <w:i/>
          <w:sz w:val="28"/>
          <w:szCs w:val="28"/>
        </w:rPr>
      </w:pPr>
      <w:r w:rsidRPr="009A0E58">
        <w:rPr>
          <w:i/>
          <w:sz w:val="28"/>
          <w:szCs w:val="28"/>
        </w:rPr>
        <w:t>Ночную миновала тень.</w:t>
      </w:r>
    </w:p>
    <w:p w:rsidR="009A0E58" w:rsidRPr="009A0E58" w:rsidRDefault="009A0E58" w:rsidP="001D1092">
      <w:pPr>
        <w:ind w:firstLine="709"/>
        <w:contextualSpacing/>
        <w:rPr>
          <w:i/>
          <w:sz w:val="28"/>
          <w:szCs w:val="28"/>
        </w:rPr>
      </w:pPr>
      <w:r w:rsidRPr="009A0E58">
        <w:rPr>
          <w:i/>
          <w:sz w:val="28"/>
          <w:szCs w:val="28"/>
        </w:rPr>
        <w:t>Но риза девственная зрима,</w:t>
      </w:r>
    </w:p>
    <w:p w:rsidR="009A0E58" w:rsidRPr="009A0E58" w:rsidRDefault="009A0E58" w:rsidP="001D1092">
      <w:pPr>
        <w:ind w:firstLine="709"/>
        <w:contextualSpacing/>
        <w:rPr>
          <w:i/>
          <w:sz w:val="28"/>
          <w:szCs w:val="28"/>
        </w:rPr>
      </w:pPr>
      <w:r w:rsidRPr="009A0E58">
        <w:rPr>
          <w:i/>
          <w:sz w:val="28"/>
          <w:szCs w:val="28"/>
        </w:rPr>
        <w:t>Мой день с тобою проведен...</w:t>
      </w:r>
    </w:p>
    <w:p w:rsidR="009A0E58" w:rsidRPr="009A0E58" w:rsidRDefault="009A0E58" w:rsidP="001D1092">
      <w:pPr>
        <w:ind w:firstLine="709"/>
        <w:contextualSpacing/>
        <w:rPr>
          <w:i/>
          <w:sz w:val="28"/>
          <w:szCs w:val="28"/>
        </w:rPr>
      </w:pPr>
      <w:proofErr w:type="gramStart"/>
      <w:r w:rsidRPr="009A0E58">
        <w:rPr>
          <w:i/>
          <w:sz w:val="28"/>
          <w:szCs w:val="28"/>
        </w:rPr>
        <w:t>Пускай душа неисцелима</w:t>
      </w:r>
      <w:proofErr w:type="gramEnd"/>
      <w:r w:rsidRPr="009A0E58">
        <w:rPr>
          <w:i/>
          <w:sz w:val="28"/>
          <w:szCs w:val="28"/>
        </w:rPr>
        <w:t xml:space="preserve"> - </w:t>
      </w:r>
    </w:p>
    <w:p w:rsidR="009A0E58" w:rsidRDefault="009A0E58" w:rsidP="004806B2">
      <w:pPr>
        <w:ind w:firstLine="709"/>
        <w:contextualSpacing/>
        <w:rPr>
          <w:i/>
          <w:sz w:val="28"/>
          <w:szCs w:val="28"/>
        </w:rPr>
      </w:pPr>
      <w:r w:rsidRPr="009A0E58">
        <w:rPr>
          <w:i/>
          <w:sz w:val="28"/>
          <w:szCs w:val="28"/>
        </w:rPr>
        <w:t>Благословен прошедший сон.   («Я понял смысл твоих стремлений...», 26 февраля 1901 года)</w:t>
      </w:r>
    </w:p>
    <w:p w:rsidR="001D1092" w:rsidRDefault="009A0E58" w:rsidP="004806B2">
      <w:pPr>
        <w:spacing w:line="360" w:lineRule="auto"/>
        <w:ind w:firstLine="709"/>
        <w:contextualSpacing/>
        <w:jc w:val="both"/>
        <w:rPr>
          <w:rFonts w:eastAsia="Helvetica" w:cs="Helvetica"/>
          <w:sz w:val="28"/>
          <w:szCs w:val="28"/>
        </w:rPr>
      </w:pPr>
      <w:r w:rsidRPr="009A0E58">
        <w:rPr>
          <w:sz w:val="28"/>
          <w:szCs w:val="28"/>
        </w:rPr>
        <w:t xml:space="preserve">Здесь словосочетание </w:t>
      </w:r>
      <w:r w:rsidRPr="009A0E58">
        <w:rPr>
          <w:i/>
          <w:sz w:val="28"/>
          <w:szCs w:val="28"/>
        </w:rPr>
        <w:t>«алый сумрак»</w:t>
      </w:r>
      <w:r w:rsidRPr="009A0E58">
        <w:rPr>
          <w:sz w:val="28"/>
          <w:szCs w:val="28"/>
        </w:rPr>
        <w:t xml:space="preserve"> позволяет увидеть мрак, отступающий при появлении Прекрасной Дамы.</w:t>
      </w:r>
      <w:r w:rsidR="00854E34" w:rsidRPr="00854E34">
        <w:rPr>
          <w:rFonts w:eastAsia="Helvetica" w:cs="Helvetica"/>
          <w:sz w:val="28"/>
          <w:szCs w:val="28"/>
        </w:rPr>
        <w:t xml:space="preserve"> </w:t>
      </w:r>
      <w:r w:rsidR="00854E34">
        <w:rPr>
          <w:rFonts w:eastAsia="Helvetica" w:cs="Helvetica"/>
          <w:sz w:val="28"/>
          <w:szCs w:val="28"/>
        </w:rPr>
        <w:t xml:space="preserve"> Но уже  в 1 томе к</w:t>
      </w:r>
      <w:r w:rsidR="00854E34" w:rsidRPr="009A0E58">
        <w:rPr>
          <w:rFonts w:eastAsia="Helvetica" w:cs="Helvetica"/>
          <w:sz w:val="28"/>
          <w:szCs w:val="28"/>
        </w:rPr>
        <w:t xml:space="preserve">расный цвет совмещает в себе и </w:t>
      </w:r>
      <w:proofErr w:type="gramStart"/>
      <w:r w:rsidR="00854E34" w:rsidRPr="009A0E58">
        <w:rPr>
          <w:rFonts w:eastAsia="Helvetica" w:cs="Helvetica"/>
          <w:sz w:val="28"/>
          <w:szCs w:val="28"/>
        </w:rPr>
        <w:t>доброе</w:t>
      </w:r>
      <w:proofErr w:type="gramEnd"/>
      <w:r w:rsidR="00854E34" w:rsidRPr="009A0E58">
        <w:rPr>
          <w:rFonts w:eastAsia="Helvetica" w:cs="Helvetica"/>
          <w:sz w:val="28"/>
          <w:szCs w:val="28"/>
        </w:rPr>
        <w:t xml:space="preserve">, </w:t>
      </w:r>
      <w:r w:rsidR="00854E34">
        <w:rPr>
          <w:rFonts w:eastAsia="Helvetica" w:cs="Helvetica"/>
          <w:sz w:val="28"/>
          <w:szCs w:val="28"/>
        </w:rPr>
        <w:t xml:space="preserve"> </w:t>
      </w:r>
      <w:r w:rsidR="00854E34" w:rsidRPr="009A0E58">
        <w:rPr>
          <w:rFonts w:eastAsia="Helvetica" w:cs="Helvetica"/>
          <w:sz w:val="28"/>
          <w:szCs w:val="28"/>
        </w:rPr>
        <w:t>и злое. Это</w:t>
      </w:r>
      <w:r w:rsidR="001D1092">
        <w:rPr>
          <w:rFonts w:eastAsia="Helvetica" w:cs="Helvetica"/>
          <w:sz w:val="28"/>
          <w:szCs w:val="28"/>
        </w:rPr>
        <w:t xml:space="preserve"> </w:t>
      </w:r>
      <w:r w:rsidR="00854E34" w:rsidRPr="009A0E58">
        <w:rPr>
          <w:rFonts w:eastAsia="Helvetica" w:cs="Helvetica"/>
          <w:sz w:val="28"/>
          <w:szCs w:val="28"/>
        </w:rPr>
        <w:t xml:space="preserve"> </w:t>
      </w:r>
      <w:r w:rsidR="00854E34" w:rsidRPr="00854E34">
        <w:rPr>
          <w:rFonts w:eastAsia="Helvetica" w:cs="Helvetica"/>
          <w:i/>
          <w:sz w:val="28"/>
          <w:szCs w:val="28"/>
        </w:rPr>
        <w:t xml:space="preserve">цвет чувства, </w:t>
      </w:r>
      <w:r w:rsidR="001D1092">
        <w:rPr>
          <w:rFonts w:eastAsia="Helvetica" w:cs="Helvetica"/>
          <w:i/>
          <w:sz w:val="28"/>
          <w:szCs w:val="28"/>
        </w:rPr>
        <w:t xml:space="preserve"> </w:t>
      </w:r>
      <w:r w:rsidR="00854E34" w:rsidRPr="00854E34">
        <w:rPr>
          <w:rFonts w:eastAsia="Helvetica" w:cs="Helvetica"/>
          <w:i/>
          <w:sz w:val="28"/>
          <w:szCs w:val="28"/>
        </w:rPr>
        <w:t xml:space="preserve">которое </w:t>
      </w:r>
      <w:r w:rsidR="001D1092">
        <w:rPr>
          <w:rFonts w:eastAsia="Helvetica" w:cs="Helvetica"/>
          <w:i/>
          <w:sz w:val="28"/>
          <w:szCs w:val="28"/>
        </w:rPr>
        <w:t xml:space="preserve"> </w:t>
      </w:r>
      <w:r w:rsidR="00854E34" w:rsidRPr="00854E34">
        <w:rPr>
          <w:rFonts w:eastAsia="Helvetica" w:cs="Helvetica"/>
          <w:i/>
          <w:sz w:val="28"/>
          <w:szCs w:val="28"/>
        </w:rPr>
        <w:t>может</w:t>
      </w:r>
      <w:r w:rsidR="001D1092">
        <w:rPr>
          <w:rFonts w:eastAsia="Helvetica" w:cs="Helvetica"/>
          <w:i/>
          <w:sz w:val="28"/>
          <w:szCs w:val="28"/>
        </w:rPr>
        <w:t xml:space="preserve"> </w:t>
      </w:r>
      <w:r w:rsidR="00854E34" w:rsidRPr="00854E34">
        <w:rPr>
          <w:rFonts w:eastAsia="Helvetica" w:cs="Helvetica"/>
          <w:i/>
          <w:sz w:val="28"/>
          <w:szCs w:val="28"/>
        </w:rPr>
        <w:t xml:space="preserve"> быть двуликим:</w:t>
      </w:r>
      <w:r w:rsidR="00854E34" w:rsidRPr="009A0E58">
        <w:rPr>
          <w:rFonts w:eastAsia="Helvetica" w:cs="Helvetica"/>
          <w:sz w:val="28"/>
          <w:szCs w:val="28"/>
        </w:rPr>
        <w:t xml:space="preserve"> </w:t>
      </w:r>
      <w:r w:rsidR="00D10AA0">
        <w:rPr>
          <w:rFonts w:eastAsia="Helvetica" w:cs="Helvetica"/>
          <w:sz w:val="28"/>
          <w:szCs w:val="28"/>
        </w:rPr>
        <w:t xml:space="preserve">с одной </w:t>
      </w:r>
    </w:p>
    <w:p w:rsidR="004806B2" w:rsidRDefault="00D10AA0" w:rsidP="001D1092">
      <w:pPr>
        <w:spacing w:line="360" w:lineRule="auto"/>
        <w:contextualSpacing/>
        <w:jc w:val="both"/>
        <w:rPr>
          <w:rFonts w:eastAsia="Helvetica" w:cs="Helvetica"/>
          <w:i/>
          <w:sz w:val="28"/>
          <w:szCs w:val="28"/>
        </w:rPr>
      </w:pPr>
      <w:r>
        <w:rPr>
          <w:rFonts w:eastAsia="Helvetica" w:cs="Helvetica"/>
          <w:sz w:val="28"/>
          <w:szCs w:val="28"/>
        </w:rPr>
        <w:t xml:space="preserve">стороны - </w:t>
      </w:r>
      <w:proofErr w:type="gramStart"/>
      <w:r w:rsidR="00854E34" w:rsidRPr="009A0E58">
        <w:rPr>
          <w:rFonts w:eastAsia="Helvetica" w:cs="Helvetica"/>
          <w:sz w:val="28"/>
          <w:szCs w:val="28"/>
        </w:rPr>
        <w:t>нежным</w:t>
      </w:r>
      <w:proofErr w:type="gramEnd"/>
      <w:r w:rsidR="00854E34" w:rsidRPr="009A0E58">
        <w:rPr>
          <w:rFonts w:eastAsia="Helvetica" w:cs="Helvetica"/>
          <w:sz w:val="28"/>
          <w:szCs w:val="28"/>
        </w:rPr>
        <w:t xml:space="preserve">, светлым, возвышенным </w:t>
      </w:r>
      <w:proofErr w:type="gramStart"/>
      <w:r w:rsidR="00854E34" w:rsidRPr="009A0E58">
        <w:rPr>
          <w:rFonts w:eastAsia="Helvetica" w:cs="Helvetica"/>
          <w:sz w:val="28"/>
          <w:szCs w:val="28"/>
        </w:rPr>
        <w:t>(«...</w:t>
      </w:r>
      <w:r w:rsidR="00854E34" w:rsidRPr="00854E34">
        <w:rPr>
          <w:rFonts w:eastAsia="Helvetica" w:cs="Helvetica"/>
          <w:i/>
          <w:sz w:val="28"/>
          <w:szCs w:val="28"/>
        </w:rPr>
        <w:t xml:space="preserve">Там жду я Прекрасной Дамы в мерцаньи красных лампад», «Их красный отблеск непреложно слился с огнем моей </w:t>
      </w:r>
      <w:proofErr w:type="gramEnd"/>
    </w:p>
    <w:p w:rsidR="004806B2" w:rsidRPr="004806B2" w:rsidRDefault="004806B2" w:rsidP="004806B2">
      <w:pPr>
        <w:spacing w:line="360" w:lineRule="auto"/>
        <w:contextualSpacing/>
        <w:jc w:val="center"/>
        <w:rPr>
          <w:rFonts w:eastAsia="Helvetica" w:cs="Helvetica"/>
          <w:sz w:val="28"/>
          <w:szCs w:val="28"/>
        </w:rPr>
      </w:pPr>
      <w:r w:rsidRPr="004806B2">
        <w:rPr>
          <w:rFonts w:eastAsia="Helvetica" w:cs="Helvetica"/>
          <w:sz w:val="28"/>
          <w:szCs w:val="28"/>
        </w:rPr>
        <w:t>-20-</w:t>
      </w:r>
    </w:p>
    <w:p w:rsidR="00854E34" w:rsidRPr="009A0E58" w:rsidRDefault="00854E34" w:rsidP="001D1092">
      <w:pPr>
        <w:spacing w:line="360" w:lineRule="auto"/>
        <w:contextualSpacing/>
        <w:jc w:val="both"/>
        <w:rPr>
          <w:rFonts w:eastAsia="Helvetica" w:cs="Helvetica"/>
          <w:sz w:val="28"/>
          <w:szCs w:val="28"/>
        </w:rPr>
      </w:pPr>
      <w:r w:rsidRPr="00854E34">
        <w:rPr>
          <w:rFonts w:eastAsia="Helvetica" w:cs="Helvetica"/>
          <w:i/>
          <w:sz w:val="28"/>
          <w:szCs w:val="28"/>
        </w:rPr>
        <w:lastRenderedPageBreak/>
        <w:t>свечи»)</w:t>
      </w:r>
      <w:r w:rsidR="00D10AA0">
        <w:rPr>
          <w:rFonts w:eastAsia="Helvetica" w:cs="Helvetica"/>
          <w:sz w:val="28"/>
          <w:szCs w:val="28"/>
        </w:rPr>
        <w:t xml:space="preserve">; с другой стороны - </w:t>
      </w:r>
      <w:r w:rsidRPr="009A0E58">
        <w:rPr>
          <w:rFonts w:eastAsia="Helvetica" w:cs="Helvetica"/>
          <w:sz w:val="28"/>
          <w:szCs w:val="28"/>
        </w:rPr>
        <w:t xml:space="preserve"> может быть пламенным и страстным («пламенных безумий»):</w:t>
      </w:r>
    </w:p>
    <w:p w:rsidR="00854E34" w:rsidRPr="009A0E58" w:rsidRDefault="00854E34" w:rsidP="00D10AA0">
      <w:pPr>
        <w:spacing w:line="240" w:lineRule="atLeast"/>
        <w:ind w:firstLine="709"/>
        <w:contextualSpacing/>
        <w:rPr>
          <w:rFonts w:eastAsia="Helvetica" w:cs="Helvetica"/>
          <w:i/>
          <w:sz w:val="28"/>
          <w:szCs w:val="28"/>
        </w:rPr>
      </w:pPr>
      <w:r w:rsidRPr="009A0E58">
        <w:rPr>
          <w:rFonts w:eastAsia="Helvetica" w:cs="Helvetica"/>
          <w:sz w:val="28"/>
          <w:szCs w:val="28"/>
        </w:rPr>
        <w:t xml:space="preserve"> </w:t>
      </w:r>
      <w:r w:rsidRPr="009A0E58">
        <w:rPr>
          <w:rFonts w:eastAsia="Helvetica" w:cs="Helvetica"/>
          <w:i/>
          <w:sz w:val="28"/>
          <w:szCs w:val="28"/>
        </w:rPr>
        <w:t>Ночью вьюга снежная</w:t>
      </w:r>
    </w:p>
    <w:p w:rsidR="00854E34" w:rsidRPr="009A0E58" w:rsidRDefault="00854E34" w:rsidP="00D10AA0">
      <w:pPr>
        <w:spacing w:line="240" w:lineRule="atLeast"/>
        <w:ind w:firstLine="709"/>
        <w:contextualSpacing/>
        <w:rPr>
          <w:rFonts w:eastAsia="Helvetica" w:cs="Helvetica"/>
          <w:i/>
          <w:sz w:val="28"/>
          <w:szCs w:val="28"/>
          <w:u w:val="single"/>
        </w:rPr>
      </w:pPr>
      <w:r w:rsidRPr="009A0E58">
        <w:rPr>
          <w:rFonts w:eastAsia="Helvetica" w:cs="Helvetica"/>
          <w:i/>
          <w:sz w:val="28"/>
          <w:szCs w:val="28"/>
        </w:rPr>
        <w:t>Заметала след.</w:t>
      </w:r>
    </w:p>
    <w:p w:rsidR="00854E34" w:rsidRPr="009A0E58" w:rsidRDefault="00854E34" w:rsidP="00D10AA0">
      <w:pPr>
        <w:spacing w:line="240" w:lineRule="atLeast"/>
        <w:ind w:firstLine="709"/>
        <w:contextualSpacing/>
        <w:rPr>
          <w:rFonts w:eastAsia="Helvetica" w:cs="Helvetica"/>
          <w:b/>
          <w:i/>
          <w:sz w:val="28"/>
          <w:szCs w:val="28"/>
        </w:rPr>
      </w:pPr>
      <w:r w:rsidRPr="009A0E58">
        <w:rPr>
          <w:rFonts w:eastAsia="Helvetica" w:cs="Helvetica"/>
          <w:b/>
          <w:i/>
          <w:sz w:val="28"/>
          <w:szCs w:val="28"/>
          <w:u w:val="single"/>
        </w:rPr>
        <w:t>Розовое</w:t>
      </w:r>
      <w:r w:rsidRPr="009A0E58">
        <w:rPr>
          <w:rFonts w:eastAsia="Helvetica" w:cs="Helvetica"/>
          <w:b/>
          <w:i/>
          <w:sz w:val="28"/>
          <w:szCs w:val="28"/>
        </w:rPr>
        <w:t>, нежное</w:t>
      </w:r>
    </w:p>
    <w:p w:rsidR="00854E34" w:rsidRPr="009A0E58" w:rsidRDefault="00854E34" w:rsidP="00D10AA0">
      <w:pPr>
        <w:spacing w:line="240" w:lineRule="atLeast"/>
        <w:ind w:firstLine="709"/>
        <w:contextualSpacing/>
        <w:rPr>
          <w:rFonts w:eastAsia="Helvetica" w:cs="Helvetica"/>
          <w:i/>
          <w:sz w:val="28"/>
          <w:szCs w:val="28"/>
        </w:rPr>
      </w:pPr>
      <w:r w:rsidRPr="009A0E58">
        <w:rPr>
          <w:rFonts w:eastAsia="Helvetica" w:cs="Helvetica"/>
          <w:i/>
          <w:sz w:val="28"/>
          <w:szCs w:val="28"/>
        </w:rPr>
        <w:t>Утро будит свет.</w:t>
      </w:r>
    </w:p>
    <w:p w:rsidR="00854E34" w:rsidRPr="009A0E58" w:rsidRDefault="00854E34" w:rsidP="00D10AA0">
      <w:pPr>
        <w:spacing w:line="240" w:lineRule="atLeast"/>
        <w:ind w:firstLine="709"/>
        <w:contextualSpacing/>
        <w:rPr>
          <w:rFonts w:eastAsia="Helvetica" w:cs="Helvetica"/>
          <w:i/>
          <w:sz w:val="28"/>
          <w:szCs w:val="28"/>
        </w:rPr>
      </w:pPr>
    </w:p>
    <w:p w:rsidR="00854E34" w:rsidRPr="009A0E58" w:rsidRDefault="00854E34" w:rsidP="00D10AA0">
      <w:pPr>
        <w:spacing w:line="240" w:lineRule="atLeast"/>
        <w:ind w:firstLine="709"/>
        <w:contextualSpacing/>
        <w:rPr>
          <w:rFonts w:eastAsia="Helvetica" w:cs="Helvetica"/>
          <w:i/>
          <w:sz w:val="28"/>
          <w:szCs w:val="28"/>
        </w:rPr>
      </w:pPr>
      <w:r w:rsidRPr="009A0E58">
        <w:rPr>
          <w:rFonts w:eastAsia="Helvetica" w:cs="Helvetica"/>
          <w:i/>
          <w:sz w:val="28"/>
          <w:szCs w:val="28"/>
        </w:rPr>
        <w:t xml:space="preserve">Встали </w:t>
      </w:r>
      <w:r w:rsidRPr="009A0E58">
        <w:rPr>
          <w:rFonts w:eastAsia="Helvetica" w:cs="Helvetica"/>
          <w:b/>
          <w:i/>
          <w:sz w:val="28"/>
          <w:szCs w:val="28"/>
          <w:u w:val="single"/>
        </w:rPr>
        <w:t>зори красные</w:t>
      </w:r>
      <w:r w:rsidRPr="009A0E58">
        <w:rPr>
          <w:rFonts w:eastAsia="Helvetica" w:cs="Helvetica"/>
          <w:b/>
          <w:i/>
          <w:sz w:val="28"/>
          <w:szCs w:val="28"/>
        </w:rPr>
        <w:t>,</w:t>
      </w:r>
    </w:p>
    <w:p w:rsidR="00854E34" w:rsidRPr="009A0E58" w:rsidRDefault="00854E34" w:rsidP="00D10AA0">
      <w:pPr>
        <w:spacing w:line="240" w:lineRule="atLeast"/>
        <w:ind w:firstLine="709"/>
        <w:contextualSpacing/>
        <w:rPr>
          <w:rFonts w:eastAsia="Helvetica" w:cs="Helvetica"/>
          <w:i/>
          <w:sz w:val="28"/>
          <w:szCs w:val="28"/>
        </w:rPr>
      </w:pPr>
      <w:r w:rsidRPr="009A0E58">
        <w:rPr>
          <w:rFonts w:eastAsia="Helvetica" w:cs="Helvetica"/>
          <w:i/>
          <w:sz w:val="28"/>
          <w:szCs w:val="28"/>
        </w:rPr>
        <w:t>Озаряя снег.</w:t>
      </w:r>
    </w:p>
    <w:p w:rsidR="00854E34" w:rsidRPr="009A0E58" w:rsidRDefault="00854E34" w:rsidP="00D10AA0">
      <w:pPr>
        <w:spacing w:line="240" w:lineRule="atLeast"/>
        <w:ind w:firstLine="709"/>
        <w:contextualSpacing/>
        <w:rPr>
          <w:rFonts w:eastAsia="Helvetica" w:cs="Helvetica"/>
          <w:i/>
          <w:sz w:val="28"/>
          <w:szCs w:val="28"/>
        </w:rPr>
      </w:pPr>
      <w:r w:rsidRPr="009A0E58">
        <w:rPr>
          <w:rFonts w:eastAsia="Helvetica" w:cs="Helvetica"/>
          <w:i/>
          <w:sz w:val="28"/>
          <w:szCs w:val="28"/>
        </w:rPr>
        <w:t>Яркое и страстное</w:t>
      </w:r>
    </w:p>
    <w:p w:rsidR="00854E34" w:rsidRPr="009A0E58" w:rsidRDefault="00854E34" w:rsidP="00D10AA0">
      <w:pPr>
        <w:spacing w:line="240" w:lineRule="atLeast"/>
        <w:ind w:firstLine="709"/>
        <w:contextualSpacing/>
        <w:rPr>
          <w:rFonts w:eastAsia="Helvetica" w:cs="Helvetica"/>
          <w:i/>
          <w:sz w:val="28"/>
          <w:szCs w:val="28"/>
        </w:rPr>
      </w:pPr>
      <w:r w:rsidRPr="009A0E58">
        <w:rPr>
          <w:rFonts w:eastAsia="Helvetica" w:cs="Helvetica"/>
          <w:i/>
          <w:sz w:val="28"/>
          <w:szCs w:val="28"/>
        </w:rPr>
        <w:t>Всколыхнуло брег.</w:t>
      </w:r>
    </w:p>
    <w:p w:rsidR="00854E34" w:rsidRPr="009A0E58" w:rsidRDefault="00854E34" w:rsidP="00D10AA0">
      <w:pPr>
        <w:spacing w:line="240" w:lineRule="atLeast"/>
        <w:ind w:firstLine="709"/>
        <w:contextualSpacing/>
        <w:rPr>
          <w:rFonts w:eastAsia="Helvetica" w:cs="Helvetica"/>
          <w:i/>
          <w:sz w:val="28"/>
          <w:szCs w:val="28"/>
        </w:rPr>
      </w:pPr>
    </w:p>
    <w:p w:rsidR="00854E34" w:rsidRPr="009A0E58" w:rsidRDefault="00854E34" w:rsidP="00D10AA0">
      <w:pPr>
        <w:spacing w:line="240" w:lineRule="atLeast"/>
        <w:ind w:firstLine="709"/>
        <w:contextualSpacing/>
        <w:rPr>
          <w:rFonts w:eastAsia="Helvetica" w:cs="Helvetica"/>
          <w:i/>
          <w:sz w:val="28"/>
          <w:szCs w:val="28"/>
        </w:rPr>
      </w:pPr>
      <w:r w:rsidRPr="009A0E58">
        <w:rPr>
          <w:rFonts w:eastAsia="Helvetica" w:cs="Helvetica"/>
          <w:i/>
          <w:sz w:val="28"/>
          <w:szCs w:val="28"/>
        </w:rPr>
        <w:t>Вслед за льдиной синею</w:t>
      </w:r>
    </w:p>
    <w:p w:rsidR="00854E34" w:rsidRPr="009A0E58" w:rsidRDefault="00854E34" w:rsidP="00D10AA0">
      <w:pPr>
        <w:spacing w:line="240" w:lineRule="atLeast"/>
        <w:ind w:firstLine="709"/>
        <w:contextualSpacing/>
        <w:rPr>
          <w:rFonts w:eastAsia="Helvetica" w:cs="Helvetica"/>
          <w:i/>
          <w:sz w:val="28"/>
          <w:szCs w:val="28"/>
        </w:rPr>
      </w:pPr>
      <w:r w:rsidRPr="009A0E58">
        <w:rPr>
          <w:rFonts w:eastAsia="Helvetica" w:cs="Helvetica"/>
          <w:i/>
          <w:sz w:val="28"/>
          <w:szCs w:val="28"/>
        </w:rPr>
        <w:t>В полдень я всплыву.</w:t>
      </w:r>
    </w:p>
    <w:p w:rsidR="00854E34" w:rsidRPr="009A0E58" w:rsidRDefault="00854E34" w:rsidP="00D10AA0">
      <w:pPr>
        <w:spacing w:line="240" w:lineRule="atLeast"/>
        <w:ind w:firstLine="709"/>
        <w:contextualSpacing/>
        <w:rPr>
          <w:rFonts w:eastAsia="Helvetica" w:cs="Helvetica"/>
          <w:i/>
          <w:sz w:val="28"/>
          <w:szCs w:val="28"/>
        </w:rPr>
      </w:pPr>
      <w:r w:rsidRPr="009A0E58">
        <w:rPr>
          <w:rFonts w:eastAsia="Helvetica" w:cs="Helvetica"/>
          <w:i/>
          <w:sz w:val="28"/>
          <w:szCs w:val="28"/>
        </w:rPr>
        <w:t>Деву в снежном инее</w:t>
      </w:r>
    </w:p>
    <w:p w:rsidR="00854E34" w:rsidRPr="009A0E58" w:rsidRDefault="00854E34" w:rsidP="004806B2">
      <w:pPr>
        <w:spacing w:line="360" w:lineRule="auto"/>
        <w:ind w:firstLine="709"/>
        <w:contextualSpacing/>
        <w:rPr>
          <w:rFonts w:eastAsia="Helvetica" w:cs="Helvetica"/>
          <w:i/>
          <w:sz w:val="28"/>
          <w:szCs w:val="28"/>
        </w:rPr>
      </w:pPr>
      <w:r w:rsidRPr="009A0E58">
        <w:rPr>
          <w:rFonts w:eastAsia="Helvetica" w:cs="Helvetica"/>
          <w:i/>
          <w:sz w:val="28"/>
          <w:szCs w:val="28"/>
        </w:rPr>
        <w:t>Встречу наяву.   (5 декабря 1901 года)</w:t>
      </w:r>
    </w:p>
    <w:p w:rsidR="009A0E58" w:rsidRDefault="00D10AA0" w:rsidP="004806B2">
      <w:pPr>
        <w:spacing w:line="360" w:lineRule="auto"/>
        <w:ind w:firstLine="709"/>
        <w:contextualSpacing/>
        <w:jc w:val="both"/>
        <w:rPr>
          <w:rFonts w:eastAsia="Helvetica" w:cs="Helvetica"/>
          <w:sz w:val="28"/>
          <w:szCs w:val="28"/>
        </w:rPr>
      </w:pPr>
      <w:r>
        <w:rPr>
          <w:sz w:val="28"/>
          <w:szCs w:val="28"/>
        </w:rPr>
        <w:t>П</w:t>
      </w:r>
      <w:r w:rsidR="009A0E58" w:rsidRPr="009A0E58">
        <w:rPr>
          <w:sz w:val="28"/>
          <w:szCs w:val="28"/>
        </w:rPr>
        <w:t xml:space="preserve">остепенно красный цвет и его оттенки вместе с другими цветами начинает передавать </w:t>
      </w:r>
      <w:r w:rsidR="009A0E58" w:rsidRPr="009A0E58">
        <w:rPr>
          <w:rFonts w:eastAsia="Helvetica" w:cs="Helvetica"/>
          <w:sz w:val="28"/>
          <w:szCs w:val="28"/>
        </w:rPr>
        <w:t xml:space="preserve">мятежные, характерные для Блока порывы, </w:t>
      </w:r>
      <w:r w:rsidR="009A0E58" w:rsidRPr="00854E34">
        <w:rPr>
          <w:rFonts w:eastAsia="Helvetica" w:cs="Helvetica"/>
          <w:i/>
          <w:sz w:val="28"/>
          <w:szCs w:val="28"/>
        </w:rPr>
        <w:t>беспокойство</w:t>
      </w:r>
      <w:r w:rsidR="00854E34" w:rsidRPr="00854E34">
        <w:rPr>
          <w:rFonts w:eastAsia="Helvetica" w:cs="Helvetica"/>
          <w:i/>
          <w:sz w:val="28"/>
          <w:szCs w:val="28"/>
        </w:rPr>
        <w:t xml:space="preserve">, тревогу,  </w:t>
      </w:r>
      <w:r w:rsidR="009A0E58" w:rsidRPr="00854E34">
        <w:rPr>
          <w:rFonts w:eastAsia="Helvetica" w:cs="Helvetica"/>
          <w:i/>
          <w:sz w:val="28"/>
          <w:szCs w:val="28"/>
        </w:rPr>
        <w:t xml:space="preserve"> душевное смятение</w:t>
      </w:r>
      <w:r w:rsidR="009A0E58" w:rsidRPr="009A0E58">
        <w:rPr>
          <w:rFonts w:eastAsia="Helvetica" w:cs="Helvetica"/>
          <w:sz w:val="28"/>
          <w:szCs w:val="28"/>
        </w:rPr>
        <w:t xml:space="preserve">: </w:t>
      </w:r>
    </w:p>
    <w:tbl>
      <w:tblPr>
        <w:tblW w:w="10456" w:type="dxa"/>
        <w:tblBorders>
          <w:insideH w:val="single" w:sz="4" w:space="0" w:color="auto"/>
        </w:tblBorders>
        <w:tblLook w:val="04A0"/>
      </w:tblPr>
      <w:tblGrid>
        <w:gridCol w:w="4077"/>
        <w:gridCol w:w="6379"/>
      </w:tblGrid>
      <w:tr w:rsidR="00854E34" w:rsidRPr="00F87538" w:rsidTr="00F87538">
        <w:tc>
          <w:tcPr>
            <w:tcW w:w="4077" w:type="dxa"/>
          </w:tcPr>
          <w:p w:rsidR="00854E34" w:rsidRPr="00F87538" w:rsidRDefault="00854E34" w:rsidP="00F87538">
            <w:pPr>
              <w:spacing w:line="360" w:lineRule="auto"/>
              <w:contextualSpacing/>
              <w:rPr>
                <w:rFonts w:eastAsia="TrebuchetMS" w:cs="TrebuchetMS"/>
                <w:i/>
                <w:sz w:val="28"/>
                <w:szCs w:val="28"/>
              </w:rPr>
            </w:pPr>
            <w:r w:rsidRPr="00F87538">
              <w:rPr>
                <w:rFonts w:eastAsia="TrebuchetMS" w:cs="TrebuchetMS"/>
                <w:i/>
                <w:sz w:val="28"/>
                <w:szCs w:val="28"/>
              </w:rPr>
              <w:t>Над этой осенью — во всем</w:t>
            </w:r>
          </w:p>
          <w:p w:rsidR="00854E34" w:rsidRPr="00F87538" w:rsidRDefault="00854E34" w:rsidP="00F87538">
            <w:pPr>
              <w:spacing w:line="360" w:lineRule="auto"/>
              <w:contextualSpacing/>
              <w:rPr>
                <w:rFonts w:eastAsia="TrebuchetMS" w:cs="TrebuchetMS"/>
                <w:i/>
                <w:sz w:val="28"/>
                <w:szCs w:val="28"/>
              </w:rPr>
            </w:pPr>
            <w:r w:rsidRPr="00F87538">
              <w:rPr>
                <w:rFonts w:eastAsia="TrebuchetMS" w:cs="TrebuchetMS"/>
                <w:i/>
                <w:sz w:val="28"/>
                <w:szCs w:val="28"/>
              </w:rPr>
              <w:t>Ты прошумела и устала.</w:t>
            </w:r>
          </w:p>
          <w:p w:rsidR="00854E34" w:rsidRPr="00F87538" w:rsidRDefault="00854E34" w:rsidP="00F87538">
            <w:pPr>
              <w:spacing w:line="360" w:lineRule="auto"/>
              <w:contextualSpacing/>
              <w:rPr>
                <w:rFonts w:eastAsia="TrebuchetMS" w:cs="TrebuchetMS"/>
                <w:i/>
                <w:sz w:val="28"/>
                <w:szCs w:val="28"/>
              </w:rPr>
            </w:pPr>
            <w:r w:rsidRPr="00F87538">
              <w:rPr>
                <w:rFonts w:eastAsia="TrebuchetMS" w:cs="TrebuchetMS"/>
                <w:i/>
                <w:sz w:val="28"/>
                <w:szCs w:val="28"/>
              </w:rPr>
              <w:t>Но я вблизи — стою с мечом,</w:t>
            </w:r>
          </w:p>
          <w:p w:rsidR="00854E34" w:rsidRPr="00F87538" w:rsidRDefault="00854E34" w:rsidP="00F87538">
            <w:pPr>
              <w:spacing w:line="360" w:lineRule="auto"/>
              <w:contextualSpacing/>
              <w:rPr>
                <w:rFonts w:eastAsia="TrebuchetMS" w:cs="TrebuchetMS"/>
                <w:i/>
                <w:sz w:val="28"/>
                <w:szCs w:val="28"/>
              </w:rPr>
            </w:pPr>
            <w:r w:rsidRPr="00F87538">
              <w:rPr>
                <w:rFonts w:eastAsia="TrebuchetMS" w:cs="TrebuchetMS"/>
                <w:i/>
                <w:sz w:val="28"/>
                <w:szCs w:val="28"/>
              </w:rPr>
              <w:t>Спустив до времени забрало.</w:t>
            </w:r>
          </w:p>
          <w:p w:rsidR="00854E34" w:rsidRPr="00F87538" w:rsidRDefault="00854E34" w:rsidP="00F87538">
            <w:pPr>
              <w:spacing w:line="360" w:lineRule="auto"/>
              <w:contextualSpacing/>
              <w:rPr>
                <w:rFonts w:eastAsia="TrebuchetMS" w:cs="TrebuchetMS"/>
                <w:i/>
                <w:sz w:val="28"/>
                <w:szCs w:val="28"/>
              </w:rPr>
            </w:pPr>
            <w:r w:rsidRPr="00F87538">
              <w:rPr>
                <w:rFonts w:eastAsia="TrebuchetMS" w:cs="TrebuchetMS"/>
                <w:i/>
                <w:sz w:val="28"/>
                <w:szCs w:val="28"/>
              </w:rPr>
              <w:t>Души кипящий гнев смири,</w:t>
            </w:r>
          </w:p>
          <w:p w:rsidR="00854E34" w:rsidRPr="00F87538" w:rsidRDefault="00854E34" w:rsidP="00F87538">
            <w:pPr>
              <w:spacing w:line="360" w:lineRule="auto"/>
              <w:contextualSpacing/>
              <w:rPr>
                <w:rFonts w:eastAsia="TrebuchetMS" w:cs="TrebuchetMS"/>
                <w:i/>
                <w:sz w:val="28"/>
                <w:szCs w:val="28"/>
              </w:rPr>
            </w:pPr>
            <w:r w:rsidRPr="00F87538">
              <w:rPr>
                <w:rFonts w:eastAsia="TrebuchetMS" w:cs="TrebuchetMS"/>
                <w:i/>
                <w:sz w:val="28"/>
                <w:szCs w:val="28"/>
              </w:rPr>
              <w:t>Как я проклятую отвагу.</w:t>
            </w:r>
          </w:p>
          <w:p w:rsidR="00854E34" w:rsidRPr="00F87538" w:rsidRDefault="00854E34" w:rsidP="00F87538">
            <w:pPr>
              <w:spacing w:line="360" w:lineRule="auto"/>
              <w:contextualSpacing/>
              <w:rPr>
                <w:rFonts w:eastAsia="TrebuchetMS" w:cs="TrebuchetMS"/>
                <w:i/>
                <w:sz w:val="28"/>
                <w:szCs w:val="28"/>
              </w:rPr>
            </w:pPr>
            <w:r w:rsidRPr="00F87538">
              <w:rPr>
                <w:rFonts w:eastAsia="TrebuchetMS" w:cs="TrebuchetMS"/>
                <w:i/>
                <w:sz w:val="28"/>
                <w:szCs w:val="28"/>
              </w:rPr>
              <w:t xml:space="preserve">Остался </w:t>
            </w:r>
            <w:r w:rsidRPr="00F87538">
              <w:rPr>
                <w:rFonts w:eastAsia="TrebuchetMS" w:cs="TrebuchetMS"/>
                <w:i/>
                <w:sz w:val="28"/>
                <w:szCs w:val="28"/>
                <w:u w:val="single"/>
              </w:rPr>
              <w:t>красный зов зари</w:t>
            </w:r>
          </w:p>
          <w:p w:rsidR="00854E34" w:rsidRPr="00F87538" w:rsidRDefault="00854E34" w:rsidP="00F87538">
            <w:pPr>
              <w:spacing w:line="360" w:lineRule="auto"/>
              <w:contextualSpacing/>
              <w:rPr>
                <w:rFonts w:eastAsia="TrebuchetMS" w:cs="TrebuchetMS"/>
                <w:i/>
                <w:sz w:val="28"/>
                <w:szCs w:val="28"/>
              </w:rPr>
            </w:pPr>
            <w:r w:rsidRPr="00F87538">
              <w:rPr>
                <w:rFonts w:eastAsia="TrebuchetMS" w:cs="TrebuchetMS"/>
                <w:i/>
                <w:sz w:val="28"/>
                <w:szCs w:val="28"/>
              </w:rPr>
              <w:t>И верность голубому стягу.</w:t>
            </w:r>
          </w:p>
          <w:p w:rsidR="00854E34" w:rsidRPr="00F87538" w:rsidRDefault="00854E34" w:rsidP="00F87538">
            <w:pPr>
              <w:spacing w:line="360" w:lineRule="auto"/>
              <w:contextualSpacing/>
              <w:rPr>
                <w:rFonts w:eastAsia="TrebuchetMS" w:cs="TrebuchetMS"/>
                <w:i/>
                <w:sz w:val="28"/>
                <w:szCs w:val="28"/>
              </w:rPr>
            </w:pPr>
            <w:r w:rsidRPr="00F87538">
              <w:rPr>
                <w:rFonts w:eastAsia="TrebuchetMS" w:cs="TrebuchetMS"/>
                <w:i/>
                <w:sz w:val="28"/>
                <w:szCs w:val="28"/>
              </w:rPr>
              <w:t>На верном мы стоим пути,</w:t>
            </w:r>
          </w:p>
          <w:p w:rsidR="00854E34" w:rsidRPr="00F87538" w:rsidRDefault="00854E34" w:rsidP="00F87538">
            <w:pPr>
              <w:spacing w:line="360" w:lineRule="auto"/>
              <w:contextualSpacing/>
              <w:rPr>
                <w:rFonts w:eastAsia="TrebuchetMS" w:cs="TrebuchetMS"/>
                <w:i/>
                <w:sz w:val="28"/>
                <w:szCs w:val="28"/>
              </w:rPr>
            </w:pPr>
            <w:r w:rsidRPr="00F87538">
              <w:rPr>
                <w:rFonts w:eastAsia="TrebuchetMS" w:cs="TrebuchetMS"/>
                <w:i/>
                <w:sz w:val="28"/>
                <w:szCs w:val="28"/>
              </w:rPr>
              <w:t>Избегли плена не впервые.</w:t>
            </w:r>
          </w:p>
          <w:p w:rsidR="00854E34" w:rsidRPr="00F87538" w:rsidRDefault="00854E34" w:rsidP="00F87538">
            <w:pPr>
              <w:spacing w:line="360" w:lineRule="auto"/>
              <w:contextualSpacing/>
              <w:rPr>
                <w:rFonts w:eastAsia="TrebuchetMS" w:cs="TrebuchetMS"/>
                <w:i/>
                <w:sz w:val="28"/>
                <w:szCs w:val="28"/>
              </w:rPr>
            </w:pPr>
            <w:r w:rsidRPr="00F87538">
              <w:rPr>
                <w:rFonts w:eastAsia="TrebuchetMS" w:cs="TrebuchetMS"/>
                <w:i/>
                <w:sz w:val="28"/>
                <w:szCs w:val="28"/>
              </w:rPr>
              <w:t>Веди меня. Чтоб всё пройти,</w:t>
            </w:r>
          </w:p>
          <w:p w:rsidR="003A12D4" w:rsidRDefault="00854E34" w:rsidP="00F87538">
            <w:pPr>
              <w:spacing w:line="360" w:lineRule="auto"/>
              <w:contextualSpacing/>
              <w:rPr>
                <w:rFonts w:eastAsia="TrebuchetMS" w:cs="TrebuchetMS"/>
                <w:i/>
                <w:sz w:val="28"/>
                <w:szCs w:val="28"/>
              </w:rPr>
            </w:pPr>
            <w:r w:rsidRPr="00F87538">
              <w:rPr>
                <w:rFonts w:eastAsia="TrebuchetMS" w:cs="TrebuchetMS"/>
                <w:i/>
                <w:sz w:val="28"/>
                <w:szCs w:val="28"/>
              </w:rPr>
              <w:t xml:space="preserve">Нам нужны силы неземные.  </w:t>
            </w:r>
          </w:p>
          <w:p w:rsidR="00854E34" w:rsidRPr="00F87538" w:rsidRDefault="00854E34" w:rsidP="00F87538">
            <w:pPr>
              <w:spacing w:line="360" w:lineRule="auto"/>
              <w:contextualSpacing/>
              <w:rPr>
                <w:i/>
                <w:sz w:val="28"/>
                <w:szCs w:val="28"/>
              </w:rPr>
            </w:pPr>
            <w:r w:rsidRPr="00F87538">
              <w:rPr>
                <w:rFonts w:eastAsia="TrebuchetMS" w:cs="TrebuchetMS"/>
                <w:i/>
                <w:sz w:val="28"/>
                <w:szCs w:val="28"/>
              </w:rPr>
              <w:t xml:space="preserve">   </w:t>
            </w:r>
            <w:r w:rsidRPr="00F87538">
              <w:rPr>
                <w:i/>
                <w:sz w:val="28"/>
                <w:szCs w:val="28"/>
              </w:rPr>
              <w:t>(«Над этой осенью — во всем ты прошумела и устала...», 11 августа 1903 года)</w:t>
            </w:r>
          </w:p>
          <w:p w:rsidR="00854E34" w:rsidRPr="00F87538" w:rsidRDefault="00854E34" w:rsidP="00F87538">
            <w:pPr>
              <w:spacing w:line="360" w:lineRule="auto"/>
              <w:contextualSpacing/>
              <w:rPr>
                <w:rFonts w:eastAsia="Helvetica" w:cs="Helvetica"/>
                <w:sz w:val="28"/>
                <w:szCs w:val="28"/>
              </w:rPr>
            </w:pPr>
          </w:p>
        </w:tc>
        <w:tc>
          <w:tcPr>
            <w:tcW w:w="6379" w:type="dxa"/>
          </w:tcPr>
          <w:p w:rsidR="00854E34" w:rsidRPr="00F87538" w:rsidRDefault="00854E34" w:rsidP="00F87538">
            <w:pPr>
              <w:spacing w:line="240" w:lineRule="atLeast"/>
              <w:contextualSpacing/>
              <w:rPr>
                <w:rFonts w:eastAsia="Courier" w:cs="Courier"/>
                <w:i/>
                <w:sz w:val="28"/>
                <w:szCs w:val="28"/>
              </w:rPr>
            </w:pPr>
            <w:r w:rsidRPr="00F87538">
              <w:rPr>
                <w:rFonts w:eastAsia="Courier" w:cs="Courier"/>
                <w:i/>
                <w:sz w:val="28"/>
                <w:szCs w:val="28"/>
              </w:rPr>
              <w:t>В пустом переулке весенние воды</w:t>
            </w:r>
          </w:p>
          <w:p w:rsidR="00854E34" w:rsidRPr="00F87538" w:rsidRDefault="00854E34" w:rsidP="00F87538">
            <w:pPr>
              <w:autoSpaceDE w:val="0"/>
              <w:spacing w:line="240" w:lineRule="atLeast"/>
              <w:contextualSpacing/>
              <w:rPr>
                <w:rFonts w:eastAsia="Courier" w:cs="Courier"/>
                <w:i/>
                <w:sz w:val="28"/>
                <w:szCs w:val="28"/>
                <w:u w:val="single"/>
              </w:rPr>
            </w:pPr>
            <w:r w:rsidRPr="00F87538">
              <w:rPr>
                <w:rFonts w:eastAsia="Courier" w:cs="Courier"/>
                <w:i/>
                <w:sz w:val="28"/>
                <w:szCs w:val="28"/>
              </w:rPr>
              <w:t>Бегут, бормочут, а девушка хохочет.</w:t>
            </w:r>
          </w:p>
          <w:p w:rsidR="00854E34" w:rsidRPr="00F87538" w:rsidRDefault="00854E34" w:rsidP="00F87538">
            <w:pPr>
              <w:autoSpaceDE w:val="0"/>
              <w:spacing w:line="240" w:lineRule="atLeast"/>
              <w:contextualSpacing/>
              <w:rPr>
                <w:rFonts w:eastAsia="Courier" w:cs="Courier"/>
                <w:i/>
                <w:sz w:val="28"/>
                <w:szCs w:val="28"/>
              </w:rPr>
            </w:pPr>
            <w:r w:rsidRPr="00F87538">
              <w:rPr>
                <w:rFonts w:eastAsia="Courier" w:cs="Courier"/>
                <w:i/>
                <w:sz w:val="28"/>
                <w:szCs w:val="28"/>
                <w:u w:val="single"/>
              </w:rPr>
              <w:t>Пьяный красный карлик</w:t>
            </w:r>
            <w:r w:rsidRPr="00F87538">
              <w:rPr>
                <w:rFonts w:eastAsia="Courier" w:cs="Courier"/>
                <w:i/>
                <w:sz w:val="28"/>
                <w:szCs w:val="28"/>
              </w:rPr>
              <w:t xml:space="preserve"> не дает проходу,</w:t>
            </w:r>
          </w:p>
          <w:p w:rsidR="00854E34" w:rsidRPr="00F87538" w:rsidRDefault="00854E34" w:rsidP="00F87538">
            <w:pPr>
              <w:autoSpaceDE w:val="0"/>
              <w:spacing w:line="240" w:lineRule="atLeast"/>
              <w:contextualSpacing/>
              <w:rPr>
                <w:rFonts w:eastAsia="Courier" w:cs="Courier"/>
                <w:i/>
                <w:sz w:val="28"/>
                <w:szCs w:val="28"/>
              </w:rPr>
            </w:pPr>
            <w:r w:rsidRPr="00F87538">
              <w:rPr>
                <w:rFonts w:eastAsia="Courier" w:cs="Courier"/>
                <w:i/>
                <w:sz w:val="28"/>
                <w:szCs w:val="28"/>
              </w:rPr>
              <w:t>Пляшет, брызжет воду, платье мочит.</w:t>
            </w:r>
          </w:p>
          <w:p w:rsidR="00854E34" w:rsidRPr="00F87538" w:rsidRDefault="00854E34" w:rsidP="00F87538">
            <w:pPr>
              <w:autoSpaceDE w:val="0"/>
              <w:spacing w:line="240" w:lineRule="atLeast"/>
              <w:ind w:firstLine="709"/>
              <w:contextualSpacing/>
              <w:rPr>
                <w:rFonts w:eastAsia="Courier" w:cs="Courier"/>
                <w:i/>
                <w:sz w:val="28"/>
                <w:szCs w:val="28"/>
              </w:rPr>
            </w:pPr>
          </w:p>
          <w:p w:rsidR="00854E34" w:rsidRPr="00F87538" w:rsidRDefault="00854E34" w:rsidP="00F87538">
            <w:pPr>
              <w:autoSpaceDE w:val="0"/>
              <w:spacing w:line="240" w:lineRule="atLeast"/>
              <w:contextualSpacing/>
              <w:rPr>
                <w:rFonts w:eastAsia="Courier" w:cs="Courier"/>
                <w:i/>
                <w:sz w:val="28"/>
                <w:szCs w:val="28"/>
              </w:rPr>
            </w:pPr>
            <w:r w:rsidRPr="00F87538">
              <w:rPr>
                <w:rFonts w:eastAsia="Courier" w:cs="Courier"/>
                <w:i/>
                <w:sz w:val="28"/>
                <w:szCs w:val="28"/>
              </w:rPr>
              <w:t>Девушке страшно. Закрылась платочком.</w:t>
            </w:r>
          </w:p>
          <w:p w:rsidR="00854E34" w:rsidRPr="00F87538" w:rsidRDefault="00854E34" w:rsidP="00F87538">
            <w:pPr>
              <w:autoSpaceDE w:val="0"/>
              <w:spacing w:line="240" w:lineRule="atLeast"/>
              <w:contextualSpacing/>
              <w:rPr>
                <w:rFonts w:eastAsia="Courier" w:cs="Courier"/>
                <w:i/>
                <w:sz w:val="28"/>
                <w:szCs w:val="28"/>
              </w:rPr>
            </w:pPr>
            <w:r w:rsidRPr="00F87538">
              <w:rPr>
                <w:rFonts w:eastAsia="Courier" w:cs="Courier"/>
                <w:i/>
                <w:sz w:val="28"/>
                <w:szCs w:val="28"/>
              </w:rPr>
              <w:t>Темный вечер ближе. Солнце за трубой.</w:t>
            </w:r>
          </w:p>
          <w:p w:rsidR="00854E34" w:rsidRPr="00F87538" w:rsidRDefault="00854E34" w:rsidP="00F87538">
            <w:pPr>
              <w:autoSpaceDE w:val="0"/>
              <w:spacing w:line="240" w:lineRule="atLeast"/>
              <w:contextualSpacing/>
              <w:rPr>
                <w:rFonts w:eastAsia="Courier" w:cs="Courier"/>
                <w:i/>
                <w:sz w:val="28"/>
                <w:szCs w:val="28"/>
              </w:rPr>
            </w:pPr>
            <w:r w:rsidRPr="00F87538">
              <w:rPr>
                <w:rFonts w:eastAsia="Courier" w:cs="Courier"/>
                <w:i/>
                <w:sz w:val="28"/>
                <w:szCs w:val="28"/>
              </w:rPr>
              <w:t xml:space="preserve">Карлик прыгнул в лужицу </w:t>
            </w:r>
            <w:r w:rsidRPr="00F87538">
              <w:rPr>
                <w:rFonts w:eastAsia="Courier" w:cs="Courier"/>
                <w:i/>
                <w:sz w:val="28"/>
                <w:szCs w:val="28"/>
                <w:u w:val="single"/>
              </w:rPr>
              <w:t>красным комочком,</w:t>
            </w:r>
          </w:p>
          <w:p w:rsidR="00854E34" w:rsidRPr="00F87538" w:rsidRDefault="00854E34" w:rsidP="00F87538">
            <w:pPr>
              <w:autoSpaceDE w:val="0"/>
              <w:spacing w:line="240" w:lineRule="atLeast"/>
              <w:contextualSpacing/>
              <w:rPr>
                <w:rFonts w:eastAsia="Courier" w:cs="Courier"/>
                <w:i/>
                <w:sz w:val="28"/>
                <w:szCs w:val="28"/>
              </w:rPr>
            </w:pPr>
            <w:r w:rsidRPr="00F87538">
              <w:rPr>
                <w:rFonts w:eastAsia="Courier" w:cs="Courier"/>
                <w:i/>
                <w:sz w:val="28"/>
                <w:szCs w:val="28"/>
              </w:rPr>
              <w:t>Гонит струйку к струйке сморщенной рукой.</w:t>
            </w:r>
          </w:p>
          <w:p w:rsidR="00854E34" w:rsidRPr="00F87538" w:rsidRDefault="00854E34" w:rsidP="00F87538">
            <w:pPr>
              <w:autoSpaceDE w:val="0"/>
              <w:spacing w:line="240" w:lineRule="atLeast"/>
              <w:ind w:firstLine="709"/>
              <w:contextualSpacing/>
              <w:rPr>
                <w:rFonts w:eastAsia="Courier" w:cs="Courier"/>
                <w:i/>
                <w:sz w:val="28"/>
                <w:szCs w:val="28"/>
              </w:rPr>
            </w:pPr>
          </w:p>
          <w:p w:rsidR="00854E34" w:rsidRPr="00F87538" w:rsidRDefault="00854E34" w:rsidP="00F87538">
            <w:pPr>
              <w:autoSpaceDE w:val="0"/>
              <w:spacing w:line="240" w:lineRule="atLeast"/>
              <w:contextualSpacing/>
              <w:rPr>
                <w:rFonts w:eastAsia="Courier" w:cs="Courier"/>
                <w:i/>
                <w:sz w:val="28"/>
                <w:szCs w:val="28"/>
              </w:rPr>
            </w:pPr>
            <w:r w:rsidRPr="00F87538">
              <w:rPr>
                <w:rFonts w:eastAsia="Courier" w:cs="Courier"/>
                <w:i/>
                <w:sz w:val="28"/>
                <w:szCs w:val="28"/>
              </w:rPr>
              <w:t>Девушку манит и пугает отраженье.</w:t>
            </w:r>
          </w:p>
          <w:p w:rsidR="00854E34" w:rsidRPr="00F87538" w:rsidRDefault="00854E34" w:rsidP="00F87538">
            <w:pPr>
              <w:autoSpaceDE w:val="0"/>
              <w:spacing w:line="240" w:lineRule="atLeast"/>
              <w:contextualSpacing/>
              <w:rPr>
                <w:rFonts w:eastAsia="Courier" w:cs="Courier"/>
                <w:i/>
                <w:sz w:val="28"/>
                <w:szCs w:val="28"/>
                <w:u w:val="single"/>
              </w:rPr>
            </w:pPr>
            <w:r w:rsidRPr="00F87538">
              <w:rPr>
                <w:rFonts w:eastAsia="Courier" w:cs="Courier"/>
                <w:i/>
                <w:sz w:val="28"/>
                <w:szCs w:val="28"/>
              </w:rPr>
              <w:t>Издали мигнул одинокий фонарь.</w:t>
            </w:r>
          </w:p>
          <w:p w:rsidR="00854E34" w:rsidRPr="00F87538" w:rsidRDefault="00854E34" w:rsidP="00F87538">
            <w:pPr>
              <w:autoSpaceDE w:val="0"/>
              <w:spacing w:line="240" w:lineRule="atLeast"/>
              <w:contextualSpacing/>
              <w:rPr>
                <w:rFonts w:eastAsia="Courier" w:cs="Courier"/>
                <w:i/>
                <w:sz w:val="28"/>
                <w:szCs w:val="28"/>
              </w:rPr>
            </w:pPr>
            <w:r w:rsidRPr="00F87538">
              <w:rPr>
                <w:rFonts w:eastAsia="Courier" w:cs="Courier"/>
                <w:i/>
                <w:sz w:val="28"/>
                <w:szCs w:val="28"/>
                <w:u w:val="single"/>
              </w:rPr>
              <w:t>Красное солнце</w:t>
            </w:r>
            <w:r w:rsidRPr="00F87538">
              <w:rPr>
                <w:rFonts w:eastAsia="Courier" w:cs="Courier"/>
                <w:i/>
                <w:sz w:val="28"/>
                <w:szCs w:val="28"/>
              </w:rPr>
              <w:t xml:space="preserve"> село за строенье.</w:t>
            </w:r>
          </w:p>
          <w:p w:rsidR="00854E34" w:rsidRPr="00F87538" w:rsidRDefault="00854E34" w:rsidP="00F87538">
            <w:pPr>
              <w:autoSpaceDE w:val="0"/>
              <w:spacing w:line="240" w:lineRule="atLeast"/>
              <w:contextualSpacing/>
              <w:rPr>
                <w:rFonts w:eastAsia="Courier" w:cs="Courier"/>
                <w:i/>
                <w:sz w:val="28"/>
                <w:szCs w:val="28"/>
              </w:rPr>
            </w:pPr>
            <w:r w:rsidRPr="00F87538">
              <w:rPr>
                <w:rFonts w:eastAsia="Courier" w:cs="Courier"/>
                <w:i/>
                <w:sz w:val="28"/>
                <w:szCs w:val="28"/>
              </w:rPr>
              <w:t>Хохот. Всплески. Брызги. Фабричная гарь.</w:t>
            </w:r>
          </w:p>
          <w:p w:rsidR="00854E34" w:rsidRPr="00F87538" w:rsidRDefault="00854E34" w:rsidP="00F87538">
            <w:pPr>
              <w:autoSpaceDE w:val="0"/>
              <w:spacing w:line="240" w:lineRule="atLeast"/>
              <w:ind w:firstLine="709"/>
              <w:contextualSpacing/>
              <w:rPr>
                <w:rFonts w:eastAsia="Courier" w:cs="Courier"/>
                <w:i/>
                <w:sz w:val="28"/>
                <w:szCs w:val="28"/>
              </w:rPr>
            </w:pPr>
          </w:p>
          <w:p w:rsidR="00854E34" w:rsidRPr="00F87538" w:rsidRDefault="00854E34" w:rsidP="00F87538">
            <w:pPr>
              <w:autoSpaceDE w:val="0"/>
              <w:spacing w:line="240" w:lineRule="atLeast"/>
              <w:contextualSpacing/>
              <w:rPr>
                <w:rFonts w:eastAsia="Courier" w:cs="Courier"/>
                <w:i/>
                <w:sz w:val="28"/>
                <w:szCs w:val="28"/>
              </w:rPr>
            </w:pPr>
            <w:r w:rsidRPr="00F87538">
              <w:rPr>
                <w:rFonts w:eastAsia="Courier" w:cs="Courier"/>
                <w:i/>
                <w:sz w:val="28"/>
                <w:szCs w:val="28"/>
              </w:rPr>
              <w:t>Будто издали невнятно доносятся звуки...</w:t>
            </w:r>
          </w:p>
          <w:p w:rsidR="00854E34" w:rsidRPr="00F87538" w:rsidRDefault="00854E34" w:rsidP="00F87538">
            <w:pPr>
              <w:autoSpaceDE w:val="0"/>
              <w:spacing w:line="240" w:lineRule="atLeast"/>
              <w:contextualSpacing/>
              <w:rPr>
                <w:rFonts w:eastAsia="Courier" w:cs="Courier"/>
                <w:i/>
                <w:sz w:val="28"/>
                <w:szCs w:val="28"/>
              </w:rPr>
            </w:pPr>
            <w:r w:rsidRPr="00F87538">
              <w:rPr>
                <w:rFonts w:eastAsia="Courier" w:cs="Courier"/>
                <w:i/>
                <w:sz w:val="28"/>
                <w:szCs w:val="28"/>
              </w:rPr>
              <w:t>Где-то каплет с крыши... где-то кашель старика...</w:t>
            </w:r>
          </w:p>
          <w:p w:rsidR="00854E34" w:rsidRPr="00F87538" w:rsidRDefault="00854E34" w:rsidP="00F87538">
            <w:pPr>
              <w:autoSpaceDE w:val="0"/>
              <w:spacing w:line="240" w:lineRule="atLeast"/>
              <w:contextualSpacing/>
              <w:rPr>
                <w:rFonts w:eastAsia="Courier" w:cs="Courier"/>
                <w:i/>
                <w:sz w:val="28"/>
                <w:szCs w:val="28"/>
              </w:rPr>
            </w:pPr>
            <w:r w:rsidRPr="00F87538">
              <w:rPr>
                <w:rFonts w:eastAsia="Courier" w:cs="Courier"/>
                <w:i/>
                <w:sz w:val="28"/>
                <w:szCs w:val="28"/>
              </w:rPr>
              <w:t>Безжизненно цепляются холодные руки...</w:t>
            </w:r>
          </w:p>
          <w:p w:rsidR="00854E34" w:rsidRPr="00F87538" w:rsidRDefault="00854E34" w:rsidP="00F87538">
            <w:pPr>
              <w:autoSpaceDE w:val="0"/>
              <w:spacing w:line="240" w:lineRule="atLeast"/>
              <w:contextualSpacing/>
              <w:rPr>
                <w:rFonts w:eastAsia="Courier" w:cs="Courier"/>
                <w:i/>
                <w:sz w:val="28"/>
                <w:szCs w:val="28"/>
              </w:rPr>
            </w:pPr>
            <w:r w:rsidRPr="00F87538">
              <w:rPr>
                <w:rFonts w:eastAsia="Courier" w:cs="Courier"/>
                <w:i/>
                <w:sz w:val="28"/>
                <w:szCs w:val="28"/>
              </w:rPr>
              <w:t>В расширенных глазах не видно зрачка...</w:t>
            </w:r>
          </w:p>
          <w:p w:rsidR="00854E34" w:rsidRPr="00F87538" w:rsidRDefault="00854E34" w:rsidP="00F87538">
            <w:pPr>
              <w:autoSpaceDE w:val="0"/>
              <w:spacing w:line="240" w:lineRule="atLeast"/>
              <w:ind w:firstLine="709"/>
              <w:contextualSpacing/>
              <w:rPr>
                <w:rFonts w:eastAsia="Courier" w:cs="Courier"/>
                <w:i/>
                <w:sz w:val="28"/>
                <w:szCs w:val="28"/>
              </w:rPr>
            </w:pPr>
          </w:p>
          <w:p w:rsidR="00854E34" w:rsidRPr="00F87538" w:rsidRDefault="00854E34" w:rsidP="00F87538">
            <w:pPr>
              <w:autoSpaceDE w:val="0"/>
              <w:spacing w:line="240" w:lineRule="atLeast"/>
              <w:contextualSpacing/>
              <w:rPr>
                <w:rFonts w:eastAsia="Courier" w:cs="Courier"/>
                <w:i/>
                <w:sz w:val="28"/>
                <w:szCs w:val="28"/>
              </w:rPr>
            </w:pPr>
            <w:r w:rsidRPr="00F87538">
              <w:rPr>
                <w:rFonts w:eastAsia="Courier" w:cs="Courier"/>
                <w:i/>
                <w:sz w:val="28"/>
                <w:szCs w:val="28"/>
              </w:rPr>
              <w:t>Как страшно! Как бездомно! Там, у забора,</w:t>
            </w:r>
          </w:p>
          <w:p w:rsidR="00854E34" w:rsidRPr="00F87538" w:rsidRDefault="00854E34" w:rsidP="00F87538">
            <w:pPr>
              <w:autoSpaceDE w:val="0"/>
              <w:spacing w:line="240" w:lineRule="atLeast"/>
              <w:contextualSpacing/>
              <w:rPr>
                <w:rFonts w:eastAsia="Courier" w:cs="Courier"/>
                <w:i/>
                <w:sz w:val="28"/>
                <w:szCs w:val="28"/>
              </w:rPr>
            </w:pPr>
            <w:r w:rsidRPr="00F87538">
              <w:rPr>
                <w:rFonts w:eastAsia="Courier" w:cs="Courier"/>
                <w:i/>
                <w:sz w:val="28"/>
                <w:szCs w:val="28"/>
              </w:rPr>
              <w:t>Легла некрасивым мокрым комком.</w:t>
            </w:r>
          </w:p>
          <w:p w:rsidR="00854E34" w:rsidRPr="00F87538" w:rsidRDefault="00854E34" w:rsidP="00F87538">
            <w:pPr>
              <w:autoSpaceDE w:val="0"/>
              <w:spacing w:line="240" w:lineRule="atLeast"/>
              <w:contextualSpacing/>
              <w:rPr>
                <w:rFonts w:eastAsia="Courier" w:cs="Courier"/>
                <w:i/>
                <w:sz w:val="28"/>
                <w:szCs w:val="28"/>
              </w:rPr>
            </w:pPr>
            <w:r w:rsidRPr="00F87538">
              <w:rPr>
                <w:rFonts w:eastAsia="Courier" w:cs="Courier"/>
                <w:i/>
                <w:sz w:val="28"/>
                <w:szCs w:val="28"/>
              </w:rPr>
              <w:t>Плачет, чтобы ночь протянулась не скоро -</w:t>
            </w:r>
          </w:p>
          <w:p w:rsidR="00854E34" w:rsidRPr="00F87538" w:rsidRDefault="00854E34" w:rsidP="00F87538">
            <w:pPr>
              <w:autoSpaceDE w:val="0"/>
              <w:spacing w:line="240" w:lineRule="atLeast"/>
              <w:contextualSpacing/>
              <w:rPr>
                <w:rFonts w:eastAsia="Courier" w:cs="Courier"/>
                <w:i/>
                <w:sz w:val="28"/>
                <w:szCs w:val="28"/>
              </w:rPr>
            </w:pPr>
            <w:r w:rsidRPr="00F87538">
              <w:rPr>
                <w:rFonts w:eastAsia="Courier" w:cs="Courier"/>
                <w:i/>
                <w:sz w:val="28"/>
                <w:szCs w:val="28"/>
              </w:rPr>
              <w:t>Стыдно возвратиться с дьявольским клеймом...</w:t>
            </w:r>
          </w:p>
          <w:p w:rsidR="00854E34" w:rsidRPr="00F87538" w:rsidRDefault="00854E34" w:rsidP="00F87538">
            <w:pPr>
              <w:autoSpaceDE w:val="0"/>
              <w:spacing w:line="240" w:lineRule="atLeast"/>
              <w:ind w:firstLine="709"/>
              <w:contextualSpacing/>
              <w:rPr>
                <w:rFonts w:eastAsia="Courier" w:cs="Courier"/>
                <w:i/>
                <w:sz w:val="28"/>
                <w:szCs w:val="28"/>
              </w:rPr>
            </w:pPr>
          </w:p>
          <w:p w:rsidR="00854E34" w:rsidRPr="00F87538" w:rsidRDefault="00854E34" w:rsidP="00F87538">
            <w:pPr>
              <w:autoSpaceDE w:val="0"/>
              <w:spacing w:line="240" w:lineRule="atLeast"/>
              <w:contextualSpacing/>
              <w:rPr>
                <w:rFonts w:eastAsia="Courier" w:cs="Courier"/>
                <w:i/>
                <w:sz w:val="28"/>
                <w:szCs w:val="28"/>
              </w:rPr>
            </w:pPr>
            <w:r w:rsidRPr="00F87538">
              <w:rPr>
                <w:rFonts w:eastAsia="Courier" w:cs="Courier"/>
                <w:i/>
                <w:sz w:val="28"/>
                <w:szCs w:val="28"/>
              </w:rPr>
              <w:lastRenderedPageBreak/>
              <w:t>Утро. Тучки. Дымы. Опрокинутые кадки.</w:t>
            </w:r>
          </w:p>
          <w:p w:rsidR="00854E34" w:rsidRPr="00F87538" w:rsidRDefault="00854E34" w:rsidP="00F87538">
            <w:pPr>
              <w:autoSpaceDE w:val="0"/>
              <w:spacing w:line="240" w:lineRule="atLeast"/>
              <w:contextualSpacing/>
              <w:rPr>
                <w:rFonts w:eastAsia="Courier" w:cs="Courier"/>
                <w:i/>
                <w:sz w:val="28"/>
                <w:szCs w:val="28"/>
              </w:rPr>
            </w:pPr>
            <w:r w:rsidRPr="00F87538">
              <w:rPr>
                <w:rFonts w:eastAsia="Courier" w:cs="Courier"/>
                <w:i/>
                <w:sz w:val="28"/>
                <w:szCs w:val="28"/>
              </w:rPr>
              <w:t>В светлых струйках весело пляшет синева.</w:t>
            </w:r>
          </w:p>
          <w:p w:rsidR="00854E34" w:rsidRPr="00F87538" w:rsidRDefault="00854E34" w:rsidP="00F87538">
            <w:pPr>
              <w:autoSpaceDE w:val="0"/>
              <w:spacing w:line="240" w:lineRule="atLeast"/>
              <w:contextualSpacing/>
              <w:rPr>
                <w:rFonts w:eastAsia="Courier" w:cs="Courier"/>
                <w:i/>
                <w:sz w:val="28"/>
                <w:szCs w:val="28"/>
              </w:rPr>
            </w:pPr>
            <w:r w:rsidRPr="00F87538">
              <w:rPr>
                <w:rFonts w:eastAsia="Courier" w:cs="Courier"/>
                <w:i/>
                <w:sz w:val="28"/>
                <w:szCs w:val="28"/>
              </w:rPr>
              <w:t xml:space="preserve">По улицам ставят </w:t>
            </w:r>
            <w:r w:rsidRPr="00F87538">
              <w:rPr>
                <w:rFonts w:eastAsia="Courier" w:cs="Courier"/>
                <w:i/>
                <w:sz w:val="28"/>
                <w:szCs w:val="28"/>
                <w:u w:val="single"/>
              </w:rPr>
              <w:t>красные рогатки</w:t>
            </w:r>
            <w:r w:rsidRPr="00F87538">
              <w:rPr>
                <w:rFonts w:eastAsia="Courier" w:cs="Courier"/>
                <w:i/>
                <w:sz w:val="28"/>
                <w:szCs w:val="28"/>
              </w:rPr>
              <w:t>.</w:t>
            </w:r>
          </w:p>
          <w:p w:rsidR="00854E34" w:rsidRPr="00F87538" w:rsidRDefault="00854E34" w:rsidP="00F87538">
            <w:pPr>
              <w:autoSpaceDE w:val="0"/>
              <w:spacing w:line="240" w:lineRule="atLeast"/>
              <w:contextualSpacing/>
              <w:rPr>
                <w:rFonts w:eastAsia="Courier" w:cs="Courier"/>
                <w:i/>
                <w:sz w:val="28"/>
                <w:szCs w:val="28"/>
              </w:rPr>
            </w:pPr>
            <w:r w:rsidRPr="00F87538">
              <w:rPr>
                <w:rFonts w:eastAsia="Courier" w:cs="Courier"/>
                <w:i/>
                <w:sz w:val="28"/>
                <w:szCs w:val="28"/>
              </w:rPr>
              <w:t>Шлепают солдатики: раз! два! раз! два!</w:t>
            </w:r>
          </w:p>
          <w:p w:rsidR="00854E34" w:rsidRPr="00F87538" w:rsidRDefault="00854E34" w:rsidP="00F87538">
            <w:pPr>
              <w:autoSpaceDE w:val="0"/>
              <w:spacing w:line="240" w:lineRule="atLeast"/>
              <w:ind w:firstLine="709"/>
              <w:contextualSpacing/>
              <w:rPr>
                <w:rFonts w:eastAsia="Courier" w:cs="Courier"/>
                <w:i/>
                <w:sz w:val="28"/>
                <w:szCs w:val="28"/>
              </w:rPr>
            </w:pPr>
          </w:p>
          <w:p w:rsidR="00854E34" w:rsidRPr="00F87538" w:rsidRDefault="00854E34" w:rsidP="00F87538">
            <w:pPr>
              <w:autoSpaceDE w:val="0"/>
              <w:spacing w:line="240" w:lineRule="atLeast"/>
              <w:contextualSpacing/>
              <w:rPr>
                <w:rFonts w:eastAsia="Courier" w:cs="Courier"/>
                <w:i/>
                <w:sz w:val="28"/>
                <w:szCs w:val="28"/>
              </w:rPr>
            </w:pPr>
            <w:r w:rsidRPr="00F87538">
              <w:rPr>
                <w:rFonts w:eastAsia="Courier" w:cs="Courier"/>
                <w:i/>
                <w:sz w:val="28"/>
                <w:szCs w:val="28"/>
              </w:rPr>
              <w:t>В переулке у мокрого забора над телом</w:t>
            </w:r>
          </w:p>
          <w:p w:rsidR="00854E34" w:rsidRPr="00F87538" w:rsidRDefault="00854E34" w:rsidP="00F87538">
            <w:pPr>
              <w:autoSpaceDE w:val="0"/>
              <w:spacing w:line="240" w:lineRule="atLeast"/>
              <w:contextualSpacing/>
              <w:rPr>
                <w:rFonts w:eastAsia="Courier" w:cs="Courier"/>
                <w:i/>
                <w:sz w:val="28"/>
                <w:szCs w:val="28"/>
              </w:rPr>
            </w:pPr>
            <w:r w:rsidRPr="00F87538">
              <w:rPr>
                <w:rFonts w:eastAsia="Courier" w:cs="Courier"/>
                <w:i/>
                <w:sz w:val="28"/>
                <w:szCs w:val="28"/>
              </w:rPr>
              <w:t>Спящей девушки - трясется, бормочет голова;</w:t>
            </w:r>
          </w:p>
          <w:p w:rsidR="00854E34" w:rsidRPr="00F87538" w:rsidRDefault="00854E34" w:rsidP="00F87538">
            <w:pPr>
              <w:autoSpaceDE w:val="0"/>
              <w:spacing w:line="240" w:lineRule="atLeast"/>
              <w:contextualSpacing/>
              <w:rPr>
                <w:rFonts w:eastAsia="Courier" w:cs="Courier"/>
                <w:i/>
                <w:sz w:val="28"/>
                <w:szCs w:val="28"/>
              </w:rPr>
            </w:pPr>
            <w:r w:rsidRPr="00F87538">
              <w:rPr>
                <w:rFonts w:eastAsia="Courier" w:cs="Courier"/>
                <w:i/>
                <w:sz w:val="28"/>
                <w:szCs w:val="28"/>
              </w:rPr>
              <w:t>Безобразный карлик занят делом:</w:t>
            </w:r>
          </w:p>
          <w:p w:rsidR="00854E34" w:rsidRPr="00F87538" w:rsidRDefault="00854E34" w:rsidP="00F87538">
            <w:pPr>
              <w:autoSpaceDE w:val="0"/>
              <w:spacing w:line="240" w:lineRule="atLeast"/>
              <w:contextualSpacing/>
              <w:rPr>
                <w:rFonts w:eastAsia="Courier" w:cs="Courier"/>
                <w:i/>
                <w:sz w:val="28"/>
                <w:szCs w:val="28"/>
              </w:rPr>
            </w:pPr>
            <w:r w:rsidRPr="00F87538">
              <w:rPr>
                <w:rFonts w:eastAsia="Courier" w:cs="Courier"/>
                <w:i/>
                <w:sz w:val="28"/>
                <w:szCs w:val="28"/>
              </w:rPr>
              <w:t>Спускает в ручеек башмаки: раз! два!</w:t>
            </w:r>
          </w:p>
          <w:p w:rsidR="00854E34" w:rsidRPr="00F87538" w:rsidRDefault="00854E34" w:rsidP="00F87538">
            <w:pPr>
              <w:autoSpaceDE w:val="0"/>
              <w:spacing w:line="240" w:lineRule="atLeast"/>
              <w:ind w:firstLine="709"/>
              <w:contextualSpacing/>
              <w:rPr>
                <w:rFonts w:eastAsia="Courier" w:cs="Courier"/>
                <w:i/>
                <w:sz w:val="28"/>
                <w:szCs w:val="28"/>
              </w:rPr>
            </w:pPr>
          </w:p>
          <w:p w:rsidR="00854E34" w:rsidRPr="00F87538" w:rsidRDefault="00854E34" w:rsidP="00F87538">
            <w:pPr>
              <w:autoSpaceDE w:val="0"/>
              <w:spacing w:line="240" w:lineRule="atLeast"/>
              <w:contextualSpacing/>
              <w:rPr>
                <w:rFonts w:eastAsia="Courier" w:cs="Courier"/>
                <w:i/>
                <w:sz w:val="28"/>
                <w:szCs w:val="28"/>
              </w:rPr>
            </w:pPr>
            <w:r w:rsidRPr="00F87538">
              <w:rPr>
                <w:rFonts w:eastAsia="Courier" w:cs="Courier"/>
                <w:i/>
                <w:sz w:val="28"/>
                <w:szCs w:val="28"/>
              </w:rPr>
              <w:t>Башмаки, крутясь, несутся по теченью,</w:t>
            </w:r>
          </w:p>
          <w:p w:rsidR="00854E34" w:rsidRPr="00F87538" w:rsidRDefault="00854E34" w:rsidP="00F87538">
            <w:pPr>
              <w:autoSpaceDE w:val="0"/>
              <w:spacing w:line="240" w:lineRule="atLeast"/>
              <w:contextualSpacing/>
              <w:rPr>
                <w:rFonts w:eastAsia="Courier" w:cs="Courier"/>
                <w:i/>
                <w:sz w:val="28"/>
                <w:szCs w:val="28"/>
              </w:rPr>
            </w:pPr>
            <w:r w:rsidRPr="00F87538">
              <w:rPr>
                <w:rFonts w:eastAsia="Courier" w:cs="Courier"/>
                <w:i/>
                <w:sz w:val="28"/>
                <w:szCs w:val="28"/>
              </w:rPr>
              <w:t xml:space="preserve">Стремительно обгоняет их </w:t>
            </w:r>
            <w:r w:rsidRPr="00F87538">
              <w:rPr>
                <w:rFonts w:eastAsia="Courier" w:cs="Courier"/>
                <w:i/>
                <w:sz w:val="28"/>
                <w:szCs w:val="28"/>
                <w:u w:val="single"/>
              </w:rPr>
              <w:t>красный колпак.</w:t>
            </w:r>
            <w:r w:rsidRPr="00F87538">
              <w:rPr>
                <w:rFonts w:eastAsia="Courier" w:cs="Courier"/>
                <w:i/>
                <w:sz w:val="28"/>
                <w:szCs w:val="28"/>
              </w:rPr>
              <w:t>..</w:t>
            </w:r>
          </w:p>
          <w:p w:rsidR="00854E34" w:rsidRPr="00F87538" w:rsidRDefault="00854E34" w:rsidP="00F87538">
            <w:pPr>
              <w:autoSpaceDE w:val="0"/>
              <w:spacing w:line="240" w:lineRule="atLeast"/>
              <w:contextualSpacing/>
              <w:rPr>
                <w:rFonts w:eastAsia="Courier" w:cs="Courier"/>
                <w:i/>
                <w:sz w:val="28"/>
                <w:szCs w:val="28"/>
              </w:rPr>
            </w:pPr>
            <w:r w:rsidRPr="00F87538">
              <w:rPr>
                <w:rFonts w:eastAsia="Courier" w:cs="Courier"/>
                <w:i/>
                <w:sz w:val="28"/>
                <w:szCs w:val="28"/>
              </w:rPr>
              <w:t>Хохот. Всплески. Брызги. Еще мгновенье -</w:t>
            </w:r>
          </w:p>
          <w:p w:rsidR="00854E34" w:rsidRPr="00F87538" w:rsidRDefault="00854E34" w:rsidP="00F87538">
            <w:pPr>
              <w:autoSpaceDE w:val="0"/>
              <w:spacing w:line="240" w:lineRule="atLeast"/>
              <w:contextualSpacing/>
              <w:rPr>
                <w:rFonts w:eastAsia="Courier" w:cs="Courier"/>
                <w:i/>
                <w:sz w:val="28"/>
                <w:szCs w:val="28"/>
              </w:rPr>
            </w:pPr>
            <w:r w:rsidRPr="00F87538">
              <w:rPr>
                <w:rFonts w:eastAsia="Courier" w:cs="Courier"/>
                <w:i/>
                <w:sz w:val="28"/>
                <w:szCs w:val="28"/>
              </w:rPr>
              <w:t xml:space="preserve">Плывут собачьи уши, борода и </w:t>
            </w:r>
            <w:r w:rsidRPr="00F87538">
              <w:rPr>
                <w:rFonts w:eastAsia="Courier" w:cs="Courier"/>
                <w:i/>
                <w:sz w:val="28"/>
                <w:szCs w:val="28"/>
                <w:u w:val="single"/>
              </w:rPr>
              <w:t>красный фрак</w:t>
            </w:r>
            <w:r w:rsidRPr="00F87538">
              <w:rPr>
                <w:rFonts w:eastAsia="Courier" w:cs="Courier"/>
                <w:i/>
                <w:sz w:val="28"/>
                <w:szCs w:val="28"/>
              </w:rPr>
              <w:t>...</w:t>
            </w:r>
          </w:p>
          <w:p w:rsidR="00854E34" w:rsidRPr="00F87538" w:rsidRDefault="00854E34" w:rsidP="00F87538">
            <w:pPr>
              <w:autoSpaceDE w:val="0"/>
              <w:spacing w:line="240" w:lineRule="atLeast"/>
              <w:ind w:firstLine="709"/>
              <w:contextualSpacing/>
              <w:rPr>
                <w:rFonts w:eastAsia="Courier" w:cs="Courier"/>
                <w:i/>
                <w:sz w:val="28"/>
                <w:szCs w:val="28"/>
              </w:rPr>
            </w:pPr>
          </w:p>
          <w:p w:rsidR="00854E34" w:rsidRPr="00F87538" w:rsidRDefault="00854E34" w:rsidP="00F87538">
            <w:pPr>
              <w:autoSpaceDE w:val="0"/>
              <w:spacing w:line="240" w:lineRule="atLeast"/>
              <w:contextualSpacing/>
              <w:rPr>
                <w:rFonts w:eastAsia="Courier" w:cs="Courier"/>
                <w:i/>
                <w:sz w:val="28"/>
                <w:szCs w:val="28"/>
              </w:rPr>
            </w:pPr>
            <w:r w:rsidRPr="00F87538">
              <w:rPr>
                <w:rFonts w:eastAsia="Courier" w:cs="Courier"/>
                <w:i/>
                <w:sz w:val="28"/>
                <w:szCs w:val="28"/>
              </w:rPr>
              <w:t>Пронеслись, - и струйки шепчутся невнятно.</w:t>
            </w:r>
          </w:p>
          <w:p w:rsidR="00854E34" w:rsidRPr="00F87538" w:rsidRDefault="00854E34" w:rsidP="00F87538">
            <w:pPr>
              <w:autoSpaceDE w:val="0"/>
              <w:spacing w:line="240" w:lineRule="atLeast"/>
              <w:contextualSpacing/>
              <w:rPr>
                <w:rFonts w:eastAsia="Courier" w:cs="Courier"/>
                <w:i/>
                <w:sz w:val="28"/>
                <w:szCs w:val="28"/>
              </w:rPr>
            </w:pPr>
            <w:r w:rsidRPr="00F87538">
              <w:rPr>
                <w:rFonts w:eastAsia="Courier" w:cs="Courier"/>
                <w:i/>
                <w:sz w:val="28"/>
                <w:szCs w:val="28"/>
              </w:rPr>
              <w:t>Девушка медленно очнулась от сна:</w:t>
            </w:r>
          </w:p>
          <w:p w:rsidR="00854E34" w:rsidRPr="00F87538" w:rsidRDefault="00854E34" w:rsidP="00F87538">
            <w:pPr>
              <w:autoSpaceDE w:val="0"/>
              <w:spacing w:line="240" w:lineRule="atLeast"/>
              <w:contextualSpacing/>
              <w:rPr>
                <w:rFonts w:eastAsia="Courier" w:cs="Courier"/>
                <w:i/>
                <w:sz w:val="28"/>
                <w:szCs w:val="28"/>
              </w:rPr>
            </w:pPr>
            <w:r w:rsidRPr="00F87538">
              <w:rPr>
                <w:rFonts w:eastAsia="Courier" w:cs="Courier"/>
                <w:i/>
                <w:sz w:val="28"/>
                <w:szCs w:val="28"/>
              </w:rPr>
              <w:t xml:space="preserve">В глазах ее </w:t>
            </w:r>
            <w:r w:rsidRPr="00F87538">
              <w:rPr>
                <w:rFonts w:eastAsia="Courier" w:cs="Courier"/>
                <w:i/>
                <w:sz w:val="28"/>
                <w:szCs w:val="28"/>
                <w:u w:val="single"/>
              </w:rPr>
              <w:t>красно-голубые пятна</w:t>
            </w:r>
            <w:r w:rsidRPr="00F87538">
              <w:rPr>
                <w:rFonts w:eastAsia="Courier" w:cs="Courier"/>
                <w:i/>
                <w:sz w:val="28"/>
                <w:szCs w:val="28"/>
              </w:rPr>
              <w:t>.</w:t>
            </w:r>
          </w:p>
          <w:p w:rsidR="00854E34" w:rsidRPr="00F87538" w:rsidRDefault="00854E34" w:rsidP="00F87538">
            <w:pPr>
              <w:autoSpaceDE w:val="0"/>
              <w:spacing w:line="240" w:lineRule="atLeast"/>
              <w:contextualSpacing/>
              <w:rPr>
                <w:rFonts w:eastAsia="Courier" w:cs="Courier"/>
                <w:i/>
                <w:sz w:val="28"/>
                <w:szCs w:val="28"/>
              </w:rPr>
            </w:pPr>
            <w:r w:rsidRPr="00F87538">
              <w:rPr>
                <w:rFonts w:eastAsia="Courier" w:cs="Courier"/>
                <w:i/>
                <w:sz w:val="28"/>
                <w:szCs w:val="28"/>
              </w:rPr>
              <w:t>Блестки солнца. Струйки. Брызги. Весна.</w:t>
            </w:r>
          </w:p>
          <w:p w:rsidR="00854E34" w:rsidRDefault="00854E34" w:rsidP="001D1092">
            <w:pPr>
              <w:autoSpaceDE w:val="0"/>
              <w:spacing w:line="240" w:lineRule="atLeast"/>
              <w:ind w:firstLine="709"/>
              <w:contextualSpacing/>
              <w:rPr>
                <w:rFonts w:eastAsia="Courier" w:cs="Courier"/>
                <w:i/>
                <w:sz w:val="28"/>
                <w:szCs w:val="28"/>
              </w:rPr>
            </w:pPr>
            <w:r w:rsidRPr="00F87538">
              <w:rPr>
                <w:rFonts w:eastAsia="Courier" w:cs="Courier"/>
                <w:i/>
                <w:sz w:val="28"/>
                <w:szCs w:val="28"/>
              </w:rPr>
              <w:t xml:space="preserve"> («Обман» 5 марта 1904 года)</w:t>
            </w:r>
          </w:p>
          <w:p w:rsidR="001D1092" w:rsidRPr="00F87538" w:rsidRDefault="001D1092" w:rsidP="001D1092">
            <w:pPr>
              <w:autoSpaceDE w:val="0"/>
              <w:spacing w:line="240" w:lineRule="atLeast"/>
              <w:ind w:firstLine="709"/>
              <w:contextualSpacing/>
              <w:rPr>
                <w:rFonts w:eastAsia="Helvetica" w:cs="Helvetica"/>
                <w:sz w:val="28"/>
                <w:szCs w:val="28"/>
              </w:rPr>
            </w:pPr>
          </w:p>
        </w:tc>
      </w:tr>
    </w:tbl>
    <w:p w:rsidR="00A95C1F" w:rsidRDefault="00A95C1F" w:rsidP="00A95C1F">
      <w:pPr>
        <w:spacing w:line="360" w:lineRule="auto"/>
        <w:ind w:firstLine="709"/>
        <w:contextualSpacing/>
        <w:rPr>
          <w:sz w:val="28"/>
          <w:szCs w:val="28"/>
        </w:rPr>
      </w:pPr>
      <w:r w:rsidRPr="009A0E58">
        <w:rPr>
          <w:rFonts w:eastAsia="Helvetica" w:cs="Helvetica"/>
          <w:sz w:val="28"/>
          <w:szCs w:val="28"/>
        </w:rPr>
        <w:lastRenderedPageBreak/>
        <w:t>В портретных же зарисовках красный цвет</w:t>
      </w:r>
      <w:r>
        <w:rPr>
          <w:rFonts w:eastAsia="Helvetica" w:cs="Helvetica"/>
          <w:sz w:val="28"/>
          <w:szCs w:val="28"/>
        </w:rPr>
        <w:t xml:space="preserve"> используется значительно реже, если присутствует, то</w:t>
      </w:r>
      <w:r w:rsidRPr="009A0E58">
        <w:rPr>
          <w:sz w:val="28"/>
          <w:szCs w:val="28"/>
        </w:rPr>
        <w:t xml:space="preserve"> передает </w:t>
      </w:r>
      <w:r w:rsidRPr="009A0E58">
        <w:rPr>
          <w:i/>
          <w:sz w:val="28"/>
          <w:szCs w:val="28"/>
        </w:rPr>
        <w:t>смятение, боль и надрыв:</w:t>
      </w:r>
      <w:r w:rsidRPr="009A0E58">
        <w:rPr>
          <w:sz w:val="28"/>
          <w:szCs w:val="28"/>
        </w:rPr>
        <w:t xml:space="preserve"> </w:t>
      </w: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5069"/>
        <w:gridCol w:w="5070"/>
      </w:tblGrid>
      <w:tr w:rsidR="00A95C1F" w:rsidRPr="00F87538" w:rsidTr="00F87538">
        <w:tc>
          <w:tcPr>
            <w:tcW w:w="5069" w:type="dxa"/>
          </w:tcPr>
          <w:p w:rsidR="00A95C1F" w:rsidRPr="00F87538" w:rsidRDefault="00A95C1F" w:rsidP="00F87538">
            <w:pPr>
              <w:spacing w:line="240" w:lineRule="atLeast"/>
              <w:contextualSpacing/>
              <w:rPr>
                <w:rFonts w:eastAsia="Helvetica" w:cs="Helvetica"/>
                <w:i/>
                <w:sz w:val="28"/>
                <w:szCs w:val="28"/>
              </w:rPr>
            </w:pPr>
            <w:r w:rsidRPr="00F87538">
              <w:rPr>
                <w:rFonts w:eastAsia="Helvetica" w:cs="Helvetica"/>
                <w:i/>
                <w:sz w:val="28"/>
                <w:szCs w:val="28"/>
              </w:rPr>
              <w:t>Лазурью бледной месяц плыл</w:t>
            </w:r>
          </w:p>
          <w:p w:rsidR="00A95C1F" w:rsidRPr="00F87538" w:rsidRDefault="00A95C1F" w:rsidP="00F87538">
            <w:pPr>
              <w:autoSpaceDE w:val="0"/>
              <w:spacing w:line="240" w:lineRule="atLeast"/>
              <w:contextualSpacing/>
              <w:rPr>
                <w:rFonts w:eastAsia="Helvetica" w:cs="Helvetica"/>
                <w:i/>
                <w:sz w:val="28"/>
                <w:szCs w:val="28"/>
              </w:rPr>
            </w:pPr>
            <w:r w:rsidRPr="00F87538">
              <w:rPr>
                <w:rFonts w:eastAsia="Helvetica" w:cs="Helvetica"/>
                <w:i/>
                <w:sz w:val="28"/>
                <w:szCs w:val="28"/>
              </w:rPr>
              <w:t>Изогнутым перстом.</w:t>
            </w:r>
          </w:p>
          <w:p w:rsidR="00A95C1F" w:rsidRPr="00F87538" w:rsidRDefault="00A95C1F" w:rsidP="00F87538">
            <w:pPr>
              <w:autoSpaceDE w:val="0"/>
              <w:spacing w:line="240" w:lineRule="atLeast"/>
              <w:contextualSpacing/>
              <w:rPr>
                <w:rFonts w:eastAsia="Helvetica" w:cs="Helvetica"/>
                <w:i/>
                <w:sz w:val="28"/>
                <w:szCs w:val="28"/>
              </w:rPr>
            </w:pPr>
            <w:r w:rsidRPr="00F87538">
              <w:rPr>
                <w:rFonts w:eastAsia="Helvetica" w:cs="Helvetica"/>
                <w:i/>
                <w:sz w:val="28"/>
                <w:szCs w:val="28"/>
              </w:rPr>
              <w:t>У всех, к кому я приходил,</w:t>
            </w:r>
          </w:p>
          <w:p w:rsidR="00A95C1F" w:rsidRPr="00F87538" w:rsidRDefault="00A95C1F" w:rsidP="00F87538">
            <w:pPr>
              <w:autoSpaceDE w:val="0"/>
              <w:spacing w:line="240" w:lineRule="atLeast"/>
              <w:contextualSpacing/>
              <w:rPr>
                <w:rFonts w:eastAsia="Helvetica" w:cs="Helvetica"/>
                <w:i/>
                <w:sz w:val="28"/>
                <w:szCs w:val="28"/>
              </w:rPr>
            </w:pPr>
            <w:r w:rsidRPr="00F87538">
              <w:rPr>
                <w:rFonts w:eastAsia="Helvetica" w:cs="Helvetica"/>
                <w:i/>
                <w:sz w:val="28"/>
                <w:szCs w:val="28"/>
              </w:rPr>
              <w:t>Был а</w:t>
            </w:r>
            <w:r w:rsidRPr="00F87538">
              <w:rPr>
                <w:rFonts w:eastAsia="Helvetica" w:cs="Helvetica"/>
                <w:i/>
                <w:sz w:val="28"/>
                <w:szCs w:val="28"/>
                <w:u w:val="single"/>
              </w:rPr>
              <w:t>лый рот крестом</w:t>
            </w:r>
            <w:r w:rsidRPr="00F87538">
              <w:rPr>
                <w:rFonts w:eastAsia="Helvetica" w:cs="Helvetica"/>
                <w:i/>
                <w:sz w:val="28"/>
                <w:szCs w:val="28"/>
              </w:rPr>
              <w:t>.</w:t>
            </w:r>
          </w:p>
          <w:p w:rsidR="00A95C1F" w:rsidRPr="00F87538" w:rsidRDefault="00A95C1F" w:rsidP="00F87538">
            <w:pPr>
              <w:autoSpaceDE w:val="0"/>
              <w:spacing w:line="240" w:lineRule="atLeast"/>
              <w:contextualSpacing/>
              <w:rPr>
                <w:rFonts w:eastAsia="Helvetica" w:cs="Helvetica"/>
                <w:i/>
                <w:sz w:val="28"/>
                <w:szCs w:val="28"/>
              </w:rPr>
            </w:pPr>
            <w:r w:rsidRPr="00F87538">
              <w:rPr>
                <w:rFonts w:eastAsia="Helvetica" w:cs="Helvetica"/>
                <w:i/>
                <w:sz w:val="28"/>
                <w:szCs w:val="28"/>
              </w:rPr>
              <w:t>Оскал зубов являл печаль,</w:t>
            </w:r>
          </w:p>
          <w:p w:rsidR="00A95C1F" w:rsidRPr="00F87538" w:rsidRDefault="00A95C1F" w:rsidP="00F87538">
            <w:pPr>
              <w:autoSpaceDE w:val="0"/>
              <w:spacing w:line="240" w:lineRule="atLeast"/>
              <w:contextualSpacing/>
              <w:rPr>
                <w:rFonts w:eastAsia="Helvetica" w:cs="Helvetica"/>
                <w:i/>
                <w:sz w:val="28"/>
                <w:szCs w:val="28"/>
              </w:rPr>
            </w:pPr>
            <w:r w:rsidRPr="00F87538">
              <w:rPr>
                <w:rFonts w:eastAsia="Helvetica" w:cs="Helvetica"/>
                <w:i/>
                <w:sz w:val="28"/>
                <w:szCs w:val="28"/>
              </w:rPr>
              <w:t>И за венцом волос</w:t>
            </w:r>
          </w:p>
          <w:p w:rsidR="00A95C1F" w:rsidRPr="00F87538" w:rsidRDefault="00A95C1F" w:rsidP="00F87538">
            <w:pPr>
              <w:autoSpaceDE w:val="0"/>
              <w:spacing w:line="240" w:lineRule="atLeast"/>
              <w:contextualSpacing/>
              <w:rPr>
                <w:rFonts w:eastAsia="Helvetica" w:cs="Helvetica"/>
                <w:i/>
                <w:sz w:val="28"/>
                <w:szCs w:val="28"/>
              </w:rPr>
            </w:pPr>
            <w:r w:rsidRPr="00F87538">
              <w:rPr>
                <w:rFonts w:eastAsia="Helvetica" w:cs="Helvetica"/>
                <w:i/>
                <w:sz w:val="28"/>
                <w:szCs w:val="28"/>
              </w:rPr>
              <w:t>Качалась мерно комнат даль,</w:t>
            </w:r>
          </w:p>
          <w:p w:rsidR="00A95C1F" w:rsidRPr="00F87538" w:rsidRDefault="00A95C1F" w:rsidP="00F87538">
            <w:pPr>
              <w:autoSpaceDE w:val="0"/>
              <w:spacing w:line="240" w:lineRule="atLeast"/>
              <w:contextualSpacing/>
              <w:rPr>
                <w:rFonts w:eastAsia="Helvetica" w:cs="Helvetica"/>
                <w:i/>
                <w:sz w:val="28"/>
                <w:szCs w:val="28"/>
              </w:rPr>
            </w:pPr>
            <w:r w:rsidRPr="00F87538">
              <w:rPr>
                <w:rFonts w:eastAsia="Helvetica" w:cs="Helvetica"/>
                <w:i/>
                <w:sz w:val="28"/>
                <w:szCs w:val="28"/>
              </w:rPr>
              <w:t>Где властвовал хаос.</w:t>
            </w:r>
          </w:p>
          <w:p w:rsidR="00A95C1F" w:rsidRPr="00F87538" w:rsidRDefault="00A95C1F" w:rsidP="00F87538">
            <w:pPr>
              <w:autoSpaceDE w:val="0"/>
              <w:spacing w:line="240" w:lineRule="atLeast"/>
              <w:contextualSpacing/>
              <w:rPr>
                <w:rFonts w:eastAsia="Helvetica" w:cs="Helvetica"/>
                <w:i/>
                <w:sz w:val="28"/>
                <w:szCs w:val="28"/>
              </w:rPr>
            </w:pPr>
            <w:r w:rsidRPr="00F87538">
              <w:rPr>
                <w:rFonts w:eastAsia="Helvetica" w:cs="Helvetica"/>
                <w:i/>
                <w:sz w:val="28"/>
                <w:szCs w:val="28"/>
              </w:rPr>
              <w:t>У женщин взор был тускл и туп,</w:t>
            </w:r>
          </w:p>
          <w:p w:rsidR="00A95C1F" w:rsidRPr="00F87538" w:rsidRDefault="00A95C1F" w:rsidP="00F87538">
            <w:pPr>
              <w:autoSpaceDE w:val="0"/>
              <w:spacing w:line="240" w:lineRule="atLeast"/>
              <w:contextualSpacing/>
              <w:rPr>
                <w:rFonts w:eastAsia="Helvetica" w:cs="Helvetica"/>
                <w:i/>
                <w:sz w:val="28"/>
                <w:szCs w:val="28"/>
              </w:rPr>
            </w:pPr>
            <w:r w:rsidRPr="00F87538">
              <w:rPr>
                <w:rFonts w:eastAsia="Helvetica" w:cs="Helvetica"/>
                <w:i/>
                <w:sz w:val="28"/>
                <w:szCs w:val="28"/>
              </w:rPr>
              <w:t>И страшен был их взор:</w:t>
            </w:r>
          </w:p>
          <w:p w:rsidR="00A95C1F" w:rsidRPr="00F87538" w:rsidRDefault="00A95C1F" w:rsidP="00F87538">
            <w:pPr>
              <w:autoSpaceDE w:val="0"/>
              <w:spacing w:line="240" w:lineRule="atLeast"/>
              <w:contextualSpacing/>
              <w:rPr>
                <w:rFonts w:eastAsia="Helvetica" w:cs="Helvetica"/>
                <w:i/>
                <w:sz w:val="28"/>
                <w:szCs w:val="28"/>
              </w:rPr>
            </w:pPr>
            <w:r w:rsidRPr="00F87538">
              <w:rPr>
                <w:rFonts w:eastAsia="Helvetica" w:cs="Helvetica"/>
                <w:i/>
                <w:sz w:val="28"/>
                <w:szCs w:val="28"/>
              </w:rPr>
              <w:t>Я знал, что судороги губ</w:t>
            </w:r>
          </w:p>
          <w:p w:rsidR="00A95C1F" w:rsidRPr="00F87538" w:rsidRDefault="00A95C1F" w:rsidP="00F87538">
            <w:pPr>
              <w:autoSpaceDE w:val="0"/>
              <w:spacing w:line="240" w:lineRule="atLeast"/>
              <w:contextualSpacing/>
              <w:rPr>
                <w:rFonts w:eastAsia="Helvetica" w:cs="Helvetica"/>
                <w:i/>
                <w:sz w:val="28"/>
                <w:szCs w:val="28"/>
              </w:rPr>
            </w:pPr>
            <w:r w:rsidRPr="00F87538">
              <w:rPr>
                <w:rFonts w:eastAsia="Helvetica" w:cs="Helvetica"/>
                <w:i/>
                <w:sz w:val="28"/>
                <w:szCs w:val="28"/>
              </w:rPr>
              <w:t>Открыл</w:t>
            </w:r>
            <w:r w:rsidR="004806B2">
              <w:rPr>
                <w:rFonts w:eastAsia="Helvetica" w:cs="Helvetica"/>
                <w:i/>
                <w:sz w:val="28"/>
                <w:szCs w:val="28"/>
              </w:rPr>
              <w:t>и их позор…</w:t>
            </w:r>
          </w:p>
          <w:p w:rsidR="00A95C1F" w:rsidRPr="00F87538" w:rsidRDefault="00A95C1F" w:rsidP="00F87538">
            <w:pPr>
              <w:autoSpaceDE w:val="0"/>
              <w:spacing w:line="240" w:lineRule="atLeast"/>
              <w:contextualSpacing/>
              <w:rPr>
                <w:rFonts w:eastAsia="Helvetica" w:cs="Helvetica"/>
                <w:i/>
                <w:sz w:val="28"/>
                <w:szCs w:val="28"/>
              </w:rPr>
            </w:pPr>
            <w:r w:rsidRPr="00F87538">
              <w:rPr>
                <w:rFonts w:eastAsia="Helvetica" w:cs="Helvetica"/>
                <w:i/>
                <w:sz w:val="28"/>
                <w:szCs w:val="28"/>
              </w:rPr>
              <w:t>Им смутно помнились шаги,</w:t>
            </w:r>
          </w:p>
          <w:p w:rsidR="00A95C1F" w:rsidRPr="00F87538" w:rsidRDefault="00A95C1F" w:rsidP="00F87538">
            <w:pPr>
              <w:autoSpaceDE w:val="0"/>
              <w:spacing w:line="240" w:lineRule="atLeast"/>
              <w:contextualSpacing/>
              <w:rPr>
                <w:rFonts w:eastAsia="Helvetica" w:cs="Helvetica"/>
                <w:i/>
                <w:sz w:val="28"/>
                <w:szCs w:val="28"/>
              </w:rPr>
            </w:pPr>
            <w:r w:rsidRPr="00F87538">
              <w:rPr>
                <w:rFonts w:eastAsia="Helvetica" w:cs="Helvetica"/>
                <w:i/>
                <w:sz w:val="28"/>
                <w:szCs w:val="28"/>
              </w:rPr>
              <w:t>Падений тайный страх,</w:t>
            </w:r>
          </w:p>
          <w:p w:rsidR="00A95C1F" w:rsidRPr="00F87538" w:rsidRDefault="00A95C1F" w:rsidP="00F87538">
            <w:pPr>
              <w:autoSpaceDE w:val="0"/>
              <w:spacing w:line="240" w:lineRule="atLeast"/>
              <w:contextualSpacing/>
              <w:rPr>
                <w:rFonts w:eastAsia="Helvetica" w:cs="Helvetica"/>
                <w:i/>
                <w:sz w:val="28"/>
                <w:szCs w:val="28"/>
                <w:u w:val="single"/>
              </w:rPr>
            </w:pPr>
            <w:r w:rsidRPr="00F87538">
              <w:rPr>
                <w:rFonts w:eastAsia="Helvetica" w:cs="Helvetica"/>
                <w:i/>
                <w:sz w:val="28"/>
                <w:szCs w:val="28"/>
              </w:rPr>
              <w:t>И плыли к</w:t>
            </w:r>
            <w:r w:rsidRPr="00F87538">
              <w:rPr>
                <w:rFonts w:eastAsia="Helvetica" w:cs="Helvetica"/>
                <w:i/>
                <w:sz w:val="28"/>
                <w:szCs w:val="28"/>
                <w:u w:val="single"/>
              </w:rPr>
              <w:t>расные круги</w:t>
            </w:r>
          </w:p>
          <w:p w:rsidR="00A95C1F" w:rsidRPr="00F87538" w:rsidRDefault="00A95C1F" w:rsidP="00F87538">
            <w:pPr>
              <w:autoSpaceDE w:val="0"/>
              <w:spacing w:line="240" w:lineRule="atLeast"/>
              <w:contextualSpacing/>
              <w:rPr>
                <w:rFonts w:eastAsia="Helvetica" w:cs="Helvetica"/>
                <w:i/>
                <w:sz w:val="28"/>
                <w:szCs w:val="28"/>
              </w:rPr>
            </w:pPr>
            <w:r w:rsidRPr="00F87538">
              <w:rPr>
                <w:rFonts w:eastAsia="Helvetica" w:cs="Helvetica"/>
                <w:i/>
                <w:sz w:val="28"/>
                <w:szCs w:val="28"/>
                <w:u w:val="single"/>
              </w:rPr>
              <w:t>В измученных глазах.</w:t>
            </w:r>
          </w:p>
          <w:p w:rsidR="00A95C1F" w:rsidRPr="00F87538" w:rsidRDefault="00A95C1F" w:rsidP="00F87538">
            <w:pPr>
              <w:autoSpaceDE w:val="0"/>
              <w:spacing w:line="240" w:lineRule="atLeast"/>
              <w:contextualSpacing/>
              <w:rPr>
                <w:rFonts w:eastAsia="Helvetica" w:cs="Helvetica"/>
                <w:i/>
                <w:sz w:val="28"/>
                <w:szCs w:val="28"/>
              </w:rPr>
            </w:pPr>
            <w:r w:rsidRPr="00F87538">
              <w:rPr>
                <w:rFonts w:eastAsia="Helvetica" w:cs="Helvetica"/>
                <w:i/>
                <w:sz w:val="28"/>
                <w:szCs w:val="28"/>
              </w:rPr>
              <w:t>Меня сжимал, как змей, диван,</w:t>
            </w:r>
          </w:p>
          <w:p w:rsidR="00A95C1F" w:rsidRPr="00F87538" w:rsidRDefault="00A95C1F" w:rsidP="00F87538">
            <w:pPr>
              <w:autoSpaceDE w:val="0"/>
              <w:spacing w:line="240" w:lineRule="atLeast"/>
              <w:contextualSpacing/>
              <w:jc w:val="both"/>
              <w:rPr>
                <w:rFonts w:eastAsia="Helvetica" w:cs="Helvetica"/>
                <w:i/>
                <w:sz w:val="28"/>
                <w:szCs w:val="28"/>
              </w:rPr>
            </w:pPr>
            <w:r w:rsidRPr="00F87538">
              <w:rPr>
                <w:rFonts w:eastAsia="Helvetica" w:cs="Helvetica"/>
                <w:i/>
                <w:sz w:val="28"/>
                <w:szCs w:val="28"/>
              </w:rPr>
              <w:t>Пытливый гость — я знал,</w:t>
            </w:r>
          </w:p>
          <w:p w:rsidR="00A95C1F" w:rsidRPr="00F87538" w:rsidRDefault="00A95C1F" w:rsidP="00F87538">
            <w:pPr>
              <w:autoSpaceDE w:val="0"/>
              <w:spacing w:line="240" w:lineRule="atLeast"/>
              <w:contextualSpacing/>
              <w:jc w:val="both"/>
              <w:rPr>
                <w:rFonts w:eastAsia="Helvetica" w:cs="Helvetica"/>
                <w:i/>
                <w:sz w:val="28"/>
                <w:szCs w:val="28"/>
              </w:rPr>
            </w:pPr>
            <w:r w:rsidRPr="00F87538">
              <w:rPr>
                <w:rFonts w:eastAsia="Helvetica" w:cs="Helvetica"/>
                <w:i/>
                <w:sz w:val="28"/>
                <w:szCs w:val="28"/>
              </w:rPr>
              <w:t>Что комнат бархатный туман</w:t>
            </w:r>
          </w:p>
          <w:p w:rsidR="00A95C1F" w:rsidRPr="00F87538" w:rsidRDefault="00A95C1F" w:rsidP="00F87538">
            <w:pPr>
              <w:autoSpaceDE w:val="0"/>
              <w:spacing w:line="240" w:lineRule="atLeast"/>
              <w:contextualSpacing/>
              <w:jc w:val="both"/>
              <w:rPr>
                <w:rFonts w:eastAsia="Helvetica" w:cs="Helvetica"/>
                <w:i/>
                <w:sz w:val="28"/>
                <w:szCs w:val="28"/>
              </w:rPr>
            </w:pPr>
            <w:r w:rsidRPr="00F87538">
              <w:rPr>
                <w:rFonts w:eastAsia="Helvetica" w:cs="Helvetica"/>
                <w:i/>
                <w:sz w:val="28"/>
                <w:szCs w:val="28"/>
              </w:rPr>
              <w:t>Мне душу отравлял</w:t>
            </w:r>
            <w:r w:rsidR="001D1092">
              <w:rPr>
                <w:rFonts w:eastAsia="Helvetica" w:cs="Helvetica"/>
                <w:i/>
                <w:sz w:val="28"/>
                <w:szCs w:val="28"/>
              </w:rPr>
              <w:t>…</w:t>
            </w:r>
          </w:p>
          <w:p w:rsidR="00A95C1F" w:rsidRPr="00F87538" w:rsidRDefault="00A95C1F" w:rsidP="00F87538">
            <w:pPr>
              <w:autoSpaceDE w:val="0"/>
              <w:spacing w:line="240" w:lineRule="atLeast"/>
              <w:contextualSpacing/>
              <w:jc w:val="both"/>
              <w:rPr>
                <w:rFonts w:eastAsia="Helvetica" w:cs="Helvetica"/>
                <w:i/>
                <w:sz w:val="28"/>
                <w:szCs w:val="28"/>
              </w:rPr>
            </w:pPr>
            <w:r w:rsidRPr="00F87538">
              <w:rPr>
                <w:rFonts w:eastAsia="Helvetica" w:cs="Helvetica"/>
                <w:i/>
                <w:sz w:val="28"/>
                <w:szCs w:val="28"/>
              </w:rPr>
              <w:t xml:space="preserve"> (Январь 1906 года)</w:t>
            </w:r>
          </w:p>
          <w:p w:rsidR="00A95C1F" w:rsidRPr="00F87538" w:rsidRDefault="00A95C1F" w:rsidP="00F87538">
            <w:pPr>
              <w:spacing w:line="360" w:lineRule="auto"/>
              <w:contextualSpacing/>
              <w:rPr>
                <w:sz w:val="28"/>
                <w:szCs w:val="28"/>
              </w:rPr>
            </w:pPr>
          </w:p>
        </w:tc>
        <w:tc>
          <w:tcPr>
            <w:tcW w:w="5070" w:type="dxa"/>
          </w:tcPr>
          <w:p w:rsidR="00A95C1F" w:rsidRPr="00F87538" w:rsidRDefault="00A95C1F" w:rsidP="00F87538">
            <w:pPr>
              <w:spacing w:line="360" w:lineRule="auto"/>
              <w:contextualSpacing/>
              <w:rPr>
                <w:rFonts w:eastAsia="Helvetica" w:cs="Helvetica"/>
                <w:i/>
                <w:sz w:val="28"/>
                <w:szCs w:val="28"/>
              </w:rPr>
            </w:pPr>
            <w:r w:rsidRPr="00F87538">
              <w:rPr>
                <w:rFonts w:eastAsia="Helvetica" w:cs="Helvetica"/>
                <w:i/>
                <w:sz w:val="28"/>
                <w:szCs w:val="28"/>
              </w:rPr>
              <w:t>Я был весь в пестрых лоскутьях,</w:t>
            </w:r>
          </w:p>
          <w:p w:rsidR="00A95C1F" w:rsidRPr="00F87538" w:rsidRDefault="00A95C1F" w:rsidP="00F87538">
            <w:pPr>
              <w:spacing w:line="360" w:lineRule="auto"/>
              <w:contextualSpacing/>
              <w:rPr>
                <w:rFonts w:eastAsia="Helvetica" w:cs="Helvetica"/>
                <w:i/>
                <w:sz w:val="28"/>
                <w:szCs w:val="28"/>
              </w:rPr>
            </w:pPr>
            <w:r w:rsidRPr="00F87538">
              <w:rPr>
                <w:rFonts w:eastAsia="Helvetica" w:cs="Helvetica"/>
                <w:i/>
                <w:sz w:val="28"/>
                <w:szCs w:val="28"/>
              </w:rPr>
              <w:t xml:space="preserve">Белый, </w:t>
            </w:r>
            <w:r w:rsidRPr="00F87538">
              <w:rPr>
                <w:rFonts w:eastAsia="Helvetica" w:cs="Helvetica"/>
                <w:i/>
                <w:sz w:val="28"/>
                <w:szCs w:val="28"/>
                <w:u w:val="single"/>
              </w:rPr>
              <w:t>красный, в безобразной маске</w:t>
            </w:r>
          </w:p>
          <w:p w:rsidR="00A95C1F" w:rsidRPr="00F87538" w:rsidRDefault="00A95C1F" w:rsidP="00F87538">
            <w:pPr>
              <w:spacing w:line="360" w:lineRule="auto"/>
              <w:contextualSpacing/>
              <w:rPr>
                <w:rFonts w:eastAsia="Helvetica" w:cs="Helvetica"/>
                <w:i/>
                <w:sz w:val="28"/>
                <w:szCs w:val="28"/>
              </w:rPr>
            </w:pPr>
            <w:r w:rsidRPr="00F87538">
              <w:rPr>
                <w:rFonts w:eastAsia="Helvetica" w:cs="Helvetica"/>
                <w:i/>
                <w:sz w:val="28"/>
                <w:szCs w:val="28"/>
              </w:rPr>
              <w:t xml:space="preserve">Хохотал и </w:t>
            </w:r>
            <w:proofErr w:type="gramStart"/>
            <w:r w:rsidRPr="00F87538">
              <w:rPr>
                <w:rFonts w:eastAsia="Helvetica" w:cs="Helvetica"/>
                <w:i/>
                <w:sz w:val="28"/>
                <w:szCs w:val="28"/>
              </w:rPr>
              <w:t>кривлялся</w:t>
            </w:r>
            <w:proofErr w:type="gramEnd"/>
            <w:r w:rsidRPr="00F87538">
              <w:rPr>
                <w:rFonts w:eastAsia="Helvetica" w:cs="Helvetica"/>
                <w:i/>
                <w:sz w:val="28"/>
                <w:szCs w:val="28"/>
              </w:rPr>
              <w:t xml:space="preserve"> па распутъях,</w:t>
            </w:r>
          </w:p>
          <w:p w:rsidR="00A95C1F" w:rsidRPr="00F87538" w:rsidRDefault="00A95C1F" w:rsidP="00F87538">
            <w:pPr>
              <w:spacing w:line="360" w:lineRule="auto"/>
              <w:contextualSpacing/>
              <w:rPr>
                <w:rFonts w:eastAsia="Helvetica" w:cs="Helvetica"/>
                <w:i/>
                <w:sz w:val="28"/>
                <w:szCs w:val="28"/>
              </w:rPr>
            </w:pPr>
            <w:r w:rsidRPr="00F87538">
              <w:rPr>
                <w:rFonts w:eastAsia="Helvetica" w:cs="Helvetica"/>
                <w:i/>
                <w:sz w:val="28"/>
                <w:szCs w:val="28"/>
              </w:rPr>
              <w:t>И рассказывал шуточные сказки.</w:t>
            </w:r>
          </w:p>
          <w:p w:rsidR="00A95C1F" w:rsidRPr="00F87538" w:rsidRDefault="00A95C1F" w:rsidP="00F87538">
            <w:pPr>
              <w:spacing w:line="360" w:lineRule="auto"/>
              <w:ind w:firstLine="709"/>
              <w:contextualSpacing/>
              <w:rPr>
                <w:rFonts w:eastAsia="Helvetica" w:cs="Helvetica"/>
                <w:i/>
                <w:sz w:val="28"/>
                <w:szCs w:val="28"/>
              </w:rPr>
            </w:pPr>
          </w:p>
          <w:p w:rsidR="00A95C1F" w:rsidRPr="00F87538" w:rsidRDefault="00A95C1F" w:rsidP="00F87538">
            <w:pPr>
              <w:spacing w:line="360" w:lineRule="auto"/>
              <w:contextualSpacing/>
              <w:rPr>
                <w:rFonts w:eastAsia="Helvetica" w:cs="Helvetica"/>
                <w:i/>
                <w:sz w:val="28"/>
                <w:szCs w:val="28"/>
              </w:rPr>
            </w:pPr>
            <w:r w:rsidRPr="00F87538">
              <w:rPr>
                <w:rFonts w:eastAsia="Helvetica" w:cs="Helvetica"/>
                <w:i/>
                <w:sz w:val="28"/>
                <w:szCs w:val="28"/>
              </w:rPr>
              <w:t>Развертывал длинные сказанья</w:t>
            </w:r>
          </w:p>
          <w:p w:rsidR="00A95C1F" w:rsidRPr="00F87538" w:rsidRDefault="00A95C1F" w:rsidP="00F87538">
            <w:pPr>
              <w:spacing w:line="360" w:lineRule="auto"/>
              <w:contextualSpacing/>
              <w:rPr>
                <w:rFonts w:eastAsia="Helvetica" w:cs="Helvetica"/>
                <w:i/>
                <w:sz w:val="28"/>
                <w:szCs w:val="28"/>
              </w:rPr>
            </w:pPr>
            <w:r w:rsidRPr="00F87538">
              <w:rPr>
                <w:rFonts w:eastAsia="Helvetica" w:cs="Helvetica"/>
                <w:i/>
                <w:sz w:val="28"/>
                <w:szCs w:val="28"/>
              </w:rPr>
              <w:t>Бессвязно, и долго, и звонко -</w:t>
            </w:r>
          </w:p>
          <w:p w:rsidR="00A95C1F" w:rsidRPr="00F87538" w:rsidRDefault="00A95C1F" w:rsidP="00F87538">
            <w:pPr>
              <w:spacing w:line="360" w:lineRule="auto"/>
              <w:contextualSpacing/>
              <w:rPr>
                <w:rFonts w:eastAsia="Helvetica" w:cs="Helvetica"/>
                <w:i/>
                <w:sz w:val="28"/>
                <w:szCs w:val="28"/>
              </w:rPr>
            </w:pPr>
            <w:r w:rsidRPr="00F87538">
              <w:rPr>
                <w:rFonts w:eastAsia="Helvetica" w:cs="Helvetica"/>
                <w:i/>
                <w:sz w:val="28"/>
                <w:szCs w:val="28"/>
              </w:rPr>
              <w:t>О стариках, и о странах без названья,</w:t>
            </w:r>
          </w:p>
          <w:p w:rsidR="00A95C1F" w:rsidRPr="00F87538" w:rsidRDefault="00A95C1F" w:rsidP="00F87538">
            <w:pPr>
              <w:spacing w:line="360" w:lineRule="auto"/>
              <w:contextualSpacing/>
              <w:rPr>
                <w:rFonts w:eastAsia="Helvetica" w:cs="Helvetica"/>
                <w:i/>
                <w:sz w:val="28"/>
                <w:szCs w:val="28"/>
              </w:rPr>
            </w:pPr>
            <w:r w:rsidRPr="00F87538">
              <w:rPr>
                <w:rFonts w:eastAsia="Helvetica" w:cs="Helvetica"/>
                <w:i/>
                <w:sz w:val="28"/>
                <w:szCs w:val="28"/>
              </w:rPr>
              <w:t>И о девушке с глазами ребенка.</w:t>
            </w:r>
          </w:p>
          <w:p w:rsidR="00A95C1F" w:rsidRPr="00F87538" w:rsidRDefault="00A95C1F" w:rsidP="00F87538">
            <w:pPr>
              <w:spacing w:line="360" w:lineRule="auto"/>
              <w:ind w:firstLine="709"/>
              <w:contextualSpacing/>
              <w:rPr>
                <w:rFonts w:eastAsia="Helvetica" w:cs="Helvetica"/>
                <w:i/>
                <w:sz w:val="28"/>
                <w:szCs w:val="28"/>
              </w:rPr>
            </w:pPr>
          </w:p>
          <w:p w:rsidR="00A95C1F" w:rsidRPr="00F87538" w:rsidRDefault="00A95C1F" w:rsidP="00F87538">
            <w:pPr>
              <w:spacing w:line="360" w:lineRule="auto"/>
              <w:contextualSpacing/>
              <w:rPr>
                <w:rFonts w:eastAsia="Helvetica" w:cs="Helvetica"/>
                <w:i/>
                <w:sz w:val="28"/>
                <w:szCs w:val="28"/>
              </w:rPr>
            </w:pPr>
            <w:r w:rsidRPr="00F87538">
              <w:rPr>
                <w:rFonts w:eastAsia="Helvetica" w:cs="Helvetica"/>
                <w:i/>
                <w:sz w:val="28"/>
                <w:szCs w:val="28"/>
              </w:rPr>
              <w:t>Кто-то долго, бессмысленно смеялся,</w:t>
            </w:r>
          </w:p>
          <w:p w:rsidR="00A95C1F" w:rsidRPr="00F87538" w:rsidRDefault="00A95C1F" w:rsidP="00F87538">
            <w:pPr>
              <w:spacing w:line="360" w:lineRule="auto"/>
              <w:contextualSpacing/>
              <w:rPr>
                <w:rFonts w:eastAsia="Helvetica" w:cs="Helvetica"/>
                <w:i/>
                <w:sz w:val="28"/>
                <w:szCs w:val="28"/>
              </w:rPr>
            </w:pPr>
            <w:r w:rsidRPr="00F87538">
              <w:rPr>
                <w:rFonts w:eastAsia="Helvetica" w:cs="Helvetica"/>
                <w:i/>
                <w:sz w:val="28"/>
                <w:szCs w:val="28"/>
              </w:rPr>
              <w:t>И кому-то становилось больно.</w:t>
            </w:r>
          </w:p>
          <w:p w:rsidR="00A95C1F" w:rsidRPr="00F87538" w:rsidRDefault="00A95C1F" w:rsidP="00F87538">
            <w:pPr>
              <w:spacing w:line="360" w:lineRule="auto"/>
              <w:contextualSpacing/>
              <w:rPr>
                <w:rFonts w:eastAsia="Helvetica" w:cs="Helvetica"/>
                <w:i/>
                <w:sz w:val="28"/>
                <w:szCs w:val="28"/>
              </w:rPr>
            </w:pPr>
            <w:r w:rsidRPr="00F87538">
              <w:rPr>
                <w:rFonts w:eastAsia="Helvetica" w:cs="Helvetica"/>
                <w:i/>
                <w:sz w:val="28"/>
                <w:szCs w:val="28"/>
              </w:rPr>
              <w:t>И когда я внезапно сбивался,</w:t>
            </w:r>
          </w:p>
          <w:p w:rsidR="00A95C1F" w:rsidRPr="00F87538" w:rsidRDefault="00A95C1F" w:rsidP="004806B2">
            <w:pPr>
              <w:spacing w:line="360" w:lineRule="auto"/>
              <w:contextualSpacing/>
              <w:rPr>
                <w:sz w:val="28"/>
                <w:szCs w:val="28"/>
              </w:rPr>
            </w:pPr>
            <w:r w:rsidRPr="00F87538">
              <w:rPr>
                <w:rFonts w:eastAsia="Helvetica" w:cs="Helvetica"/>
                <w:i/>
                <w:sz w:val="28"/>
                <w:szCs w:val="28"/>
              </w:rPr>
              <w:t>Из толпы кричали: "Довольно!"   (Апрель 1908 года)</w:t>
            </w:r>
          </w:p>
        </w:tc>
      </w:tr>
    </w:tbl>
    <w:p w:rsidR="004806B2" w:rsidRDefault="004806B2" w:rsidP="004806B2">
      <w:pPr>
        <w:spacing w:line="360" w:lineRule="auto"/>
        <w:ind w:firstLine="709"/>
        <w:contextualSpacing/>
        <w:jc w:val="center"/>
        <w:rPr>
          <w:rFonts w:eastAsia="Helvetica" w:cs="Helvetica"/>
          <w:sz w:val="28"/>
          <w:szCs w:val="28"/>
        </w:rPr>
      </w:pPr>
      <w:r>
        <w:rPr>
          <w:rFonts w:eastAsia="Helvetica" w:cs="Helvetica"/>
          <w:sz w:val="28"/>
          <w:szCs w:val="28"/>
        </w:rPr>
        <w:t>-22-</w:t>
      </w:r>
    </w:p>
    <w:p w:rsidR="00D10AA0" w:rsidRDefault="00D10AA0" w:rsidP="002A042B">
      <w:pPr>
        <w:spacing w:line="360" w:lineRule="auto"/>
        <w:ind w:firstLine="709"/>
        <w:contextualSpacing/>
        <w:jc w:val="both"/>
        <w:rPr>
          <w:rFonts w:eastAsia="Helvetica" w:cs="Helvetica"/>
          <w:sz w:val="28"/>
          <w:szCs w:val="28"/>
        </w:rPr>
      </w:pPr>
      <w:r w:rsidRPr="009A0E58">
        <w:rPr>
          <w:rFonts w:eastAsia="Helvetica" w:cs="Helvetica"/>
          <w:sz w:val="28"/>
          <w:szCs w:val="28"/>
        </w:rPr>
        <w:lastRenderedPageBreak/>
        <w:t xml:space="preserve">Социальное звучание произведений Блока </w:t>
      </w:r>
      <w:r w:rsidR="001D1092">
        <w:rPr>
          <w:rFonts w:eastAsia="Helvetica" w:cs="Helvetica"/>
          <w:sz w:val="28"/>
          <w:szCs w:val="28"/>
        </w:rPr>
        <w:t xml:space="preserve">во втором томе </w:t>
      </w:r>
      <w:r w:rsidRPr="009A0E58">
        <w:rPr>
          <w:rFonts w:eastAsia="Helvetica" w:cs="Helvetica"/>
          <w:sz w:val="28"/>
          <w:szCs w:val="28"/>
        </w:rPr>
        <w:t>становится все более отч</w:t>
      </w:r>
      <w:r w:rsidR="001D1092">
        <w:rPr>
          <w:rFonts w:eastAsia="Helvetica" w:cs="Helvetica"/>
          <w:sz w:val="28"/>
          <w:szCs w:val="28"/>
        </w:rPr>
        <w:t>етливым</w:t>
      </w:r>
      <w:r>
        <w:rPr>
          <w:rFonts w:eastAsia="Helvetica" w:cs="Helvetica"/>
          <w:sz w:val="28"/>
          <w:szCs w:val="28"/>
        </w:rPr>
        <w:t>. Блок  пристально</w:t>
      </w:r>
      <w:r w:rsidRPr="009A0E58">
        <w:rPr>
          <w:rFonts w:eastAsia="Helvetica" w:cs="Helvetica"/>
          <w:sz w:val="28"/>
          <w:szCs w:val="28"/>
        </w:rPr>
        <w:t xml:space="preserve"> всматривается в окружающую его действительность, все ближе воспринимает жизнь. Предгрозовые раскаты и сама революционная гроза 1905 года не пронеслись мимо него. Тема страшного мира и неприятия его, вера в неизбежность гибели капиталистического уклада все чаще появляется в поэзии Блока. Красный цвет становится на </w:t>
      </w:r>
      <w:r w:rsidRPr="00D10AA0">
        <w:rPr>
          <w:rFonts w:eastAsia="Helvetica" w:cs="Helvetica"/>
          <w:i/>
          <w:sz w:val="28"/>
          <w:szCs w:val="28"/>
        </w:rPr>
        <w:t>время символом мещанства, пошлости, продажности.</w:t>
      </w:r>
      <w:r w:rsidRPr="009A0E58">
        <w:rPr>
          <w:rFonts w:eastAsia="Helvetica" w:cs="Helvetica"/>
          <w:sz w:val="28"/>
          <w:szCs w:val="28"/>
        </w:rPr>
        <w:t xml:space="preserve"> Даже мещанские красные герани в окошках поэту ненавистны</w:t>
      </w:r>
      <w:proofErr w:type="gramStart"/>
      <w:r w:rsidRPr="009A0E58">
        <w:rPr>
          <w:rFonts w:eastAsia="Helvetica" w:cs="Helvetica"/>
          <w:sz w:val="28"/>
          <w:szCs w:val="28"/>
        </w:rPr>
        <w:t xml:space="preserve">: </w:t>
      </w:r>
      <w:proofErr w:type="gramEnd"/>
    </w:p>
    <w:tbl>
      <w:tblPr>
        <w:tblW w:w="0" w:type="auto"/>
        <w:tblInd w:w="-176" w:type="dxa"/>
        <w:tblBorders>
          <w:insideH w:val="single" w:sz="4" w:space="0" w:color="auto"/>
        </w:tblBorders>
        <w:tblLook w:val="04A0"/>
      </w:tblPr>
      <w:tblGrid>
        <w:gridCol w:w="5529"/>
        <w:gridCol w:w="4786"/>
      </w:tblGrid>
      <w:tr w:rsidR="00D10AA0" w:rsidRPr="00F87538" w:rsidTr="00F87538">
        <w:tc>
          <w:tcPr>
            <w:tcW w:w="5529" w:type="dxa"/>
          </w:tcPr>
          <w:p w:rsidR="00D10AA0" w:rsidRPr="00F87538" w:rsidRDefault="00D10AA0" w:rsidP="00F87538">
            <w:pPr>
              <w:spacing w:line="360" w:lineRule="auto"/>
              <w:contextualSpacing/>
              <w:rPr>
                <w:rFonts w:eastAsia="Helvetica" w:cs="Helvetica"/>
                <w:i/>
                <w:sz w:val="28"/>
                <w:szCs w:val="28"/>
              </w:rPr>
            </w:pPr>
            <w:r w:rsidRPr="00F87538">
              <w:rPr>
                <w:rFonts w:eastAsia="Helvetica" w:cs="Helvetica"/>
                <w:i/>
                <w:sz w:val="28"/>
                <w:szCs w:val="28"/>
              </w:rPr>
              <w:t>..О, если бы не было в окнах</w:t>
            </w:r>
          </w:p>
          <w:p w:rsidR="00D10AA0" w:rsidRPr="00F87538" w:rsidRDefault="00D10AA0" w:rsidP="00F87538">
            <w:pPr>
              <w:spacing w:line="360" w:lineRule="auto"/>
              <w:contextualSpacing/>
              <w:rPr>
                <w:rFonts w:eastAsia="Helvetica" w:cs="Helvetica"/>
                <w:i/>
                <w:sz w:val="28"/>
                <w:szCs w:val="28"/>
              </w:rPr>
            </w:pPr>
            <w:r w:rsidRPr="00F87538">
              <w:rPr>
                <w:rFonts w:eastAsia="Helvetica" w:cs="Helvetica"/>
                <w:i/>
                <w:sz w:val="28"/>
                <w:szCs w:val="28"/>
              </w:rPr>
              <w:t>Светов мерцающих!</w:t>
            </w:r>
          </w:p>
          <w:p w:rsidR="00D10AA0" w:rsidRPr="00F87538" w:rsidRDefault="00D10AA0" w:rsidP="00F87538">
            <w:pPr>
              <w:spacing w:line="360" w:lineRule="auto"/>
              <w:contextualSpacing/>
              <w:rPr>
                <w:rFonts w:eastAsia="Helvetica" w:cs="Helvetica"/>
                <w:i/>
                <w:sz w:val="28"/>
                <w:szCs w:val="28"/>
              </w:rPr>
            </w:pPr>
            <w:r w:rsidRPr="00F87538">
              <w:rPr>
                <w:rFonts w:eastAsia="Helvetica" w:cs="Helvetica"/>
                <w:i/>
                <w:sz w:val="28"/>
                <w:szCs w:val="28"/>
              </w:rPr>
              <w:t xml:space="preserve">Штор и </w:t>
            </w:r>
            <w:r w:rsidRPr="00F87538">
              <w:rPr>
                <w:rFonts w:eastAsia="Helvetica" w:cs="Helvetica"/>
                <w:i/>
                <w:sz w:val="28"/>
                <w:szCs w:val="28"/>
                <w:u w:val="single"/>
              </w:rPr>
              <w:t>пунцовых цветочков!</w:t>
            </w:r>
          </w:p>
          <w:p w:rsidR="00D10AA0" w:rsidRPr="00F87538" w:rsidRDefault="00D10AA0" w:rsidP="00F87538">
            <w:pPr>
              <w:spacing w:line="360" w:lineRule="auto"/>
              <w:contextualSpacing/>
              <w:rPr>
                <w:rFonts w:eastAsia="Helvetica" w:cs="Helvetica"/>
                <w:i/>
                <w:sz w:val="28"/>
                <w:szCs w:val="28"/>
              </w:rPr>
            </w:pPr>
            <w:r w:rsidRPr="00F87538">
              <w:rPr>
                <w:rFonts w:eastAsia="Helvetica" w:cs="Helvetica"/>
                <w:i/>
                <w:sz w:val="28"/>
                <w:szCs w:val="28"/>
              </w:rPr>
              <w:t>Лиц, наклоненных над скудной работой</w:t>
            </w:r>
            <w:proofErr w:type="gramStart"/>
            <w:r w:rsidRPr="00F87538">
              <w:rPr>
                <w:rFonts w:eastAsia="Helvetica" w:cs="Helvetica"/>
                <w:i/>
                <w:sz w:val="28"/>
                <w:szCs w:val="28"/>
              </w:rPr>
              <w:t>!...</w:t>
            </w:r>
            <w:proofErr w:type="gramEnd"/>
          </w:p>
          <w:p w:rsidR="00D10AA0" w:rsidRPr="00F87538" w:rsidRDefault="00D10AA0" w:rsidP="00F87538">
            <w:pPr>
              <w:spacing w:line="360" w:lineRule="auto"/>
              <w:ind w:firstLine="709"/>
              <w:contextualSpacing/>
              <w:rPr>
                <w:rFonts w:eastAsia="Helvetica" w:cs="Helvetica"/>
                <w:i/>
                <w:sz w:val="28"/>
                <w:szCs w:val="28"/>
              </w:rPr>
            </w:pPr>
            <w:r w:rsidRPr="00F87538">
              <w:rPr>
                <w:rFonts w:eastAsia="Helvetica" w:cs="Helvetica"/>
                <w:i/>
                <w:sz w:val="28"/>
                <w:szCs w:val="28"/>
              </w:rPr>
              <w:t>(«Улица, улица...», январь 1905 года)</w:t>
            </w:r>
          </w:p>
          <w:p w:rsidR="00D10AA0" w:rsidRPr="00F87538" w:rsidRDefault="00D10AA0" w:rsidP="00F87538">
            <w:pPr>
              <w:spacing w:line="360" w:lineRule="auto"/>
              <w:contextualSpacing/>
              <w:rPr>
                <w:rFonts w:eastAsia="Helvetica" w:cs="Helvetica"/>
                <w:sz w:val="28"/>
                <w:szCs w:val="28"/>
              </w:rPr>
            </w:pPr>
          </w:p>
        </w:tc>
        <w:tc>
          <w:tcPr>
            <w:tcW w:w="4786" w:type="dxa"/>
          </w:tcPr>
          <w:p w:rsidR="00D10AA0" w:rsidRPr="00F87538" w:rsidRDefault="00D10AA0" w:rsidP="00F87538">
            <w:pPr>
              <w:spacing w:line="240" w:lineRule="atLeast"/>
              <w:contextualSpacing/>
              <w:rPr>
                <w:rFonts w:eastAsia="Helvetica" w:cs="Helvetica"/>
                <w:i/>
                <w:sz w:val="28"/>
                <w:szCs w:val="28"/>
              </w:rPr>
            </w:pPr>
            <w:r w:rsidRPr="00F87538">
              <w:rPr>
                <w:rFonts w:eastAsia="Helvetica" w:cs="Helvetica"/>
                <w:i/>
                <w:sz w:val="28"/>
                <w:szCs w:val="28"/>
              </w:rPr>
              <w:t xml:space="preserve">Веселье в ночном </w:t>
            </w:r>
            <w:proofErr w:type="gramStart"/>
            <w:r w:rsidRPr="00F87538">
              <w:rPr>
                <w:rFonts w:eastAsia="Helvetica" w:cs="Helvetica"/>
                <w:i/>
                <w:sz w:val="28"/>
                <w:szCs w:val="28"/>
              </w:rPr>
              <w:t>кабаке</w:t>
            </w:r>
            <w:proofErr w:type="gramEnd"/>
            <w:r w:rsidRPr="00F87538">
              <w:rPr>
                <w:rFonts w:eastAsia="Helvetica" w:cs="Helvetica"/>
                <w:i/>
                <w:sz w:val="28"/>
                <w:szCs w:val="28"/>
              </w:rPr>
              <w:t>.</w:t>
            </w:r>
          </w:p>
          <w:p w:rsidR="00D10AA0" w:rsidRPr="00F87538" w:rsidRDefault="00D10AA0" w:rsidP="00F87538">
            <w:pPr>
              <w:spacing w:line="240" w:lineRule="atLeast"/>
              <w:contextualSpacing/>
              <w:rPr>
                <w:rFonts w:eastAsia="Helvetica" w:cs="Helvetica"/>
                <w:i/>
                <w:sz w:val="28"/>
                <w:szCs w:val="28"/>
              </w:rPr>
            </w:pPr>
            <w:r w:rsidRPr="00F87538">
              <w:rPr>
                <w:rFonts w:eastAsia="Helvetica" w:cs="Helvetica"/>
                <w:i/>
                <w:sz w:val="28"/>
                <w:szCs w:val="28"/>
              </w:rPr>
              <w:t xml:space="preserve">Над городом синяя дымка. </w:t>
            </w:r>
          </w:p>
          <w:p w:rsidR="00D10AA0" w:rsidRPr="00F87538" w:rsidRDefault="00D10AA0" w:rsidP="00F87538">
            <w:pPr>
              <w:spacing w:line="240" w:lineRule="atLeast"/>
              <w:contextualSpacing/>
              <w:rPr>
                <w:rFonts w:eastAsia="Helvetica" w:cs="Helvetica"/>
                <w:i/>
                <w:sz w:val="28"/>
                <w:szCs w:val="28"/>
              </w:rPr>
            </w:pPr>
            <w:r w:rsidRPr="00F87538">
              <w:rPr>
                <w:rFonts w:eastAsia="Helvetica" w:cs="Helvetica"/>
                <w:i/>
                <w:sz w:val="28"/>
                <w:szCs w:val="28"/>
              </w:rPr>
              <w:t xml:space="preserve">Под </w:t>
            </w:r>
            <w:r w:rsidRPr="00F87538">
              <w:rPr>
                <w:rFonts w:eastAsia="Helvetica" w:cs="Helvetica"/>
                <w:i/>
                <w:sz w:val="28"/>
                <w:szCs w:val="28"/>
                <w:u w:val="single"/>
              </w:rPr>
              <w:t>красной зарей</w:t>
            </w:r>
            <w:r w:rsidRPr="00F87538">
              <w:rPr>
                <w:rFonts w:eastAsia="Helvetica" w:cs="Helvetica"/>
                <w:i/>
                <w:sz w:val="28"/>
                <w:szCs w:val="28"/>
              </w:rPr>
              <w:t xml:space="preserve"> вдалеке </w:t>
            </w:r>
          </w:p>
          <w:p w:rsidR="00D10AA0" w:rsidRPr="00F87538" w:rsidRDefault="00D10AA0" w:rsidP="00F87538">
            <w:pPr>
              <w:spacing w:line="240" w:lineRule="atLeast"/>
              <w:contextualSpacing/>
              <w:rPr>
                <w:rFonts w:eastAsia="Helvetica" w:cs="Helvetica"/>
                <w:i/>
                <w:sz w:val="28"/>
                <w:szCs w:val="28"/>
              </w:rPr>
            </w:pPr>
            <w:r w:rsidRPr="00F87538">
              <w:rPr>
                <w:rFonts w:eastAsia="Helvetica" w:cs="Helvetica"/>
                <w:i/>
                <w:sz w:val="28"/>
                <w:szCs w:val="28"/>
              </w:rPr>
              <w:t>Гуляет в полях Невидимка.</w:t>
            </w:r>
          </w:p>
          <w:p w:rsidR="00D10AA0" w:rsidRPr="00F87538" w:rsidRDefault="00D10AA0" w:rsidP="00F87538">
            <w:pPr>
              <w:spacing w:line="240" w:lineRule="atLeast"/>
              <w:ind w:firstLine="709"/>
              <w:contextualSpacing/>
              <w:rPr>
                <w:rFonts w:eastAsia="Helvetica" w:cs="Helvetica"/>
                <w:i/>
                <w:sz w:val="28"/>
                <w:szCs w:val="28"/>
              </w:rPr>
            </w:pPr>
            <w:r w:rsidRPr="00F87538">
              <w:rPr>
                <w:rFonts w:eastAsia="Helvetica" w:cs="Helvetica"/>
                <w:i/>
                <w:sz w:val="28"/>
                <w:szCs w:val="28"/>
              </w:rPr>
              <w:t>…</w:t>
            </w:r>
          </w:p>
          <w:p w:rsidR="00D10AA0" w:rsidRPr="00F87538" w:rsidRDefault="00D10AA0" w:rsidP="00F87538">
            <w:pPr>
              <w:spacing w:line="240" w:lineRule="atLeast"/>
              <w:contextualSpacing/>
              <w:rPr>
                <w:rFonts w:eastAsia="Helvetica" w:cs="Helvetica"/>
                <w:i/>
                <w:sz w:val="28"/>
                <w:szCs w:val="28"/>
              </w:rPr>
            </w:pPr>
            <w:r w:rsidRPr="00F87538">
              <w:rPr>
                <w:rFonts w:eastAsia="Helvetica" w:cs="Helvetica"/>
                <w:i/>
                <w:sz w:val="28"/>
                <w:szCs w:val="28"/>
              </w:rPr>
              <w:t>Вам сладко вздыхать о любви,</w:t>
            </w:r>
          </w:p>
          <w:p w:rsidR="00D10AA0" w:rsidRPr="00F87538" w:rsidRDefault="00D10AA0" w:rsidP="00F87538">
            <w:pPr>
              <w:spacing w:line="240" w:lineRule="atLeast"/>
              <w:contextualSpacing/>
              <w:rPr>
                <w:rFonts w:eastAsia="Helvetica" w:cs="Helvetica"/>
                <w:i/>
                <w:sz w:val="28"/>
                <w:szCs w:val="28"/>
              </w:rPr>
            </w:pPr>
            <w:r w:rsidRPr="00F87538">
              <w:rPr>
                <w:rFonts w:eastAsia="Helvetica" w:cs="Helvetica"/>
                <w:i/>
                <w:sz w:val="28"/>
                <w:szCs w:val="28"/>
              </w:rPr>
              <w:t xml:space="preserve">Слепые, продажные твари? </w:t>
            </w:r>
          </w:p>
          <w:p w:rsidR="00D10AA0" w:rsidRPr="00F87538" w:rsidRDefault="00D10AA0" w:rsidP="00F87538">
            <w:pPr>
              <w:spacing w:line="240" w:lineRule="atLeast"/>
              <w:contextualSpacing/>
              <w:rPr>
                <w:rFonts w:eastAsia="Helvetica" w:cs="Helvetica"/>
                <w:i/>
                <w:sz w:val="28"/>
                <w:szCs w:val="28"/>
              </w:rPr>
            </w:pPr>
            <w:r w:rsidRPr="00F87538">
              <w:rPr>
                <w:rFonts w:eastAsia="Helvetica" w:cs="Helvetica"/>
                <w:i/>
                <w:sz w:val="28"/>
                <w:szCs w:val="28"/>
              </w:rPr>
              <w:t xml:space="preserve">Кто </w:t>
            </w:r>
            <w:r w:rsidRPr="00F87538">
              <w:rPr>
                <w:rFonts w:eastAsia="Helvetica" w:cs="Helvetica"/>
                <w:i/>
                <w:sz w:val="28"/>
                <w:szCs w:val="28"/>
                <w:u w:val="single"/>
              </w:rPr>
              <w:t>небо запачкал в крови</w:t>
            </w:r>
            <w:r w:rsidRPr="00F87538">
              <w:rPr>
                <w:rFonts w:eastAsia="Helvetica" w:cs="Helvetica"/>
                <w:i/>
                <w:sz w:val="28"/>
                <w:szCs w:val="28"/>
              </w:rPr>
              <w:t>.</w:t>
            </w:r>
          </w:p>
          <w:p w:rsidR="00D10AA0" w:rsidRPr="00F87538" w:rsidRDefault="00D10AA0" w:rsidP="00F87538">
            <w:pPr>
              <w:spacing w:line="240" w:lineRule="atLeast"/>
              <w:contextualSpacing/>
              <w:rPr>
                <w:rFonts w:eastAsia="Helvetica" w:cs="Helvetica"/>
                <w:i/>
                <w:sz w:val="28"/>
                <w:szCs w:val="28"/>
              </w:rPr>
            </w:pPr>
            <w:r w:rsidRPr="00F87538">
              <w:rPr>
                <w:rFonts w:eastAsia="Helvetica" w:cs="Helvetica"/>
                <w:i/>
                <w:sz w:val="28"/>
                <w:szCs w:val="28"/>
              </w:rPr>
              <w:t xml:space="preserve">Кто </w:t>
            </w:r>
            <w:r w:rsidRPr="00F87538">
              <w:rPr>
                <w:rFonts w:eastAsia="Helvetica" w:cs="Helvetica"/>
                <w:i/>
                <w:sz w:val="28"/>
                <w:szCs w:val="28"/>
                <w:u w:val="single"/>
              </w:rPr>
              <w:t>вывесил красный фонарик</w:t>
            </w:r>
            <w:proofErr w:type="gramStart"/>
            <w:r w:rsidRPr="00F87538">
              <w:rPr>
                <w:rFonts w:eastAsia="Helvetica" w:cs="Helvetica"/>
                <w:i/>
                <w:sz w:val="28"/>
                <w:szCs w:val="28"/>
              </w:rPr>
              <w:t>?...»</w:t>
            </w:r>
            <w:proofErr w:type="gramEnd"/>
          </w:p>
          <w:p w:rsidR="00D10AA0" w:rsidRPr="00F87538" w:rsidRDefault="00D10AA0" w:rsidP="00F87538">
            <w:pPr>
              <w:spacing w:line="240" w:lineRule="atLeast"/>
              <w:ind w:firstLine="709"/>
              <w:contextualSpacing/>
              <w:rPr>
                <w:rFonts w:eastAsia="Helvetica" w:cs="Helvetica"/>
                <w:sz w:val="28"/>
                <w:szCs w:val="28"/>
              </w:rPr>
            </w:pPr>
            <w:r w:rsidRPr="00F87538">
              <w:rPr>
                <w:rFonts w:eastAsia="Helvetica" w:cs="Helvetica"/>
                <w:i/>
                <w:sz w:val="28"/>
                <w:szCs w:val="28"/>
              </w:rPr>
              <w:t>(Отрывок из стихотворения «Невидимка», 16 апреля 1905 года)</w:t>
            </w:r>
          </w:p>
        </w:tc>
      </w:tr>
    </w:tbl>
    <w:p w:rsidR="00B14324" w:rsidRDefault="00B14324" w:rsidP="002A042B">
      <w:pPr>
        <w:autoSpaceDE w:val="0"/>
        <w:spacing w:line="360" w:lineRule="auto"/>
        <w:ind w:firstLine="709"/>
        <w:contextualSpacing/>
        <w:jc w:val="both"/>
        <w:rPr>
          <w:rFonts w:eastAsia="Courier" w:cs="Courier"/>
          <w:sz w:val="28"/>
          <w:szCs w:val="28"/>
        </w:rPr>
      </w:pPr>
    </w:p>
    <w:p w:rsidR="005B3DF0" w:rsidRDefault="00B14324" w:rsidP="002A042B">
      <w:pPr>
        <w:autoSpaceDE w:val="0"/>
        <w:spacing w:line="360" w:lineRule="auto"/>
        <w:ind w:firstLine="709"/>
        <w:contextualSpacing/>
        <w:jc w:val="both"/>
        <w:rPr>
          <w:rFonts w:eastAsia="Courier" w:cs="Courier"/>
          <w:sz w:val="28"/>
          <w:szCs w:val="28"/>
        </w:rPr>
      </w:pPr>
      <w:r>
        <w:rPr>
          <w:rFonts w:eastAsia="Courier" w:cs="Courier"/>
          <w:sz w:val="28"/>
          <w:szCs w:val="28"/>
        </w:rPr>
        <w:t>Говоря о белом цвете, мы вспоминали «белые цветы» в стихотворении «Сытые» 1906 года.  Но   скука «сытых» враждебна в этом стихотворении  не только «белым цветам», но и «красному смеху знамен».</w:t>
      </w:r>
      <w:r w:rsidRPr="00B14324">
        <w:rPr>
          <w:rFonts w:eastAsia="Courier" w:cs="Courier"/>
          <w:sz w:val="28"/>
          <w:szCs w:val="28"/>
        </w:rPr>
        <w:t xml:space="preserve"> </w:t>
      </w:r>
      <w:r>
        <w:rPr>
          <w:rFonts w:eastAsia="Courier" w:cs="Courier"/>
          <w:sz w:val="28"/>
          <w:szCs w:val="28"/>
        </w:rPr>
        <w:t xml:space="preserve">Н.Крыщук справедливо замечает: </w:t>
      </w:r>
      <w:r w:rsidRPr="003A12D4">
        <w:rPr>
          <w:rFonts w:eastAsia="Courier" w:cs="Courier"/>
          <w:i/>
          <w:sz w:val="28"/>
          <w:szCs w:val="28"/>
        </w:rPr>
        <w:t>« Интенсивность образа «красный смех» объясняет нам от противного, что Блок вкладывал в понятие скуки – отсутствие жизненной энергии, воли, высоких целей</w:t>
      </w:r>
      <w:r>
        <w:rPr>
          <w:rFonts w:eastAsia="Courier" w:cs="Courier"/>
          <w:sz w:val="28"/>
          <w:szCs w:val="28"/>
        </w:rPr>
        <w:t>».*</w:t>
      </w:r>
    </w:p>
    <w:p w:rsidR="00D10AA0" w:rsidRPr="009A0E58" w:rsidRDefault="00D10AA0" w:rsidP="002A042B">
      <w:pPr>
        <w:autoSpaceDE w:val="0"/>
        <w:spacing w:line="360" w:lineRule="auto"/>
        <w:ind w:firstLine="709"/>
        <w:contextualSpacing/>
        <w:jc w:val="both"/>
        <w:rPr>
          <w:rFonts w:eastAsia="Courier" w:cs="Courier"/>
          <w:sz w:val="28"/>
          <w:szCs w:val="28"/>
        </w:rPr>
      </w:pPr>
      <w:r w:rsidRPr="009A0E58">
        <w:rPr>
          <w:rFonts w:eastAsia="Courier" w:cs="Courier"/>
          <w:sz w:val="28"/>
          <w:szCs w:val="28"/>
        </w:rPr>
        <w:t xml:space="preserve">Во многих стихотворениях Блок ставит рядом поэта и «падшую», утверждая их внутреннюю близость: духовную незащищенность, ранимость. Лирический герой называет </w:t>
      </w:r>
      <w:proofErr w:type="gramStart"/>
      <w:r w:rsidRPr="009A0E58">
        <w:rPr>
          <w:rFonts w:eastAsia="Courier" w:cs="Courier"/>
          <w:sz w:val="28"/>
          <w:szCs w:val="28"/>
        </w:rPr>
        <w:t>падшую</w:t>
      </w:r>
      <w:proofErr w:type="gramEnd"/>
      <w:r w:rsidRPr="009A0E58">
        <w:rPr>
          <w:rFonts w:eastAsia="Courier" w:cs="Courier"/>
          <w:sz w:val="28"/>
          <w:szCs w:val="28"/>
        </w:rPr>
        <w:t xml:space="preserve"> своей «красной подругой», «вольной девой в огненном плаще». Такая девушка — жертва ненавистного страшного мира: </w:t>
      </w:r>
    </w:p>
    <w:p w:rsidR="00D10AA0" w:rsidRPr="00D10AA0" w:rsidRDefault="00D10AA0" w:rsidP="00D10AA0">
      <w:pPr>
        <w:autoSpaceDE w:val="0"/>
        <w:spacing w:line="240" w:lineRule="atLeast"/>
        <w:ind w:firstLine="709"/>
        <w:contextualSpacing/>
        <w:rPr>
          <w:rFonts w:eastAsia="Georgia" w:cs="Georgia"/>
          <w:i/>
          <w:sz w:val="28"/>
          <w:szCs w:val="28"/>
        </w:rPr>
      </w:pPr>
      <w:r w:rsidRPr="00D10AA0">
        <w:rPr>
          <w:rFonts w:eastAsia="Georgia" w:cs="Georgia"/>
          <w:i/>
          <w:sz w:val="28"/>
          <w:szCs w:val="28"/>
        </w:rPr>
        <w:t xml:space="preserve">И — нежданно резко — раздались проклятья, </w:t>
      </w:r>
    </w:p>
    <w:p w:rsidR="00D10AA0" w:rsidRPr="00D10AA0" w:rsidRDefault="00D10AA0" w:rsidP="00D10AA0">
      <w:pPr>
        <w:autoSpaceDE w:val="0"/>
        <w:spacing w:line="240" w:lineRule="atLeast"/>
        <w:ind w:firstLine="709"/>
        <w:contextualSpacing/>
        <w:rPr>
          <w:rFonts w:eastAsia="Georgia" w:cs="Georgia"/>
          <w:i/>
          <w:sz w:val="28"/>
          <w:szCs w:val="28"/>
        </w:rPr>
      </w:pPr>
      <w:r w:rsidRPr="00D10AA0">
        <w:rPr>
          <w:rFonts w:eastAsia="Georgia" w:cs="Georgia"/>
          <w:i/>
          <w:sz w:val="28"/>
          <w:szCs w:val="28"/>
        </w:rPr>
        <w:t xml:space="preserve">Будто рассекая полосу дождя: </w:t>
      </w:r>
    </w:p>
    <w:p w:rsidR="00D10AA0" w:rsidRPr="00D10AA0" w:rsidRDefault="00D10AA0" w:rsidP="00D10AA0">
      <w:pPr>
        <w:autoSpaceDE w:val="0"/>
        <w:spacing w:line="240" w:lineRule="atLeast"/>
        <w:ind w:firstLine="709"/>
        <w:contextualSpacing/>
        <w:rPr>
          <w:rFonts w:eastAsia="Georgia" w:cs="Georgia"/>
          <w:i/>
          <w:sz w:val="28"/>
          <w:szCs w:val="28"/>
        </w:rPr>
      </w:pPr>
      <w:r w:rsidRPr="00D10AA0">
        <w:rPr>
          <w:rFonts w:eastAsia="Georgia" w:cs="Georgia"/>
          <w:i/>
          <w:sz w:val="28"/>
          <w:szCs w:val="28"/>
        </w:rPr>
        <w:t xml:space="preserve">С головой открытой — кто-то в </w:t>
      </w:r>
      <w:r w:rsidRPr="00D10AA0">
        <w:rPr>
          <w:rFonts w:eastAsia="Georgia" w:cs="Georgia"/>
          <w:i/>
          <w:sz w:val="28"/>
          <w:szCs w:val="28"/>
          <w:u w:val="single"/>
        </w:rPr>
        <w:t>красном платье</w:t>
      </w:r>
      <w:r w:rsidRPr="00D10AA0">
        <w:rPr>
          <w:rFonts w:eastAsia="Georgia" w:cs="Georgia"/>
          <w:i/>
          <w:sz w:val="28"/>
          <w:szCs w:val="28"/>
        </w:rPr>
        <w:t xml:space="preserve"> </w:t>
      </w:r>
    </w:p>
    <w:p w:rsidR="00D10AA0" w:rsidRPr="00D10AA0" w:rsidRDefault="00D10AA0" w:rsidP="00D10AA0">
      <w:pPr>
        <w:autoSpaceDE w:val="0"/>
        <w:spacing w:line="240" w:lineRule="atLeast"/>
        <w:ind w:firstLine="709"/>
        <w:contextualSpacing/>
        <w:rPr>
          <w:rFonts w:eastAsia="Georgia" w:cs="Georgia"/>
          <w:i/>
          <w:sz w:val="28"/>
          <w:szCs w:val="28"/>
        </w:rPr>
      </w:pPr>
      <w:r w:rsidRPr="00D10AA0">
        <w:rPr>
          <w:rFonts w:eastAsia="Georgia" w:cs="Georgia"/>
          <w:i/>
          <w:sz w:val="28"/>
          <w:szCs w:val="28"/>
        </w:rPr>
        <w:t xml:space="preserve">Поднимал на воздух малое дитя... </w:t>
      </w:r>
    </w:p>
    <w:p w:rsidR="00D10AA0" w:rsidRDefault="00D10AA0" w:rsidP="00D10AA0">
      <w:pPr>
        <w:pBdr>
          <w:bottom w:val="single" w:sz="12" w:space="1" w:color="auto"/>
        </w:pBdr>
        <w:autoSpaceDE w:val="0"/>
        <w:spacing w:line="240" w:lineRule="atLeast"/>
        <w:ind w:firstLine="709"/>
        <w:contextualSpacing/>
        <w:rPr>
          <w:rFonts w:eastAsia="Georgia" w:cs="Georgia"/>
          <w:i/>
          <w:sz w:val="28"/>
          <w:szCs w:val="28"/>
        </w:rPr>
      </w:pPr>
    </w:p>
    <w:p w:rsidR="00B14324" w:rsidRDefault="00B14324" w:rsidP="00B14324">
      <w:pPr>
        <w:widowControl/>
        <w:suppressAutoHyphens w:val="0"/>
        <w:autoSpaceDE w:val="0"/>
        <w:autoSpaceDN w:val="0"/>
        <w:adjustRightInd w:val="0"/>
        <w:spacing w:line="360" w:lineRule="auto"/>
        <w:contextualSpacing/>
        <w:rPr>
          <w:rFonts w:cs="Times New Roman"/>
          <w:color w:val="000000"/>
          <w:sz w:val="28"/>
          <w:szCs w:val="28"/>
        </w:rPr>
      </w:pPr>
      <w:r>
        <w:rPr>
          <w:rFonts w:eastAsia="Georgia" w:cs="Georgia"/>
          <w:i/>
          <w:sz w:val="28"/>
          <w:szCs w:val="28"/>
        </w:rPr>
        <w:t>*</w:t>
      </w:r>
      <w:r w:rsidRPr="00B14324">
        <w:rPr>
          <w:rFonts w:cs="Times New Roman"/>
          <w:color w:val="000000"/>
          <w:sz w:val="28"/>
          <w:szCs w:val="28"/>
        </w:rPr>
        <w:t xml:space="preserve"> </w:t>
      </w:r>
      <w:r w:rsidRPr="006C402B">
        <w:rPr>
          <w:rFonts w:cs="Times New Roman"/>
          <w:color w:val="000000"/>
          <w:sz w:val="28"/>
          <w:szCs w:val="28"/>
        </w:rPr>
        <w:t xml:space="preserve">Крыщук Н.П. </w:t>
      </w:r>
      <w:r>
        <w:rPr>
          <w:rFonts w:cs="Times New Roman"/>
          <w:color w:val="000000"/>
          <w:sz w:val="28"/>
          <w:szCs w:val="28"/>
        </w:rPr>
        <w:t>«Открой мои книги…». – Л., 1986, стр. 119.</w:t>
      </w:r>
    </w:p>
    <w:p w:rsidR="00B14324" w:rsidRPr="006C402B" w:rsidRDefault="00B14324" w:rsidP="00B14324">
      <w:pPr>
        <w:widowControl/>
        <w:suppressAutoHyphens w:val="0"/>
        <w:autoSpaceDE w:val="0"/>
        <w:autoSpaceDN w:val="0"/>
        <w:adjustRightInd w:val="0"/>
        <w:spacing w:line="360" w:lineRule="auto"/>
        <w:contextualSpacing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-23-</w:t>
      </w:r>
    </w:p>
    <w:p w:rsidR="00D10AA0" w:rsidRPr="00D10AA0" w:rsidRDefault="00D10AA0" w:rsidP="00D10AA0">
      <w:pPr>
        <w:autoSpaceDE w:val="0"/>
        <w:spacing w:line="240" w:lineRule="atLeast"/>
        <w:ind w:firstLine="709"/>
        <w:contextualSpacing/>
        <w:rPr>
          <w:rFonts w:eastAsia="Georgia" w:cs="Georgia"/>
          <w:i/>
          <w:sz w:val="28"/>
          <w:szCs w:val="28"/>
        </w:rPr>
      </w:pPr>
      <w:r w:rsidRPr="00D10AA0">
        <w:rPr>
          <w:rFonts w:eastAsia="Georgia" w:cs="Georgia"/>
          <w:i/>
          <w:sz w:val="28"/>
          <w:szCs w:val="28"/>
        </w:rPr>
        <w:lastRenderedPageBreak/>
        <w:t xml:space="preserve">Светлый и упорный, луч упал бессменный — </w:t>
      </w:r>
    </w:p>
    <w:p w:rsidR="00D10AA0" w:rsidRPr="00D10AA0" w:rsidRDefault="00D10AA0" w:rsidP="00D10AA0">
      <w:pPr>
        <w:autoSpaceDE w:val="0"/>
        <w:spacing w:line="240" w:lineRule="atLeast"/>
        <w:ind w:firstLine="709"/>
        <w:contextualSpacing/>
        <w:rPr>
          <w:rFonts w:eastAsia="Georgia" w:cs="Georgia"/>
          <w:i/>
          <w:sz w:val="28"/>
          <w:szCs w:val="28"/>
        </w:rPr>
      </w:pPr>
      <w:r w:rsidRPr="00D10AA0">
        <w:rPr>
          <w:rFonts w:eastAsia="Georgia" w:cs="Georgia"/>
          <w:i/>
          <w:sz w:val="28"/>
          <w:szCs w:val="28"/>
        </w:rPr>
        <w:t xml:space="preserve">И мгновенно женщина, ночных веселий дочь, </w:t>
      </w:r>
    </w:p>
    <w:p w:rsidR="00D10AA0" w:rsidRPr="00D10AA0" w:rsidRDefault="00D10AA0" w:rsidP="00D10AA0">
      <w:pPr>
        <w:autoSpaceDE w:val="0"/>
        <w:spacing w:line="240" w:lineRule="atLeast"/>
        <w:ind w:firstLine="709"/>
        <w:contextualSpacing/>
        <w:rPr>
          <w:rFonts w:eastAsia="Georgia" w:cs="Georgia"/>
          <w:i/>
          <w:sz w:val="28"/>
          <w:szCs w:val="28"/>
        </w:rPr>
      </w:pPr>
      <w:r w:rsidRPr="00D10AA0">
        <w:rPr>
          <w:rFonts w:eastAsia="Georgia" w:cs="Georgia"/>
          <w:i/>
          <w:sz w:val="28"/>
          <w:szCs w:val="28"/>
        </w:rPr>
        <w:t xml:space="preserve">Бешено ударилась головой о стену, </w:t>
      </w:r>
    </w:p>
    <w:p w:rsidR="00D10AA0" w:rsidRPr="00D10AA0" w:rsidRDefault="00D10AA0" w:rsidP="00D10AA0">
      <w:pPr>
        <w:autoSpaceDE w:val="0"/>
        <w:spacing w:line="240" w:lineRule="atLeast"/>
        <w:ind w:firstLine="709"/>
        <w:contextualSpacing/>
        <w:rPr>
          <w:rFonts w:eastAsia="Georgia" w:cs="Georgia"/>
          <w:i/>
          <w:sz w:val="28"/>
          <w:szCs w:val="28"/>
        </w:rPr>
      </w:pPr>
      <w:r w:rsidRPr="00D10AA0">
        <w:rPr>
          <w:rFonts w:eastAsia="Georgia" w:cs="Georgia"/>
          <w:i/>
          <w:sz w:val="28"/>
          <w:szCs w:val="28"/>
        </w:rPr>
        <w:t xml:space="preserve">С криком исступленья, уронив ребёнка в ночь... </w:t>
      </w:r>
    </w:p>
    <w:p w:rsidR="00D10AA0" w:rsidRPr="00D10AA0" w:rsidRDefault="00D10AA0" w:rsidP="00D10AA0">
      <w:pPr>
        <w:autoSpaceDE w:val="0"/>
        <w:spacing w:line="240" w:lineRule="atLeast"/>
        <w:ind w:firstLine="709"/>
        <w:contextualSpacing/>
        <w:rPr>
          <w:rFonts w:eastAsia="Georgia" w:cs="Georgia"/>
          <w:i/>
          <w:sz w:val="28"/>
          <w:szCs w:val="28"/>
        </w:rPr>
      </w:pPr>
    </w:p>
    <w:p w:rsidR="00D10AA0" w:rsidRPr="00D10AA0" w:rsidRDefault="00D10AA0" w:rsidP="00D10AA0">
      <w:pPr>
        <w:autoSpaceDE w:val="0"/>
        <w:spacing w:line="240" w:lineRule="atLeast"/>
        <w:ind w:firstLine="709"/>
        <w:contextualSpacing/>
        <w:rPr>
          <w:rFonts w:eastAsia="Georgia" w:cs="Georgia"/>
          <w:i/>
          <w:sz w:val="28"/>
          <w:szCs w:val="28"/>
        </w:rPr>
      </w:pPr>
      <w:r w:rsidRPr="00D10AA0">
        <w:rPr>
          <w:rFonts w:eastAsia="Georgia" w:cs="Georgia"/>
          <w:i/>
          <w:sz w:val="28"/>
          <w:szCs w:val="28"/>
        </w:rPr>
        <w:t xml:space="preserve">И столпились серые виденья мокрой скуки. </w:t>
      </w:r>
    </w:p>
    <w:p w:rsidR="00D10AA0" w:rsidRPr="00D10AA0" w:rsidRDefault="00D10AA0" w:rsidP="00D10AA0">
      <w:pPr>
        <w:autoSpaceDE w:val="0"/>
        <w:spacing w:line="240" w:lineRule="atLeast"/>
        <w:ind w:firstLine="709"/>
        <w:contextualSpacing/>
        <w:rPr>
          <w:rFonts w:eastAsia="Georgia" w:cs="Georgia"/>
          <w:i/>
          <w:sz w:val="28"/>
          <w:szCs w:val="28"/>
        </w:rPr>
      </w:pPr>
      <w:r w:rsidRPr="00D10AA0">
        <w:rPr>
          <w:rFonts w:eastAsia="Georgia" w:cs="Georgia"/>
          <w:i/>
          <w:sz w:val="28"/>
          <w:szCs w:val="28"/>
        </w:rPr>
        <w:t xml:space="preserve">Кто-то громко ахал, качая головой. </w:t>
      </w:r>
    </w:p>
    <w:p w:rsidR="00D10AA0" w:rsidRPr="00D10AA0" w:rsidRDefault="00D10AA0" w:rsidP="00D10AA0">
      <w:pPr>
        <w:autoSpaceDE w:val="0"/>
        <w:spacing w:line="240" w:lineRule="atLeast"/>
        <w:ind w:firstLine="709"/>
        <w:contextualSpacing/>
        <w:rPr>
          <w:rFonts w:eastAsia="Georgia" w:cs="Georgia"/>
          <w:i/>
          <w:sz w:val="28"/>
          <w:szCs w:val="28"/>
        </w:rPr>
      </w:pPr>
      <w:r w:rsidRPr="00D10AA0">
        <w:rPr>
          <w:rFonts w:eastAsia="Georgia" w:cs="Georgia"/>
          <w:i/>
          <w:sz w:val="28"/>
          <w:szCs w:val="28"/>
        </w:rPr>
        <w:t xml:space="preserve">А она лежала на спине, раскинув руки, </w:t>
      </w:r>
    </w:p>
    <w:p w:rsidR="00D10AA0" w:rsidRPr="00D10AA0" w:rsidRDefault="00D10AA0" w:rsidP="00D10AA0">
      <w:pPr>
        <w:autoSpaceDE w:val="0"/>
        <w:spacing w:line="240" w:lineRule="atLeast"/>
        <w:ind w:firstLine="709"/>
        <w:contextualSpacing/>
        <w:rPr>
          <w:rFonts w:eastAsia="Georgia" w:cs="Georgia"/>
          <w:i/>
          <w:sz w:val="28"/>
          <w:szCs w:val="28"/>
          <w:u w:val="single"/>
        </w:rPr>
      </w:pPr>
      <w:r w:rsidRPr="00D10AA0">
        <w:rPr>
          <w:rFonts w:eastAsia="Georgia" w:cs="Georgia"/>
          <w:i/>
          <w:sz w:val="28"/>
          <w:szCs w:val="28"/>
        </w:rPr>
        <w:t xml:space="preserve">В </w:t>
      </w:r>
      <w:r w:rsidRPr="00D10AA0">
        <w:rPr>
          <w:rFonts w:eastAsia="Georgia" w:cs="Georgia"/>
          <w:i/>
          <w:sz w:val="28"/>
          <w:szCs w:val="28"/>
          <w:u w:val="single"/>
        </w:rPr>
        <w:t>грязно-красном платье, на кровавой мостовой...</w:t>
      </w:r>
    </w:p>
    <w:p w:rsidR="00D10AA0" w:rsidRDefault="00D10AA0" w:rsidP="00D10AA0">
      <w:pPr>
        <w:autoSpaceDE w:val="0"/>
        <w:spacing w:line="240" w:lineRule="atLeast"/>
        <w:ind w:firstLine="709"/>
        <w:contextualSpacing/>
        <w:rPr>
          <w:rFonts w:eastAsia="Georgia" w:cs="Georgia"/>
          <w:i/>
          <w:sz w:val="28"/>
          <w:szCs w:val="28"/>
        </w:rPr>
      </w:pPr>
      <w:r w:rsidRPr="00D10AA0">
        <w:rPr>
          <w:rFonts w:eastAsia="Georgia" w:cs="Georgia"/>
          <w:i/>
          <w:sz w:val="28"/>
          <w:szCs w:val="28"/>
        </w:rPr>
        <w:t>(«Повесть», январь 1905 года)</w:t>
      </w:r>
    </w:p>
    <w:p w:rsidR="005B3DF0" w:rsidRPr="00D10AA0" w:rsidRDefault="005B3DF0" w:rsidP="00D10AA0">
      <w:pPr>
        <w:autoSpaceDE w:val="0"/>
        <w:spacing w:line="240" w:lineRule="atLeast"/>
        <w:ind w:firstLine="709"/>
        <w:contextualSpacing/>
        <w:rPr>
          <w:rFonts w:eastAsia="Courier" w:cs="Courier"/>
          <w:i/>
          <w:sz w:val="28"/>
          <w:szCs w:val="28"/>
        </w:rPr>
      </w:pPr>
    </w:p>
    <w:p w:rsidR="00A95C1F" w:rsidRDefault="009A0E58" w:rsidP="002A042B">
      <w:pPr>
        <w:spacing w:line="360" w:lineRule="auto"/>
        <w:ind w:firstLine="709"/>
        <w:contextualSpacing/>
        <w:jc w:val="both"/>
        <w:rPr>
          <w:rFonts w:eastAsia="Helvetica" w:cs="Helvetica"/>
          <w:sz w:val="28"/>
          <w:szCs w:val="28"/>
        </w:rPr>
      </w:pPr>
      <w:r w:rsidRPr="009A0E58">
        <w:rPr>
          <w:rFonts w:eastAsia="Helvetica" w:cs="Helvetica"/>
          <w:sz w:val="28"/>
          <w:szCs w:val="28"/>
        </w:rPr>
        <w:t xml:space="preserve">Кульминацией символики красного цвета в поэзии Блока является использование его </w:t>
      </w:r>
      <w:r w:rsidRPr="00A95C1F">
        <w:rPr>
          <w:rFonts w:eastAsia="Helvetica" w:cs="Helvetica"/>
          <w:i/>
          <w:sz w:val="28"/>
          <w:szCs w:val="28"/>
        </w:rPr>
        <w:t>для передачи революционных настроений и предчувствий</w:t>
      </w:r>
      <w:r w:rsidRPr="009A0E58">
        <w:rPr>
          <w:rFonts w:eastAsia="Helvetica" w:cs="Helvetica"/>
          <w:sz w:val="28"/>
          <w:szCs w:val="28"/>
        </w:rPr>
        <w:t xml:space="preserve">: </w:t>
      </w:r>
    </w:p>
    <w:p w:rsidR="009A0E58" w:rsidRPr="009A0E58" w:rsidRDefault="009A0E58" w:rsidP="002A042B">
      <w:pPr>
        <w:spacing w:line="360" w:lineRule="auto"/>
        <w:contextualSpacing/>
        <w:jc w:val="both"/>
        <w:rPr>
          <w:rFonts w:eastAsia="Helvetica" w:cs="Helvetica"/>
          <w:sz w:val="28"/>
          <w:szCs w:val="28"/>
        </w:rPr>
      </w:pPr>
      <w:r w:rsidRPr="00A95C1F">
        <w:rPr>
          <w:rFonts w:eastAsia="Helvetica" w:cs="Helvetica"/>
          <w:i/>
          <w:sz w:val="28"/>
          <w:szCs w:val="28"/>
        </w:rPr>
        <w:t>«... Росли восстаний знаки красной вестью вечного огня», «Факел стелет красный свет».</w:t>
      </w:r>
      <w:r w:rsidRPr="009A0E58">
        <w:rPr>
          <w:rFonts w:eastAsia="Helvetica" w:cs="Helvetica"/>
          <w:sz w:val="28"/>
          <w:szCs w:val="28"/>
        </w:rPr>
        <w:t xml:space="preserve"> Здесь красный — цвет боевых знамен революции, победно развевающихся над двенадцатью идущими красногвардейцами — бессменным дозором революции</w:t>
      </w:r>
      <w:r w:rsidR="00A95C1F">
        <w:rPr>
          <w:rFonts w:eastAsia="Helvetica" w:cs="Helvetica"/>
          <w:sz w:val="28"/>
          <w:szCs w:val="28"/>
        </w:rPr>
        <w:t>, символ</w:t>
      </w:r>
      <w:r w:rsidR="00A95C1F" w:rsidRPr="00A95C1F">
        <w:rPr>
          <w:rFonts w:eastAsia="Helvetica" w:cs="Helvetica"/>
          <w:sz w:val="28"/>
          <w:szCs w:val="28"/>
        </w:rPr>
        <w:t xml:space="preserve"> </w:t>
      </w:r>
      <w:r w:rsidR="00A95C1F">
        <w:rPr>
          <w:rFonts w:eastAsia="Helvetica" w:cs="Helvetica"/>
          <w:sz w:val="28"/>
          <w:szCs w:val="28"/>
        </w:rPr>
        <w:t>свободы, наводящий</w:t>
      </w:r>
      <w:r w:rsidR="00A95C1F" w:rsidRPr="009A0E58">
        <w:rPr>
          <w:rFonts w:eastAsia="Helvetica" w:cs="Helvetica"/>
          <w:sz w:val="28"/>
          <w:szCs w:val="28"/>
        </w:rPr>
        <w:t xml:space="preserve"> ужас на тех, кто стоит на страже существующего порядка: </w:t>
      </w:r>
      <w:r w:rsidR="00A95C1F">
        <w:rPr>
          <w:rFonts w:eastAsia="Helvetica" w:cs="Helvetica"/>
          <w:sz w:val="28"/>
          <w:szCs w:val="28"/>
        </w:rPr>
        <w:t xml:space="preserve"> </w:t>
      </w: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5211"/>
        <w:gridCol w:w="4928"/>
      </w:tblGrid>
      <w:tr w:rsidR="00A95C1F" w:rsidRPr="00F87538" w:rsidTr="00F87538">
        <w:tc>
          <w:tcPr>
            <w:tcW w:w="5211" w:type="dxa"/>
          </w:tcPr>
          <w:p w:rsidR="00A95C1F" w:rsidRPr="00F87538" w:rsidRDefault="00A95C1F" w:rsidP="00F87538">
            <w:pPr>
              <w:spacing w:line="360" w:lineRule="auto"/>
              <w:contextualSpacing/>
              <w:rPr>
                <w:rFonts w:eastAsia="Helvetica" w:cs="Helvetica"/>
                <w:i/>
                <w:sz w:val="28"/>
                <w:szCs w:val="28"/>
              </w:rPr>
            </w:pPr>
            <w:r w:rsidRPr="00F87538">
              <w:rPr>
                <w:rFonts w:eastAsia="Helvetica" w:cs="Helvetica"/>
                <w:i/>
                <w:sz w:val="28"/>
                <w:szCs w:val="28"/>
              </w:rPr>
              <w:t xml:space="preserve">...В очи бьется </w:t>
            </w:r>
            <w:r w:rsidRPr="00F87538">
              <w:rPr>
                <w:rFonts w:eastAsia="Helvetica" w:cs="Helvetica"/>
                <w:i/>
                <w:sz w:val="28"/>
                <w:szCs w:val="28"/>
                <w:u w:val="single"/>
              </w:rPr>
              <w:t>Красный флаг</w:t>
            </w:r>
          </w:p>
          <w:p w:rsidR="00A95C1F" w:rsidRPr="00F87538" w:rsidRDefault="00A95C1F" w:rsidP="00F87538">
            <w:pPr>
              <w:spacing w:line="360" w:lineRule="auto"/>
              <w:contextualSpacing/>
              <w:rPr>
                <w:rFonts w:eastAsia="Helvetica" w:cs="Helvetica"/>
                <w:i/>
                <w:sz w:val="28"/>
                <w:szCs w:val="28"/>
              </w:rPr>
            </w:pPr>
            <w:r w:rsidRPr="00F87538">
              <w:rPr>
                <w:rFonts w:eastAsia="Helvetica" w:cs="Helvetica"/>
                <w:i/>
                <w:sz w:val="28"/>
                <w:szCs w:val="28"/>
              </w:rPr>
              <w:t>Раздается мерный шаг...</w:t>
            </w:r>
          </w:p>
          <w:p w:rsidR="00A95C1F" w:rsidRPr="00F87538" w:rsidRDefault="00A95C1F" w:rsidP="00F87538">
            <w:pPr>
              <w:spacing w:line="360" w:lineRule="auto"/>
              <w:contextualSpacing/>
              <w:rPr>
                <w:rFonts w:eastAsia="Helvetica" w:cs="Helvetica"/>
                <w:i/>
                <w:sz w:val="28"/>
                <w:szCs w:val="28"/>
              </w:rPr>
            </w:pPr>
            <w:r w:rsidRPr="00F87538">
              <w:rPr>
                <w:rFonts w:eastAsia="Helvetica" w:cs="Helvetica"/>
                <w:i/>
                <w:sz w:val="28"/>
                <w:szCs w:val="28"/>
              </w:rPr>
              <w:t>(поэма «Двенадцать», январь 1918 года)</w:t>
            </w:r>
          </w:p>
        </w:tc>
        <w:tc>
          <w:tcPr>
            <w:tcW w:w="4928" w:type="dxa"/>
          </w:tcPr>
          <w:p w:rsidR="00A95C1F" w:rsidRPr="00F87538" w:rsidRDefault="00A95C1F" w:rsidP="00F87538">
            <w:pPr>
              <w:spacing w:line="360" w:lineRule="auto"/>
              <w:ind w:firstLine="709"/>
              <w:contextualSpacing/>
              <w:rPr>
                <w:rFonts w:eastAsia="Helvetica" w:cs="Helvetica"/>
                <w:i/>
                <w:sz w:val="28"/>
                <w:szCs w:val="28"/>
              </w:rPr>
            </w:pPr>
            <w:r w:rsidRPr="00F87538">
              <w:rPr>
                <w:rFonts w:eastAsia="Helvetica" w:cs="Helvetica"/>
                <w:i/>
                <w:sz w:val="28"/>
                <w:szCs w:val="28"/>
              </w:rPr>
              <w:t xml:space="preserve">...Дразнить в гимназии подруг </w:t>
            </w:r>
          </w:p>
          <w:p w:rsidR="00A95C1F" w:rsidRPr="00F87538" w:rsidRDefault="00A95C1F" w:rsidP="00F87538">
            <w:pPr>
              <w:spacing w:line="360" w:lineRule="auto"/>
              <w:ind w:firstLine="709"/>
              <w:contextualSpacing/>
              <w:rPr>
                <w:rFonts w:eastAsia="Helvetica" w:cs="Helvetica"/>
                <w:i/>
                <w:sz w:val="28"/>
                <w:szCs w:val="28"/>
              </w:rPr>
            </w:pPr>
            <w:r w:rsidRPr="00F87538">
              <w:rPr>
                <w:rFonts w:eastAsia="Helvetica" w:cs="Helvetica"/>
                <w:i/>
                <w:sz w:val="28"/>
                <w:szCs w:val="28"/>
              </w:rPr>
              <w:t xml:space="preserve">И косоплеткой </w:t>
            </w:r>
            <w:r w:rsidRPr="00F87538">
              <w:rPr>
                <w:rFonts w:eastAsia="Helvetica" w:cs="Helvetica"/>
                <w:i/>
                <w:sz w:val="28"/>
                <w:szCs w:val="28"/>
                <w:u w:val="single"/>
              </w:rPr>
              <w:t>ярко-красной</w:t>
            </w:r>
          </w:p>
          <w:p w:rsidR="00A95C1F" w:rsidRPr="00F87538" w:rsidRDefault="00A95C1F" w:rsidP="00F87538">
            <w:pPr>
              <w:spacing w:line="360" w:lineRule="auto"/>
              <w:ind w:firstLine="709"/>
              <w:contextualSpacing/>
              <w:rPr>
                <w:rFonts w:eastAsia="Helvetica" w:cs="Helvetica"/>
                <w:i/>
                <w:sz w:val="28"/>
                <w:szCs w:val="28"/>
              </w:rPr>
            </w:pPr>
            <w:r w:rsidRPr="00F87538">
              <w:rPr>
                <w:rFonts w:eastAsia="Helvetica" w:cs="Helvetica"/>
                <w:i/>
                <w:sz w:val="28"/>
                <w:szCs w:val="28"/>
              </w:rPr>
              <w:t>Вводить начальницу в испуг...</w:t>
            </w:r>
          </w:p>
        </w:tc>
      </w:tr>
    </w:tbl>
    <w:p w:rsidR="009A0E58" w:rsidRPr="009A0E58" w:rsidRDefault="009A0E58" w:rsidP="002A042B">
      <w:pPr>
        <w:spacing w:line="360" w:lineRule="auto"/>
        <w:ind w:firstLine="709"/>
        <w:contextualSpacing/>
        <w:jc w:val="both"/>
        <w:rPr>
          <w:rFonts w:eastAsia="Helvetica" w:cs="Helvetica"/>
          <w:sz w:val="28"/>
          <w:szCs w:val="28"/>
        </w:rPr>
      </w:pPr>
      <w:r w:rsidRPr="009A0E58">
        <w:rPr>
          <w:rFonts w:eastAsia="Helvetica" w:cs="Helvetica"/>
          <w:sz w:val="28"/>
          <w:szCs w:val="28"/>
        </w:rPr>
        <w:t xml:space="preserve">Слово </w:t>
      </w:r>
      <w:r w:rsidR="00A95C1F">
        <w:rPr>
          <w:rFonts w:eastAsia="Helvetica" w:cs="Helvetica"/>
          <w:sz w:val="28"/>
          <w:szCs w:val="28"/>
        </w:rPr>
        <w:t>«</w:t>
      </w:r>
      <w:r w:rsidRPr="009A0E58">
        <w:rPr>
          <w:rFonts w:eastAsia="Helvetica" w:cs="Helvetica"/>
          <w:sz w:val="28"/>
          <w:szCs w:val="28"/>
        </w:rPr>
        <w:t>красный</w:t>
      </w:r>
      <w:r w:rsidR="00A95C1F">
        <w:rPr>
          <w:rFonts w:eastAsia="Helvetica" w:cs="Helvetica"/>
          <w:sz w:val="28"/>
          <w:szCs w:val="28"/>
        </w:rPr>
        <w:t xml:space="preserve">» </w:t>
      </w:r>
      <w:r w:rsidRPr="009A0E58">
        <w:rPr>
          <w:rFonts w:eastAsia="Helvetica" w:cs="Helvetica"/>
          <w:sz w:val="28"/>
          <w:szCs w:val="28"/>
        </w:rPr>
        <w:t xml:space="preserve"> выступает в значении «опасный», «волнующий». Этот</w:t>
      </w:r>
      <w:r w:rsidR="00A95C1F">
        <w:rPr>
          <w:rFonts w:eastAsia="Helvetica" w:cs="Helvetica"/>
          <w:sz w:val="28"/>
          <w:szCs w:val="28"/>
        </w:rPr>
        <w:t xml:space="preserve"> цвет — знак тревоги и трагедии</w:t>
      </w:r>
      <w:r w:rsidRPr="009A0E58">
        <w:rPr>
          <w:rFonts w:eastAsia="Helvetica" w:cs="Helvetica"/>
          <w:sz w:val="28"/>
          <w:szCs w:val="28"/>
        </w:rPr>
        <w:t>. В стихотворении, посвященном З. Н. Гиппиус, Блок пишет:</w:t>
      </w:r>
    </w:p>
    <w:p w:rsidR="009A0E58" w:rsidRPr="00A95C1F" w:rsidRDefault="009A0E58" w:rsidP="009A0E58">
      <w:pPr>
        <w:spacing w:line="360" w:lineRule="auto"/>
        <w:ind w:firstLine="709"/>
        <w:contextualSpacing/>
        <w:rPr>
          <w:rFonts w:eastAsia="Helvetica" w:cs="Helvetica"/>
          <w:i/>
          <w:sz w:val="28"/>
          <w:szCs w:val="28"/>
          <w:u w:val="single"/>
        </w:rPr>
      </w:pPr>
      <w:r w:rsidRPr="00A95C1F">
        <w:rPr>
          <w:rFonts w:eastAsia="Helvetica" w:cs="Helvetica"/>
          <w:i/>
          <w:sz w:val="28"/>
          <w:szCs w:val="28"/>
        </w:rPr>
        <w:t>От дней войны, от дней свободы</w:t>
      </w:r>
    </w:p>
    <w:p w:rsidR="009A0E58" w:rsidRPr="00A95C1F" w:rsidRDefault="009A0E58" w:rsidP="009A0E58">
      <w:pPr>
        <w:spacing w:line="360" w:lineRule="auto"/>
        <w:ind w:firstLine="709"/>
        <w:contextualSpacing/>
        <w:rPr>
          <w:rFonts w:eastAsia="Helvetica" w:cs="Helvetica"/>
          <w:i/>
          <w:sz w:val="28"/>
          <w:szCs w:val="28"/>
        </w:rPr>
      </w:pPr>
      <w:r w:rsidRPr="00A95C1F">
        <w:rPr>
          <w:rFonts w:eastAsia="Helvetica" w:cs="Helvetica"/>
          <w:i/>
          <w:sz w:val="28"/>
          <w:szCs w:val="28"/>
          <w:u w:val="single"/>
        </w:rPr>
        <w:t>Кровавый отсвет</w:t>
      </w:r>
      <w:r w:rsidR="00A95C1F" w:rsidRPr="00A95C1F">
        <w:rPr>
          <w:rFonts w:eastAsia="Helvetica" w:cs="Helvetica"/>
          <w:i/>
          <w:sz w:val="28"/>
          <w:szCs w:val="28"/>
        </w:rPr>
        <w:t xml:space="preserve"> в лицах есть...</w:t>
      </w:r>
    </w:p>
    <w:p w:rsidR="009A0E58" w:rsidRPr="00A95C1F" w:rsidRDefault="00A95C1F" w:rsidP="002A042B">
      <w:pPr>
        <w:spacing w:line="360" w:lineRule="auto"/>
        <w:ind w:firstLine="709"/>
        <w:contextualSpacing/>
        <w:jc w:val="both"/>
        <w:rPr>
          <w:rFonts w:eastAsia="Helvetica" w:cs="Helvetica"/>
          <w:i/>
          <w:sz w:val="28"/>
          <w:szCs w:val="28"/>
        </w:rPr>
      </w:pPr>
      <w:r>
        <w:rPr>
          <w:rFonts w:eastAsia="Helvetica" w:cs="Helvetica"/>
          <w:sz w:val="28"/>
          <w:szCs w:val="28"/>
        </w:rPr>
        <w:t xml:space="preserve">Если в стихах  третьего  тома красный цвет </w:t>
      </w:r>
      <w:r w:rsidR="009A0E58" w:rsidRPr="009A0E58">
        <w:rPr>
          <w:rFonts w:eastAsia="Helvetica" w:cs="Helvetica"/>
          <w:sz w:val="28"/>
          <w:szCs w:val="28"/>
        </w:rPr>
        <w:t xml:space="preserve"> используется в пейзажных зарисовках</w:t>
      </w:r>
      <w:r>
        <w:rPr>
          <w:rFonts w:eastAsia="Helvetica" w:cs="Helvetica"/>
          <w:sz w:val="28"/>
          <w:szCs w:val="28"/>
        </w:rPr>
        <w:t xml:space="preserve">, то с </w:t>
      </w:r>
      <w:r w:rsidR="009A0E58" w:rsidRPr="009A0E58">
        <w:rPr>
          <w:rFonts w:eastAsia="Helvetica" w:cs="Helvetica"/>
          <w:sz w:val="28"/>
          <w:szCs w:val="28"/>
        </w:rPr>
        <w:t xml:space="preserve"> явно переносным, метафорическим звучанием: </w:t>
      </w:r>
      <w:r w:rsidR="009A0E58" w:rsidRPr="00A95C1F">
        <w:rPr>
          <w:rFonts w:eastAsia="Helvetica" w:cs="Helvetica"/>
          <w:i/>
          <w:sz w:val="28"/>
          <w:szCs w:val="28"/>
        </w:rPr>
        <w:t>«Пели гимн багряным зорям», «И в безбурности зорь красноватых не видать чертят бесноватых».</w:t>
      </w:r>
    </w:p>
    <w:p w:rsidR="00C8377A" w:rsidRDefault="00A95C1F" w:rsidP="002A042B">
      <w:pPr>
        <w:spacing w:line="360" w:lineRule="auto"/>
        <w:ind w:firstLine="709"/>
        <w:contextualSpacing/>
        <w:jc w:val="both"/>
        <w:rPr>
          <w:rFonts w:eastAsia="Helvetica" w:cs="Helvetica"/>
          <w:sz w:val="28"/>
          <w:szCs w:val="28"/>
        </w:rPr>
      </w:pPr>
      <w:r w:rsidRPr="00C1011B">
        <w:rPr>
          <w:b/>
          <w:sz w:val="28"/>
          <w:szCs w:val="28"/>
        </w:rPr>
        <w:t>Таким образом</w:t>
      </w:r>
      <w:r>
        <w:rPr>
          <w:sz w:val="28"/>
          <w:szCs w:val="28"/>
        </w:rPr>
        <w:t>, с</w:t>
      </w:r>
      <w:r w:rsidRPr="009A0E58">
        <w:rPr>
          <w:sz w:val="28"/>
          <w:szCs w:val="28"/>
        </w:rPr>
        <w:t>имволика красного цвета в поэзии Блока очень богата, он выполняет самые различные функции.</w:t>
      </w:r>
      <w:r w:rsidR="002A042B">
        <w:rPr>
          <w:sz w:val="28"/>
          <w:szCs w:val="28"/>
        </w:rPr>
        <w:t xml:space="preserve"> </w:t>
      </w:r>
      <w:r w:rsidR="009A0E58" w:rsidRPr="009A0E58">
        <w:rPr>
          <w:rFonts w:eastAsia="Helvetica" w:cs="Helvetica"/>
          <w:sz w:val="28"/>
          <w:szCs w:val="28"/>
        </w:rPr>
        <w:t xml:space="preserve">У Блока-символиста красный — </w:t>
      </w:r>
      <w:r w:rsidR="009A0E58" w:rsidRPr="002A042B">
        <w:rPr>
          <w:rFonts w:eastAsia="Helvetica" w:cs="Helvetica"/>
          <w:i/>
          <w:sz w:val="28"/>
          <w:szCs w:val="28"/>
        </w:rPr>
        <w:t xml:space="preserve">цвет любви и ласки, символ праздничности, нарядности, </w:t>
      </w:r>
      <w:r w:rsidR="002A042B" w:rsidRPr="002A042B">
        <w:rPr>
          <w:rFonts w:eastAsia="Helvetica" w:cs="Helvetica"/>
          <w:i/>
          <w:sz w:val="28"/>
          <w:szCs w:val="28"/>
        </w:rPr>
        <w:t xml:space="preserve">но </w:t>
      </w:r>
      <w:proofErr w:type="gramStart"/>
      <w:r w:rsidR="002A042B" w:rsidRPr="002A042B">
        <w:rPr>
          <w:rFonts w:eastAsia="Helvetica" w:cs="Helvetica"/>
          <w:i/>
          <w:sz w:val="28"/>
          <w:szCs w:val="28"/>
        </w:rPr>
        <w:t>может</w:t>
      </w:r>
      <w:proofErr w:type="gramEnd"/>
      <w:r w:rsidR="009A0E58" w:rsidRPr="002A042B">
        <w:rPr>
          <w:rFonts w:eastAsia="Helvetica" w:cs="Helvetica"/>
          <w:i/>
          <w:sz w:val="28"/>
          <w:szCs w:val="28"/>
        </w:rPr>
        <w:t xml:space="preserve"> совмещает в себе и доброе, и злое.</w:t>
      </w:r>
      <w:r w:rsidR="009A0E58" w:rsidRPr="009A0E58">
        <w:rPr>
          <w:rFonts w:eastAsia="Helvetica" w:cs="Helvetica"/>
          <w:sz w:val="28"/>
          <w:szCs w:val="28"/>
        </w:rPr>
        <w:t xml:space="preserve"> </w:t>
      </w:r>
      <w:r w:rsidR="009A0E58" w:rsidRPr="002A042B">
        <w:rPr>
          <w:rFonts w:eastAsia="Helvetica" w:cs="Helvetica"/>
          <w:i/>
          <w:sz w:val="28"/>
          <w:szCs w:val="28"/>
        </w:rPr>
        <w:t>Это цвет чувства, которое может быть двуликим</w:t>
      </w:r>
      <w:r w:rsidR="009A0E58" w:rsidRPr="009A0E58">
        <w:rPr>
          <w:rFonts w:eastAsia="Helvetica" w:cs="Helvetica"/>
          <w:sz w:val="28"/>
          <w:szCs w:val="28"/>
        </w:rPr>
        <w:t xml:space="preserve">. Постепенно красный и </w:t>
      </w:r>
    </w:p>
    <w:p w:rsidR="00C8377A" w:rsidRDefault="00C8377A" w:rsidP="00C8377A">
      <w:pPr>
        <w:spacing w:line="360" w:lineRule="auto"/>
        <w:ind w:firstLine="709"/>
        <w:contextualSpacing/>
        <w:jc w:val="center"/>
        <w:rPr>
          <w:rFonts w:eastAsia="Helvetica" w:cs="Helvetica"/>
          <w:sz w:val="28"/>
          <w:szCs w:val="28"/>
        </w:rPr>
      </w:pPr>
      <w:r>
        <w:rPr>
          <w:rFonts w:eastAsia="Helvetica" w:cs="Helvetica"/>
          <w:sz w:val="28"/>
          <w:szCs w:val="28"/>
        </w:rPr>
        <w:t>-24-</w:t>
      </w:r>
    </w:p>
    <w:p w:rsidR="009A0E58" w:rsidRPr="002A042B" w:rsidRDefault="009A0E58" w:rsidP="00C8377A">
      <w:pPr>
        <w:spacing w:line="360" w:lineRule="auto"/>
        <w:contextualSpacing/>
        <w:jc w:val="both"/>
        <w:rPr>
          <w:sz w:val="28"/>
          <w:szCs w:val="28"/>
        </w:rPr>
      </w:pPr>
      <w:r w:rsidRPr="009A0E58">
        <w:rPr>
          <w:rFonts w:eastAsia="Helvetica" w:cs="Helvetica"/>
          <w:sz w:val="28"/>
          <w:szCs w:val="28"/>
        </w:rPr>
        <w:lastRenderedPageBreak/>
        <w:t xml:space="preserve">его оттенки начинают передавать определенное настроение, чаще всего </w:t>
      </w:r>
      <w:r w:rsidRPr="002A042B">
        <w:rPr>
          <w:rFonts w:eastAsia="Helvetica" w:cs="Helvetica"/>
          <w:i/>
          <w:sz w:val="28"/>
          <w:szCs w:val="28"/>
        </w:rPr>
        <w:t>тревожное душевное состояние</w:t>
      </w:r>
      <w:r w:rsidRPr="009A0E58">
        <w:rPr>
          <w:rFonts w:eastAsia="Helvetica" w:cs="Helvetica"/>
          <w:sz w:val="28"/>
          <w:szCs w:val="28"/>
        </w:rPr>
        <w:t xml:space="preserve">. Во втором томе </w:t>
      </w:r>
      <w:r w:rsidR="002A042B">
        <w:rPr>
          <w:rFonts w:eastAsia="Helvetica" w:cs="Helvetica"/>
          <w:sz w:val="28"/>
          <w:szCs w:val="28"/>
        </w:rPr>
        <w:t xml:space="preserve"> цветовые образы  с участием красного  </w:t>
      </w:r>
      <w:r w:rsidR="002A042B" w:rsidRPr="009A0E58">
        <w:rPr>
          <w:rFonts w:eastAsia="Helvetica" w:cs="Helvetica"/>
          <w:sz w:val="28"/>
          <w:szCs w:val="28"/>
        </w:rPr>
        <w:t>играют существенную роль в</w:t>
      </w:r>
      <w:r w:rsidR="002A042B">
        <w:rPr>
          <w:rFonts w:eastAsia="Helvetica" w:cs="Helvetica"/>
          <w:sz w:val="28"/>
          <w:szCs w:val="28"/>
        </w:rPr>
        <w:t xml:space="preserve"> трагическом решении темы города</w:t>
      </w:r>
      <w:r w:rsidRPr="009A0E58">
        <w:rPr>
          <w:rFonts w:eastAsia="Helvetica" w:cs="Helvetica"/>
          <w:sz w:val="28"/>
          <w:szCs w:val="28"/>
        </w:rPr>
        <w:t xml:space="preserve">, становясь </w:t>
      </w:r>
      <w:r w:rsidR="002A042B" w:rsidRPr="002A042B">
        <w:rPr>
          <w:rFonts w:eastAsia="Helvetica" w:cs="Helvetica"/>
          <w:i/>
          <w:sz w:val="28"/>
          <w:szCs w:val="28"/>
        </w:rPr>
        <w:t>символом мещанства, продажности,</w:t>
      </w:r>
      <w:r w:rsidRPr="002A042B">
        <w:rPr>
          <w:rFonts w:eastAsia="Helvetica" w:cs="Helvetica"/>
          <w:i/>
          <w:sz w:val="28"/>
          <w:szCs w:val="28"/>
        </w:rPr>
        <w:t xml:space="preserve"> пошлости, окружающего ужаса и смерти.</w:t>
      </w:r>
      <w:r w:rsidRPr="009A0E58">
        <w:rPr>
          <w:rFonts w:eastAsia="Helvetica" w:cs="Helvetica"/>
          <w:sz w:val="28"/>
          <w:szCs w:val="28"/>
        </w:rPr>
        <w:t xml:space="preserve"> </w:t>
      </w:r>
      <w:r w:rsidR="002A042B">
        <w:rPr>
          <w:rFonts w:eastAsia="Helvetica" w:cs="Helvetica"/>
          <w:sz w:val="28"/>
          <w:szCs w:val="28"/>
        </w:rPr>
        <w:t xml:space="preserve"> </w:t>
      </w:r>
      <w:r w:rsidRPr="009A0E58">
        <w:rPr>
          <w:rFonts w:eastAsia="Helvetica" w:cs="Helvetica"/>
          <w:sz w:val="28"/>
          <w:szCs w:val="28"/>
        </w:rPr>
        <w:t>В революционные</w:t>
      </w:r>
      <w:r w:rsidR="002A042B">
        <w:rPr>
          <w:rFonts w:eastAsia="Helvetica" w:cs="Helvetica"/>
          <w:sz w:val="28"/>
          <w:szCs w:val="28"/>
        </w:rPr>
        <w:t xml:space="preserve"> годы красный цвет </w:t>
      </w:r>
      <w:r w:rsidRPr="009A0E58">
        <w:rPr>
          <w:rFonts w:eastAsia="Helvetica" w:cs="Helvetica"/>
          <w:sz w:val="28"/>
          <w:szCs w:val="28"/>
        </w:rPr>
        <w:t xml:space="preserve"> становится </w:t>
      </w:r>
      <w:r w:rsidRPr="002A042B">
        <w:rPr>
          <w:rFonts w:eastAsia="Helvetica" w:cs="Helvetica"/>
          <w:i/>
          <w:sz w:val="28"/>
          <w:szCs w:val="28"/>
        </w:rPr>
        <w:t xml:space="preserve">символом </w:t>
      </w:r>
      <w:r w:rsidR="002A042B" w:rsidRPr="00A95C1F">
        <w:rPr>
          <w:rFonts w:eastAsia="Helvetica" w:cs="Helvetica"/>
          <w:i/>
          <w:sz w:val="28"/>
          <w:szCs w:val="28"/>
        </w:rPr>
        <w:t>революционных настроений</w:t>
      </w:r>
      <w:r w:rsidR="00C8377A">
        <w:rPr>
          <w:rFonts w:eastAsia="Helvetica" w:cs="Helvetica"/>
          <w:i/>
          <w:sz w:val="28"/>
          <w:szCs w:val="28"/>
        </w:rPr>
        <w:t>, тревоги и трагедии</w:t>
      </w:r>
      <w:r w:rsidR="002A042B">
        <w:rPr>
          <w:rFonts w:eastAsia="Helvetica" w:cs="Helvetica"/>
          <w:i/>
          <w:sz w:val="28"/>
          <w:szCs w:val="28"/>
        </w:rPr>
        <w:t>.</w:t>
      </w:r>
      <w:r w:rsidR="00775157" w:rsidRPr="00775157">
        <w:rPr>
          <w:sz w:val="28"/>
          <w:szCs w:val="28"/>
        </w:rPr>
        <w:t xml:space="preserve"> </w:t>
      </w:r>
      <w:r w:rsidR="00775157">
        <w:rPr>
          <w:sz w:val="28"/>
          <w:szCs w:val="28"/>
        </w:rPr>
        <w:t xml:space="preserve">Некоторые исследователи поэзии А.Блока считают красный цвет доминирующим. Но </w:t>
      </w:r>
      <w:r w:rsidR="00C8377A">
        <w:rPr>
          <w:sz w:val="28"/>
          <w:szCs w:val="28"/>
        </w:rPr>
        <w:t xml:space="preserve">когда я читаю стихи Блока, </w:t>
      </w:r>
      <w:r w:rsidR="00775157">
        <w:rPr>
          <w:sz w:val="28"/>
          <w:szCs w:val="28"/>
        </w:rPr>
        <w:t>мне кажется, что холодные оттенки синего преобладают</w:t>
      </w:r>
      <w:r w:rsidR="00C8377A">
        <w:rPr>
          <w:sz w:val="28"/>
          <w:szCs w:val="28"/>
        </w:rPr>
        <w:t>. И колич</w:t>
      </w:r>
      <w:r w:rsidR="003A12D4">
        <w:rPr>
          <w:sz w:val="28"/>
          <w:szCs w:val="28"/>
        </w:rPr>
        <w:t>ественный анализ подтвердил эти</w:t>
      </w:r>
      <w:r w:rsidR="00C8377A">
        <w:rPr>
          <w:sz w:val="28"/>
          <w:szCs w:val="28"/>
        </w:rPr>
        <w:t xml:space="preserve"> ощущения</w:t>
      </w:r>
      <w:r w:rsidR="00775157">
        <w:rPr>
          <w:sz w:val="28"/>
          <w:szCs w:val="28"/>
        </w:rPr>
        <w:t xml:space="preserve">: </w:t>
      </w:r>
      <w:r w:rsidR="00775157">
        <w:rPr>
          <w:rFonts w:eastAsia="Calibri" w:cs="Times New Roman"/>
          <w:sz w:val="28"/>
          <w:szCs w:val="28"/>
        </w:rPr>
        <w:t xml:space="preserve">20 % красного цвета при </w:t>
      </w:r>
      <w:r w:rsidR="00775157" w:rsidRPr="00F746B1">
        <w:rPr>
          <w:rFonts w:eastAsia="Calibri" w:cs="Times New Roman"/>
          <w:sz w:val="28"/>
          <w:szCs w:val="28"/>
        </w:rPr>
        <w:t>26,8%</w:t>
      </w:r>
      <w:r w:rsidR="00775157">
        <w:rPr>
          <w:rFonts w:eastAsia="Calibri" w:cs="Times New Roman"/>
          <w:sz w:val="28"/>
          <w:szCs w:val="28"/>
        </w:rPr>
        <w:t xml:space="preserve"> синего и голубого. </w:t>
      </w:r>
    </w:p>
    <w:p w:rsidR="000618D9" w:rsidRPr="005B3DF0" w:rsidRDefault="000618D9" w:rsidP="005B3DF0">
      <w:pPr>
        <w:pStyle w:val="a4"/>
        <w:spacing w:before="100" w:beforeAutospacing="1" w:after="0" w:line="360" w:lineRule="auto"/>
        <w:ind w:right="-113" w:firstLine="709"/>
        <w:contextualSpacing/>
        <w:jc w:val="center"/>
        <w:rPr>
          <w:rFonts w:cs="Times New Roman"/>
          <w:b/>
          <w:sz w:val="28"/>
          <w:szCs w:val="28"/>
        </w:rPr>
      </w:pPr>
      <w:r w:rsidRPr="005B3DF0">
        <w:rPr>
          <w:rFonts w:cs="Times New Roman"/>
          <w:b/>
          <w:sz w:val="28"/>
          <w:szCs w:val="28"/>
        </w:rPr>
        <w:t>2.6. Желтый и зеленый цвета</w:t>
      </w:r>
    </w:p>
    <w:p w:rsidR="005B3DF0" w:rsidRDefault="00A94511" w:rsidP="00C3678C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B3DF0">
        <w:rPr>
          <w:rFonts w:cs="Times New Roman"/>
          <w:sz w:val="28"/>
          <w:szCs w:val="28"/>
        </w:rPr>
        <w:t xml:space="preserve">Желтый </w:t>
      </w:r>
      <w:r w:rsidR="005B3DF0">
        <w:rPr>
          <w:rFonts w:cs="Times New Roman"/>
          <w:sz w:val="28"/>
          <w:szCs w:val="28"/>
        </w:rPr>
        <w:t xml:space="preserve">и зеленый цвета </w:t>
      </w:r>
      <w:r w:rsidRPr="005B3DF0">
        <w:rPr>
          <w:rFonts w:cs="Times New Roman"/>
          <w:sz w:val="28"/>
          <w:szCs w:val="28"/>
        </w:rPr>
        <w:t xml:space="preserve"> не получил</w:t>
      </w:r>
      <w:r w:rsidR="005B3DF0">
        <w:rPr>
          <w:rFonts w:cs="Times New Roman"/>
          <w:sz w:val="28"/>
          <w:szCs w:val="28"/>
        </w:rPr>
        <w:t>и</w:t>
      </w:r>
      <w:r w:rsidRPr="005B3DF0">
        <w:rPr>
          <w:rFonts w:cs="Times New Roman"/>
          <w:sz w:val="28"/>
          <w:szCs w:val="28"/>
        </w:rPr>
        <w:t xml:space="preserve"> широкого распространения  в поэзии Блока</w:t>
      </w:r>
      <w:r w:rsidR="00C3678C">
        <w:rPr>
          <w:rFonts w:cs="Times New Roman"/>
          <w:sz w:val="28"/>
          <w:szCs w:val="28"/>
        </w:rPr>
        <w:t xml:space="preserve"> – </w:t>
      </w:r>
      <w:r w:rsidR="00C8377A">
        <w:rPr>
          <w:rFonts w:cs="Times New Roman"/>
          <w:sz w:val="28"/>
          <w:szCs w:val="28"/>
        </w:rPr>
        <w:t xml:space="preserve">лишь </w:t>
      </w:r>
      <w:r w:rsidR="00C3678C">
        <w:rPr>
          <w:rFonts w:cs="Times New Roman"/>
          <w:sz w:val="28"/>
          <w:szCs w:val="28"/>
        </w:rPr>
        <w:t>около 11 % в выбранных нами произведениях</w:t>
      </w:r>
      <w:r w:rsidRPr="005B3DF0">
        <w:rPr>
          <w:rFonts w:cs="Times New Roman"/>
          <w:sz w:val="28"/>
          <w:szCs w:val="28"/>
        </w:rPr>
        <w:t xml:space="preserve">. </w:t>
      </w:r>
    </w:p>
    <w:p w:rsidR="00C8377A" w:rsidRDefault="00066FBC" w:rsidP="00C3678C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B3DF0">
        <w:rPr>
          <w:rFonts w:cs="Times New Roman"/>
          <w:sz w:val="28"/>
          <w:szCs w:val="28"/>
        </w:rPr>
        <w:t>В своей книге «Об А. Блоке» Е. Ф. Книпович, подруга поэта и критик, говоря о его цветовом восприятии, отмечала: «Желтый он ощущал мучительно, но не глубоко. Желтый цвет для него не играл важной роли в мире искусства»</w:t>
      </w:r>
      <w:r w:rsidR="00C3678C" w:rsidRPr="00C8377A">
        <w:rPr>
          <w:rFonts w:cs="Times New Roman"/>
          <w:sz w:val="28"/>
          <w:szCs w:val="28"/>
        </w:rPr>
        <w:t>*</w:t>
      </w:r>
      <w:r w:rsidRPr="00C8377A">
        <w:rPr>
          <w:rFonts w:cs="Times New Roman"/>
          <w:sz w:val="28"/>
          <w:szCs w:val="28"/>
        </w:rPr>
        <w:t>.</w:t>
      </w:r>
      <w:r w:rsidRPr="005B3DF0">
        <w:rPr>
          <w:rFonts w:cs="Times New Roman"/>
          <w:sz w:val="28"/>
          <w:szCs w:val="28"/>
        </w:rPr>
        <w:t xml:space="preserve"> </w:t>
      </w:r>
    </w:p>
    <w:p w:rsidR="00962E8E" w:rsidRPr="005B3DF0" w:rsidRDefault="00066FBC" w:rsidP="00C3678C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eastAsia="Georgia" w:cs="Times New Roman"/>
          <w:sz w:val="28"/>
          <w:szCs w:val="28"/>
        </w:rPr>
        <w:t xml:space="preserve">Прежде </w:t>
      </w:r>
      <w:proofErr w:type="gramStart"/>
      <w:r>
        <w:rPr>
          <w:rFonts w:eastAsia="Georgia" w:cs="Times New Roman"/>
          <w:sz w:val="28"/>
          <w:szCs w:val="28"/>
        </w:rPr>
        <w:t>всего</w:t>
      </w:r>
      <w:proofErr w:type="gramEnd"/>
      <w:r>
        <w:rPr>
          <w:rFonts w:eastAsia="Georgia" w:cs="Times New Roman"/>
          <w:sz w:val="28"/>
          <w:szCs w:val="28"/>
        </w:rPr>
        <w:t xml:space="preserve"> поэт </w:t>
      </w:r>
      <w:r w:rsidR="00962E8E" w:rsidRPr="005B3DF0">
        <w:rPr>
          <w:rFonts w:eastAsia="Georgia" w:cs="Times New Roman"/>
          <w:sz w:val="28"/>
          <w:szCs w:val="28"/>
        </w:rPr>
        <w:t xml:space="preserve"> использует ег</w:t>
      </w:r>
      <w:r w:rsidR="00962E8E">
        <w:rPr>
          <w:rFonts w:eastAsia="Georgia" w:cs="Times New Roman"/>
          <w:sz w:val="28"/>
          <w:szCs w:val="28"/>
        </w:rPr>
        <w:t xml:space="preserve">о в ближайшем цветовом значении: </w:t>
      </w:r>
      <w:r w:rsidR="00962E8E" w:rsidRPr="005B3DF0">
        <w:rPr>
          <w:rFonts w:eastAsia="Georgia" w:cs="Times New Roman"/>
          <w:sz w:val="28"/>
          <w:szCs w:val="28"/>
        </w:rPr>
        <w:t xml:space="preserve"> </w:t>
      </w:r>
      <w:r w:rsidR="00C3678C">
        <w:rPr>
          <w:rFonts w:cs="Times New Roman"/>
          <w:sz w:val="28"/>
          <w:szCs w:val="28"/>
        </w:rPr>
        <w:t>же</w:t>
      </w:r>
      <w:r w:rsidR="00962E8E" w:rsidRPr="005B3DF0">
        <w:rPr>
          <w:rFonts w:cs="Times New Roman"/>
          <w:sz w:val="28"/>
          <w:szCs w:val="28"/>
        </w:rPr>
        <w:t>лтый свет, жел</w:t>
      </w:r>
      <w:r w:rsidR="00962E8E">
        <w:rPr>
          <w:rFonts w:cs="Times New Roman"/>
          <w:sz w:val="28"/>
          <w:szCs w:val="28"/>
        </w:rPr>
        <w:t>тое зарево, желтая нива и т. д.</w:t>
      </w:r>
      <w:r w:rsidR="00962E8E" w:rsidRPr="005B3DF0">
        <w:rPr>
          <w:rFonts w:cs="Times New Roman"/>
          <w:sz w:val="28"/>
          <w:szCs w:val="28"/>
        </w:rPr>
        <w:t xml:space="preserve">, обычно желтый передает </w:t>
      </w:r>
      <w:r w:rsidR="00962E8E" w:rsidRPr="00066FBC">
        <w:rPr>
          <w:rFonts w:cs="Times New Roman"/>
          <w:i/>
          <w:sz w:val="28"/>
          <w:szCs w:val="28"/>
        </w:rPr>
        <w:t>оттенки вечернего неба, солнечного дня или электрического света</w:t>
      </w:r>
      <w:r w:rsidR="00962E8E" w:rsidRPr="005B3DF0">
        <w:rPr>
          <w:rFonts w:cs="Times New Roman"/>
          <w:sz w:val="28"/>
          <w:szCs w:val="28"/>
        </w:rPr>
        <w:t xml:space="preserve">: </w:t>
      </w:r>
    </w:p>
    <w:p w:rsidR="00962E8E" w:rsidRPr="00962E8E" w:rsidRDefault="00962E8E" w:rsidP="00C8377A">
      <w:pPr>
        <w:ind w:firstLine="709"/>
        <w:rPr>
          <w:rFonts w:eastAsia="Georgia" w:cs="Times New Roman"/>
          <w:i/>
          <w:sz w:val="28"/>
          <w:szCs w:val="28"/>
          <w:u w:val="single"/>
        </w:rPr>
      </w:pPr>
      <w:r w:rsidRPr="00962E8E">
        <w:rPr>
          <w:rFonts w:eastAsia="Georgia" w:cs="Times New Roman"/>
          <w:i/>
          <w:sz w:val="28"/>
          <w:szCs w:val="28"/>
        </w:rPr>
        <w:t>В черных сучьях дерев обнаженных</w:t>
      </w:r>
    </w:p>
    <w:p w:rsidR="00962E8E" w:rsidRPr="00962E8E" w:rsidRDefault="00962E8E" w:rsidP="00C8377A">
      <w:pPr>
        <w:autoSpaceDE w:val="0"/>
        <w:ind w:firstLine="709"/>
        <w:rPr>
          <w:rFonts w:eastAsia="Georgia" w:cs="Times New Roman"/>
          <w:i/>
          <w:sz w:val="28"/>
          <w:szCs w:val="28"/>
        </w:rPr>
      </w:pPr>
      <w:r w:rsidRPr="00962E8E">
        <w:rPr>
          <w:rFonts w:eastAsia="Georgia" w:cs="Times New Roman"/>
          <w:i/>
          <w:sz w:val="28"/>
          <w:szCs w:val="28"/>
          <w:u w:val="single"/>
        </w:rPr>
        <w:t>Желтый зимний закат</w:t>
      </w:r>
      <w:r w:rsidRPr="00962E8E">
        <w:rPr>
          <w:rFonts w:eastAsia="Georgia" w:cs="Times New Roman"/>
          <w:i/>
          <w:sz w:val="28"/>
          <w:szCs w:val="28"/>
        </w:rPr>
        <w:t xml:space="preserve"> за окном.</w:t>
      </w:r>
    </w:p>
    <w:p w:rsidR="00962E8E" w:rsidRPr="00962E8E" w:rsidRDefault="00962E8E" w:rsidP="00C8377A">
      <w:pPr>
        <w:autoSpaceDE w:val="0"/>
        <w:ind w:firstLine="709"/>
        <w:rPr>
          <w:rFonts w:eastAsia="Georgia" w:cs="Times New Roman"/>
          <w:i/>
          <w:sz w:val="28"/>
          <w:szCs w:val="28"/>
        </w:rPr>
      </w:pPr>
      <w:proofErr w:type="gramStart"/>
      <w:r w:rsidRPr="00962E8E">
        <w:rPr>
          <w:rFonts w:eastAsia="Georgia" w:cs="Times New Roman"/>
          <w:i/>
          <w:sz w:val="28"/>
          <w:szCs w:val="28"/>
        </w:rPr>
        <w:t>(К эшафоту на казнь осужденных</w:t>
      </w:r>
      <w:proofErr w:type="gramEnd"/>
    </w:p>
    <w:p w:rsidR="00962E8E" w:rsidRDefault="00962E8E" w:rsidP="00C8377A">
      <w:pPr>
        <w:autoSpaceDE w:val="0"/>
        <w:ind w:firstLine="709"/>
        <w:rPr>
          <w:rFonts w:eastAsia="Georgia" w:cs="Times New Roman"/>
          <w:i/>
          <w:sz w:val="28"/>
          <w:szCs w:val="28"/>
        </w:rPr>
      </w:pPr>
      <w:proofErr w:type="gramStart"/>
      <w:r w:rsidRPr="00962E8E">
        <w:rPr>
          <w:rFonts w:eastAsia="Georgia" w:cs="Times New Roman"/>
          <w:i/>
          <w:sz w:val="28"/>
          <w:szCs w:val="28"/>
        </w:rPr>
        <w:t>Поведут на закате таком).</w:t>
      </w:r>
      <w:proofErr w:type="gramEnd"/>
    </w:p>
    <w:p w:rsidR="00C8377A" w:rsidRPr="00962E8E" w:rsidRDefault="00C8377A" w:rsidP="00C8377A">
      <w:pPr>
        <w:autoSpaceDE w:val="0"/>
        <w:ind w:firstLine="709"/>
        <w:rPr>
          <w:rFonts w:eastAsia="Georgia" w:cs="Times New Roman"/>
          <w:i/>
          <w:sz w:val="28"/>
          <w:szCs w:val="28"/>
        </w:rPr>
      </w:pPr>
    </w:p>
    <w:p w:rsidR="00962E8E" w:rsidRPr="00962E8E" w:rsidRDefault="00962E8E" w:rsidP="00C8377A">
      <w:pPr>
        <w:autoSpaceDE w:val="0"/>
        <w:ind w:firstLine="709"/>
        <w:rPr>
          <w:rFonts w:eastAsia="Georgia" w:cs="Times New Roman"/>
          <w:i/>
          <w:sz w:val="28"/>
          <w:szCs w:val="28"/>
        </w:rPr>
      </w:pPr>
      <w:r w:rsidRPr="00962E8E">
        <w:rPr>
          <w:rFonts w:eastAsia="Georgia" w:cs="Times New Roman"/>
          <w:i/>
          <w:sz w:val="28"/>
          <w:szCs w:val="28"/>
        </w:rPr>
        <w:t xml:space="preserve">…В </w:t>
      </w:r>
      <w:r w:rsidRPr="00962E8E">
        <w:rPr>
          <w:rFonts w:eastAsia="Georgia" w:cs="Times New Roman"/>
          <w:i/>
          <w:sz w:val="28"/>
          <w:szCs w:val="28"/>
          <w:u w:val="single"/>
        </w:rPr>
        <w:t>желтом, зимнем, огромном закате</w:t>
      </w:r>
    </w:p>
    <w:p w:rsidR="00962E8E" w:rsidRPr="00962E8E" w:rsidRDefault="00962E8E" w:rsidP="00C8377A">
      <w:pPr>
        <w:autoSpaceDE w:val="0"/>
        <w:ind w:firstLine="709"/>
        <w:rPr>
          <w:rFonts w:eastAsia="Georgia" w:cs="Times New Roman"/>
          <w:i/>
          <w:sz w:val="28"/>
          <w:szCs w:val="28"/>
        </w:rPr>
      </w:pPr>
      <w:r w:rsidRPr="00962E8E">
        <w:rPr>
          <w:rFonts w:eastAsia="Georgia" w:cs="Times New Roman"/>
          <w:i/>
          <w:sz w:val="28"/>
          <w:szCs w:val="28"/>
        </w:rPr>
        <w:t>Утонула (так пышно!) кровать...</w:t>
      </w:r>
    </w:p>
    <w:p w:rsidR="00962E8E" w:rsidRPr="00962E8E" w:rsidRDefault="00962E8E" w:rsidP="00C8377A">
      <w:pPr>
        <w:autoSpaceDE w:val="0"/>
        <w:ind w:firstLine="709"/>
        <w:rPr>
          <w:rFonts w:eastAsia="Georgia" w:cs="Times New Roman"/>
          <w:i/>
          <w:sz w:val="28"/>
          <w:szCs w:val="28"/>
        </w:rPr>
      </w:pPr>
      <w:r w:rsidRPr="00962E8E">
        <w:rPr>
          <w:rFonts w:eastAsia="Georgia" w:cs="Times New Roman"/>
          <w:i/>
          <w:sz w:val="28"/>
          <w:szCs w:val="28"/>
        </w:rPr>
        <w:t>Еще тесно дышать от объятий,</w:t>
      </w:r>
    </w:p>
    <w:p w:rsidR="00962E8E" w:rsidRPr="00962E8E" w:rsidRDefault="00962E8E" w:rsidP="00C8377A">
      <w:pPr>
        <w:autoSpaceDE w:val="0"/>
        <w:ind w:firstLine="709"/>
        <w:rPr>
          <w:rFonts w:cs="Times New Roman"/>
          <w:i/>
          <w:sz w:val="28"/>
          <w:szCs w:val="28"/>
        </w:rPr>
      </w:pPr>
      <w:r w:rsidRPr="00962E8E">
        <w:rPr>
          <w:rFonts w:eastAsia="Georgia" w:cs="Times New Roman"/>
          <w:i/>
          <w:sz w:val="28"/>
          <w:szCs w:val="28"/>
        </w:rPr>
        <w:t>Но ты свищешь опять и опять...»  (отрывки из стихотворения «Унижение», 6 декабря 1911)</w:t>
      </w:r>
    </w:p>
    <w:p w:rsidR="00962E8E" w:rsidRPr="005B3DF0" w:rsidRDefault="00962E8E" w:rsidP="00C8377A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B3DF0">
        <w:rPr>
          <w:rFonts w:cs="Times New Roman"/>
          <w:sz w:val="28"/>
          <w:szCs w:val="28"/>
        </w:rPr>
        <w:t>Когда же поэту становится мало обыденного значения цвета, он изменяет само слово, обозначающее цвет, дабы изменить его значение, например, прилагательное «желтый» - на «ж</w:t>
      </w:r>
      <w:r w:rsidRPr="005B3DF0">
        <w:rPr>
          <w:rFonts w:cs="Times New Roman"/>
          <w:b/>
          <w:bCs/>
          <w:sz w:val="28"/>
          <w:szCs w:val="28"/>
        </w:rPr>
        <w:t>о</w:t>
      </w:r>
      <w:r w:rsidRPr="005B3DF0">
        <w:rPr>
          <w:rFonts w:cs="Times New Roman"/>
          <w:sz w:val="28"/>
          <w:szCs w:val="28"/>
        </w:rPr>
        <w:t xml:space="preserve">лтый» в стихотворении «Фабрика»: </w:t>
      </w:r>
    </w:p>
    <w:p w:rsidR="00962E8E" w:rsidRPr="005B3DF0" w:rsidRDefault="00962E8E" w:rsidP="00C8377A">
      <w:pPr>
        <w:ind w:firstLine="709"/>
        <w:rPr>
          <w:rFonts w:eastAsia="Helvetica" w:cs="Times New Roman"/>
          <w:b/>
          <w:i/>
          <w:sz w:val="28"/>
          <w:szCs w:val="28"/>
        </w:rPr>
      </w:pPr>
      <w:r w:rsidRPr="005B3DF0">
        <w:rPr>
          <w:rFonts w:eastAsia="Helvetica" w:cs="Times New Roman"/>
          <w:i/>
          <w:sz w:val="28"/>
          <w:szCs w:val="28"/>
        </w:rPr>
        <w:t xml:space="preserve">В соседнем доме </w:t>
      </w:r>
      <w:r w:rsidRPr="005B3DF0">
        <w:rPr>
          <w:rFonts w:eastAsia="Helvetica" w:cs="Times New Roman"/>
          <w:b/>
          <w:i/>
          <w:sz w:val="28"/>
          <w:szCs w:val="28"/>
        </w:rPr>
        <w:t xml:space="preserve">окна </w:t>
      </w:r>
      <w:r w:rsidRPr="005B3DF0">
        <w:rPr>
          <w:rFonts w:eastAsia="Helvetica" w:cs="Times New Roman"/>
          <w:b/>
          <w:i/>
          <w:sz w:val="28"/>
          <w:szCs w:val="28"/>
          <w:u w:val="single"/>
        </w:rPr>
        <w:t>жолты</w:t>
      </w:r>
      <w:r w:rsidRPr="005B3DF0">
        <w:rPr>
          <w:rFonts w:eastAsia="Helvetica" w:cs="Times New Roman"/>
          <w:b/>
          <w:i/>
          <w:sz w:val="28"/>
          <w:szCs w:val="28"/>
        </w:rPr>
        <w:t>.</w:t>
      </w:r>
    </w:p>
    <w:p w:rsidR="00962E8E" w:rsidRPr="005B3DF0" w:rsidRDefault="00962E8E" w:rsidP="00C8377A">
      <w:pPr>
        <w:ind w:firstLine="709"/>
        <w:rPr>
          <w:rFonts w:eastAsia="Helvetica" w:cs="Times New Roman"/>
          <w:i/>
          <w:sz w:val="28"/>
          <w:szCs w:val="28"/>
        </w:rPr>
      </w:pPr>
      <w:r w:rsidRPr="005B3DF0">
        <w:rPr>
          <w:rFonts w:eastAsia="Helvetica" w:cs="Times New Roman"/>
          <w:i/>
          <w:sz w:val="28"/>
          <w:szCs w:val="28"/>
        </w:rPr>
        <w:t>По вечерам - по вечерам</w:t>
      </w:r>
    </w:p>
    <w:p w:rsidR="00962E8E" w:rsidRPr="005B3DF0" w:rsidRDefault="00962E8E" w:rsidP="00C8377A">
      <w:pPr>
        <w:ind w:firstLine="709"/>
        <w:rPr>
          <w:rFonts w:eastAsia="Helvetica" w:cs="Times New Roman"/>
          <w:i/>
          <w:sz w:val="28"/>
          <w:szCs w:val="28"/>
        </w:rPr>
      </w:pPr>
      <w:r w:rsidRPr="005B3DF0">
        <w:rPr>
          <w:rFonts w:eastAsia="Helvetica" w:cs="Times New Roman"/>
          <w:i/>
          <w:sz w:val="28"/>
          <w:szCs w:val="28"/>
        </w:rPr>
        <w:t>Скрипят задумчивые болты,</w:t>
      </w:r>
    </w:p>
    <w:p w:rsidR="00962E8E" w:rsidRDefault="00962E8E" w:rsidP="00C8377A">
      <w:pPr>
        <w:pBdr>
          <w:bottom w:val="single" w:sz="12" w:space="1" w:color="auto"/>
        </w:pBdr>
        <w:ind w:firstLine="709"/>
        <w:rPr>
          <w:rFonts w:eastAsia="Helvetica" w:cs="Times New Roman"/>
          <w:i/>
          <w:sz w:val="28"/>
          <w:szCs w:val="28"/>
        </w:rPr>
      </w:pPr>
      <w:r w:rsidRPr="005B3DF0">
        <w:rPr>
          <w:rFonts w:eastAsia="Helvetica" w:cs="Times New Roman"/>
          <w:i/>
          <w:sz w:val="28"/>
          <w:szCs w:val="28"/>
        </w:rPr>
        <w:t>Подходят люди к воротам.</w:t>
      </w:r>
    </w:p>
    <w:p w:rsidR="00962E8E" w:rsidRPr="005B3DF0" w:rsidRDefault="00C8377A" w:rsidP="00C8377A">
      <w:pPr>
        <w:rPr>
          <w:rFonts w:eastAsia="Helvetica" w:cs="Times New Roman"/>
          <w:i/>
          <w:sz w:val="28"/>
          <w:szCs w:val="28"/>
        </w:rPr>
      </w:pPr>
      <w:r>
        <w:rPr>
          <w:rFonts w:eastAsia="Helvetica" w:cs="Times New Roman"/>
          <w:i/>
          <w:sz w:val="28"/>
          <w:szCs w:val="28"/>
        </w:rPr>
        <w:t>*</w:t>
      </w:r>
      <w:r w:rsidRPr="00C8377A">
        <w:rPr>
          <w:rFonts w:cs="Times New Roman"/>
          <w:color w:val="000000"/>
          <w:sz w:val="28"/>
          <w:szCs w:val="28"/>
        </w:rPr>
        <w:t xml:space="preserve"> </w:t>
      </w:r>
      <w:r w:rsidRPr="006C402B">
        <w:rPr>
          <w:rFonts w:cs="Times New Roman"/>
          <w:color w:val="000000"/>
          <w:sz w:val="28"/>
          <w:szCs w:val="28"/>
        </w:rPr>
        <w:t>Максимов Д.Е. Поэзия и проза А.Блока. – Л., 1981</w:t>
      </w:r>
      <w:r>
        <w:rPr>
          <w:rFonts w:cs="Times New Roman"/>
          <w:color w:val="000000"/>
          <w:sz w:val="28"/>
          <w:szCs w:val="28"/>
        </w:rPr>
        <w:t>, стр. 86.</w:t>
      </w:r>
    </w:p>
    <w:p w:rsidR="00962E8E" w:rsidRPr="005B3DF0" w:rsidRDefault="00962E8E" w:rsidP="00C8377A">
      <w:pPr>
        <w:ind w:firstLine="709"/>
        <w:rPr>
          <w:rFonts w:eastAsia="Helvetica" w:cs="Times New Roman"/>
          <w:i/>
          <w:sz w:val="28"/>
          <w:szCs w:val="28"/>
        </w:rPr>
      </w:pPr>
      <w:r w:rsidRPr="005B3DF0">
        <w:rPr>
          <w:rFonts w:eastAsia="Helvetica" w:cs="Times New Roman"/>
          <w:i/>
          <w:sz w:val="28"/>
          <w:szCs w:val="28"/>
        </w:rPr>
        <w:lastRenderedPageBreak/>
        <w:t>И глухо заперты ворота,</w:t>
      </w:r>
    </w:p>
    <w:p w:rsidR="00962E8E" w:rsidRPr="005B3DF0" w:rsidRDefault="00962E8E" w:rsidP="00C8377A">
      <w:pPr>
        <w:ind w:firstLine="709"/>
        <w:rPr>
          <w:rFonts w:eastAsia="Helvetica" w:cs="Times New Roman"/>
          <w:i/>
          <w:sz w:val="28"/>
          <w:szCs w:val="28"/>
        </w:rPr>
      </w:pPr>
      <w:r w:rsidRPr="005B3DF0">
        <w:rPr>
          <w:rFonts w:eastAsia="Helvetica" w:cs="Times New Roman"/>
          <w:i/>
          <w:sz w:val="28"/>
          <w:szCs w:val="28"/>
        </w:rPr>
        <w:t>А на стене - а на стене</w:t>
      </w:r>
    </w:p>
    <w:p w:rsidR="00962E8E" w:rsidRPr="005B3DF0" w:rsidRDefault="00962E8E" w:rsidP="00C8377A">
      <w:pPr>
        <w:ind w:firstLine="709"/>
        <w:rPr>
          <w:rFonts w:eastAsia="Helvetica" w:cs="Times New Roman"/>
          <w:i/>
          <w:sz w:val="28"/>
          <w:szCs w:val="28"/>
        </w:rPr>
      </w:pPr>
      <w:r w:rsidRPr="005B3DF0">
        <w:rPr>
          <w:rFonts w:eastAsia="Helvetica" w:cs="Times New Roman"/>
          <w:i/>
          <w:sz w:val="28"/>
          <w:szCs w:val="28"/>
        </w:rPr>
        <w:t>Недвижный кто-то, черный кто-то</w:t>
      </w:r>
    </w:p>
    <w:p w:rsidR="00962E8E" w:rsidRPr="005B3DF0" w:rsidRDefault="00962E8E" w:rsidP="00C8377A">
      <w:pPr>
        <w:ind w:firstLine="709"/>
        <w:rPr>
          <w:rFonts w:eastAsia="Helvetica" w:cs="Times New Roman"/>
          <w:i/>
          <w:sz w:val="28"/>
          <w:szCs w:val="28"/>
        </w:rPr>
      </w:pPr>
      <w:r w:rsidRPr="005B3DF0">
        <w:rPr>
          <w:rFonts w:eastAsia="Helvetica" w:cs="Times New Roman"/>
          <w:i/>
          <w:sz w:val="28"/>
          <w:szCs w:val="28"/>
        </w:rPr>
        <w:t>Людей считает в тишине.</w:t>
      </w:r>
    </w:p>
    <w:p w:rsidR="00962E8E" w:rsidRPr="005B3DF0" w:rsidRDefault="00962E8E" w:rsidP="00C8377A">
      <w:pPr>
        <w:ind w:firstLine="709"/>
        <w:rPr>
          <w:rFonts w:eastAsia="Helvetica" w:cs="Times New Roman"/>
          <w:i/>
          <w:sz w:val="28"/>
          <w:szCs w:val="28"/>
        </w:rPr>
      </w:pPr>
    </w:p>
    <w:p w:rsidR="00962E8E" w:rsidRPr="005B3DF0" w:rsidRDefault="00962E8E" w:rsidP="00C8377A">
      <w:pPr>
        <w:ind w:firstLine="709"/>
        <w:rPr>
          <w:rFonts w:eastAsia="Helvetica" w:cs="Times New Roman"/>
          <w:i/>
          <w:sz w:val="28"/>
          <w:szCs w:val="28"/>
        </w:rPr>
      </w:pPr>
      <w:r w:rsidRPr="005B3DF0">
        <w:rPr>
          <w:rFonts w:eastAsia="Helvetica" w:cs="Times New Roman"/>
          <w:i/>
          <w:sz w:val="28"/>
          <w:szCs w:val="28"/>
        </w:rPr>
        <w:t>Я слышу всё с моей вершины:</w:t>
      </w:r>
    </w:p>
    <w:p w:rsidR="00962E8E" w:rsidRPr="005B3DF0" w:rsidRDefault="00962E8E" w:rsidP="00C8377A">
      <w:pPr>
        <w:ind w:firstLine="709"/>
        <w:rPr>
          <w:rFonts w:eastAsia="Helvetica" w:cs="Times New Roman"/>
          <w:i/>
          <w:sz w:val="28"/>
          <w:szCs w:val="28"/>
        </w:rPr>
      </w:pPr>
      <w:r w:rsidRPr="005B3DF0">
        <w:rPr>
          <w:rFonts w:eastAsia="Helvetica" w:cs="Times New Roman"/>
          <w:i/>
          <w:sz w:val="28"/>
          <w:szCs w:val="28"/>
        </w:rPr>
        <w:t>Он медным голосом зовет</w:t>
      </w:r>
    </w:p>
    <w:p w:rsidR="00962E8E" w:rsidRPr="005B3DF0" w:rsidRDefault="00962E8E" w:rsidP="00C8377A">
      <w:pPr>
        <w:ind w:firstLine="709"/>
        <w:rPr>
          <w:rFonts w:eastAsia="Helvetica" w:cs="Times New Roman"/>
          <w:i/>
          <w:sz w:val="28"/>
          <w:szCs w:val="28"/>
        </w:rPr>
      </w:pPr>
      <w:r w:rsidRPr="005B3DF0">
        <w:rPr>
          <w:rFonts w:eastAsia="Helvetica" w:cs="Times New Roman"/>
          <w:i/>
          <w:sz w:val="28"/>
          <w:szCs w:val="28"/>
        </w:rPr>
        <w:t>Согнуть измученные спины</w:t>
      </w:r>
    </w:p>
    <w:p w:rsidR="00962E8E" w:rsidRPr="005B3DF0" w:rsidRDefault="00962E8E" w:rsidP="00C8377A">
      <w:pPr>
        <w:ind w:firstLine="709"/>
        <w:rPr>
          <w:rFonts w:eastAsia="Helvetica" w:cs="Times New Roman"/>
          <w:i/>
          <w:sz w:val="28"/>
          <w:szCs w:val="28"/>
        </w:rPr>
      </w:pPr>
      <w:r w:rsidRPr="005B3DF0">
        <w:rPr>
          <w:rFonts w:eastAsia="Helvetica" w:cs="Times New Roman"/>
          <w:i/>
          <w:sz w:val="28"/>
          <w:szCs w:val="28"/>
        </w:rPr>
        <w:t>Внизу собравшийся народ.</w:t>
      </w:r>
    </w:p>
    <w:p w:rsidR="00962E8E" w:rsidRPr="005B3DF0" w:rsidRDefault="00962E8E" w:rsidP="00C8377A">
      <w:pPr>
        <w:ind w:firstLine="709"/>
        <w:rPr>
          <w:rFonts w:eastAsia="Helvetica" w:cs="Times New Roman"/>
          <w:i/>
          <w:sz w:val="28"/>
          <w:szCs w:val="28"/>
        </w:rPr>
      </w:pPr>
    </w:p>
    <w:p w:rsidR="00962E8E" w:rsidRPr="005B3DF0" w:rsidRDefault="00962E8E" w:rsidP="00C8377A">
      <w:pPr>
        <w:ind w:firstLine="709"/>
        <w:rPr>
          <w:rFonts w:eastAsia="Helvetica" w:cs="Times New Roman"/>
          <w:i/>
          <w:sz w:val="28"/>
          <w:szCs w:val="28"/>
        </w:rPr>
      </w:pPr>
      <w:r w:rsidRPr="005B3DF0">
        <w:rPr>
          <w:rFonts w:eastAsia="Helvetica" w:cs="Times New Roman"/>
          <w:i/>
          <w:sz w:val="28"/>
          <w:szCs w:val="28"/>
        </w:rPr>
        <w:t>Они войдут и разбредутся,</w:t>
      </w:r>
    </w:p>
    <w:p w:rsidR="00962E8E" w:rsidRPr="005B3DF0" w:rsidRDefault="00962E8E" w:rsidP="00C8377A">
      <w:pPr>
        <w:ind w:firstLine="709"/>
        <w:rPr>
          <w:rFonts w:eastAsia="Helvetica" w:cs="Times New Roman"/>
          <w:i/>
          <w:sz w:val="28"/>
          <w:szCs w:val="28"/>
        </w:rPr>
      </w:pPr>
      <w:r w:rsidRPr="005B3DF0">
        <w:rPr>
          <w:rFonts w:eastAsia="Helvetica" w:cs="Times New Roman"/>
          <w:i/>
          <w:sz w:val="28"/>
          <w:szCs w:val="28"/>
        </w:rPr>
        <w:t>Навалят на спины кули.</w:t>
      </w:r>
    </w:p>
    <w:p w:rsidR="00962E8E" w:rsidRPr="005B3DF0" w:rsidRDefault="00962E8E" w:rsidP="00C8377A">
      <w:pPr>
        <w:ind w:firstLine="709"/>
        <w:rPr>
          <w:rFonts w:eastAsia="Helvetica" w:cs="Times New Roman"/>
          <w:i/>
          <w:sz w:val="28"/>
          <w:szCs w:val="28"/>
        </w:rPr>
      </w:pPr>
      <w:r w:rsidRPr="005B3DF0">
        <w:rPr>
          <w:rFonts w:eastAsia="Helvetica" w:cs="Times New Roman"/>
          <w:i/>
          <w:sz w:val="28"/>
          <w:szCs w:val="28"/>
        </w:rPr>
        <w:t>И в желтых окнах засмеются,</w:t>
      </w:r>
    </w:p>
    <w:p w:rsidR="00962E8E" w:rsidRPr="005B3DF0" w:rsidRDefault="00962E8E" w:rsidP="00E052BD">
      <w:pPr>
        <w:spacing w:line="360" w:lineRule="auto"/>
        <w:ind w:firstLine="709"/>
        <w:rPr>
          <w:rFonts w:cs="Times New Roman"/>
          <w:i/>
          <w:sz w:val="28"/>
          <w:szCs w:val="28"/>
        </w:rPr>
      </w:pPr>
      <w:r w:rsidRPr="005B3DF0">
        <w:rPr>
          <w:rFonts w:eastAsia="Helvetica" w:cs="Times New Roman"/>
          <w:i/>
          <w:sz w:val="28"/>
          <w:szCs w:val="28"/>
        </w:rPr>
        <w:t xml:space="preserve">Что этих нищих провели.   </w:t>
      </w:r>
      <w:r w:rsidRPr="005B3DF0">
        <w:rPr>
          <w:rFonts w:cs="Times New Roman"/>
          <w:i/>
          <w:sz w:val="28"/>
          <w:szCs w:val="28"/>
        </w:rPr>
        <w:t>(24 ноября 1903 года)</w:t>
      </w:r>
    </w:p>
    <w:p w:rsidR="00962E8E" w:rsidRPr="005B3DF0" w:rsidRDefault="00962E8E" w:rsidP="00E052BD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B3DF0">
        <w:rPr>
          <w:rFonts w:cs="Times New Roman"/>
          <w:sz w:val="28"/>
          <w:szCs w:val="28"/>
        </w:rPr>
        <w:t xml:space="preserve">Эпитет «черный» нагнетает атмосферу страха и безнаказанности, зла; «жолтый» - значит </w:t>
      </w:r>
      <w:r w:rsidRPr="00066FBC">
        <w:rPr>
          <w:rFonts w:cs="Times New Roman"/>
          <w:i/>
          <w:sz w:val="28"/>
          <w:szCs w:val="28"/>
        </w:rPr>
        <w:t>мертвящий, бездушный</w:t>
      </w:r>
      <w:r w:rsidRPr="005B3DF0">
        <w:rPr>
          <w:rFonts w:cs="Times New Roman"/>
          <w:sz w:val="28"/>
          <w:szCs w:val="28"/>
        </w:rPr>
        <w:t xml:space="preserve">. Это написание отражает представление поэта о символике алфавита. В таком написании слово «желтый», по соображениям Блока, обозначает не только цвет, но и </w:t>
      </w:r>
      <w:r w:rsidRPr="00066FBC">
        <w:rPr>
          <w:rFonts w:cs="Times New Roman"/>
          <w:i/>
          <w:sz w:val="28"/>
          <w:szCs w:val="28"/>
        </w:rPr>
        <w:t>является символом сытости, грубости, насилия и зла</w:t>
      </w:r>
      <w:r w:rsidRPr="005B3DF0">
        <w:rPr>
          <w:rFonts w:cs="Times New Roman"/>
          <w:sz w:val="28"/>
          <w:szCs w:val="28"/>
        </w:rPr>
        <w:t xml:space="preserve">. Буква «о» вместо «е» придает эпитету «жолтый» значение бесконечности (описанное происходит вновь и вновь). Так  желтый цвет, наряду с  красным использовался автором для разоблачения капиталистического города: </w:t>
      </w:r>
    </w:p>
    <w:p w:rsidR="00962E8E" w:rsidRPr="005B3DF0" w:rsidRDefault="00962E8E" w:rsidP="00E052BD">
      <w:pPr>
        <w:ind w:firstLine="709"/>
        <w:rPr>
          <w:rFonts w:eastAsia="ArialMT" w:cs="Times New Roman"/>
          <w:i/>
          <w:sz w:val="28"/>
          <w:szCs w:val="28"/>
        </w:rPr>
      </w:pPr>
      <w:r w:rsidRPr="005B3DF0">
        <w:rPr>
          <w:rFonts w:cs="Times New Roman"/>
          <w:i/>
          <w:sz w:val="28"/>
          <w:szCs w:val="28"/>
        </w:rPr>
        <w:t>...</w:t>
      </w:r>
      <w:r w:rsidRPr="005B3DF0">
        <w:rPr>
          <w:rFonts w:eastAsia="ArialMT" w:cs="Times New Roman"/>
          <w:i/>
          <w:sz w:val="28"/>
          <w:szCs w:val="28"/>
        </w:rPr>
        <w:t>Также не были чужды ему</w:t>
      </w:r>
    </w:p>
    <w:p w:rsidR="00962E8E" w:rsidRPr="005B3DF0" w:rsidRDefault="00962E8E" w:rsidP="00E052BD">
      <w:pPr>
        <w:autoSpaceDE w:val="0"/>
        <w:ind w:firstLine="709"/>
        <w:rPr>
          <w:rFonts w:eastAsia="ArialMT" w:cs="Times New Roman"/>
          <w:i/>
          <w:sz w:val="28"/>
          <w:szCs w:val="28"/>
        </w:rPr>
      </w:pPr>
      <w:r w:rsidRPr="005B3DF0">
        <w:rPr>
          <w:rFonts w:eastAsia="ArialMT" w:cs="Times New Roman"/>
          <w:i/>
          <w:sz w:val="28"/>
          <w:szCs w:val="28"/>
        </w:rPr>
        <w:t>Девицы, смотревшие в окна</w:t>
      </w:r>
    </w:p>
    <w:p w:rsidR="00962E8E" w:rsidRPr="005B3DF0" w:rsidRDefault="00962E8E" w:rsidP="00E052BD">
      <w:pPr>
        <w:autoSpaceDE w:val="0"/>
        <w:ind w:firstLine="709"/>
        <w:rPr>
          <w:rFonts w:cs="Times New Roman"/>
          <w:i/>
          <w:sz w:val="28"/>
          <w:szCs w:val="28"/>
        </w:rPr>
      </w:pPr>
      <w:r w:rsidRPr="005B3DF0">
        <w:rPr>
          <w:rFonts w:eastAsia="ArialMT" w:cs="Times New Roman"/>
          <w:i/>
          <w:sz w:val="28"/>
          <w:szCs w:val="28"/>
        </w:rPr>
        <w:t xml:space="preserve">Сквозь </w:t>
      </w:r>
      <w:r w:rsidRPr="005B3DF0">
        <w:rPr>
          <w:rFonts w:eastAsia="ArialMT" w:cs="Times New Roman"/>
          <w:i/>
          <w:sz w:val="28"/>
          <w:szCs w:val="28"/>
          <w:u w:val="single"/>
        </w:rPr>
        <w:t>желтые бархатцы</w:t>
      </w:r>
      <w:r w:rsidRPr="005B3DF0">
        <w:rPr>
          <w:rFonts w:eastAsia="ArialMT" w:cs="Times New Roman"/>
          <w:i/>
          <w:sz w:val="28"/>
          <w:szCs w:val="28"/>
        </w:rPr>
        <w:t>...»</w:t>
      </w:r>
    </w:p>
    <w:p w:rsidR="00962E8E" w:rsidRDefault="00962E8E" w:rsidP="00E052BD">
      <w:pPr>
        <w:autoSpaceDE w:val="0"/>
        <w:ind w:firstLine="709"/>
        <w:rPr>
          <w:rFonts w:eastAsia="ArialMT" w:cs="Times New Roman"/>
          <w:i/>
          <w:sz w:val="28"/>
          <w:szCs w:val="28"/>
        </w:rPr>
      </w:pPr>
      <w:r w:rsidRPr="005B3DF0">
        <w:rPr>
          <w:rFonts w:eastAsia="ArialMT" w:cs="Times New Roman"/>
          <w:i/>
          <w:sz w:val="28"/>
          <w:szCs w:val="28"/>
        </w:rPr>
        <w:t>(Отрывок из стихотворения «Ночная фиалка», 18 ноября 1905 — 6 мая 1906 года)</w:t>
      </w:r>
    </w:p>
    <w:p w:rsidR="00962E8E" w:rsidRPr="00C3678C" w:rsidRDefault="00962E8E" w:rsidP="00C3678C">
      <w:pPr>
        <w:autoSpaceDE w:val="0"/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C3678C">
        <w:rPr>
          <w:rFonts w:cs="Times New Roman"/>
          <w:sz w:val="28"/>
          <w:szCs w:val="28"/>
        </w:rPr>
        <w:t>«Желтые бархатцы» - образ того же ряда, что и «красный фонарь» и «красные герани». «</w:t>
      </w:r>
      <w:r w:rsidRPr="00C3678C">
        <w:rPr>
          <w:rFonts w:eastAsia="Georgia" w:cs="Times New Roman"/>
          <w:sz w:val="28"/>
          <w:szCs w:val="28"/>
        </w:rPr>
        <w:t>Желтокровием»  поэт называл отсутствие духовности, нравственное одичание, животную сытость мещанского существования. «Желтое — это все, что отвердело и застыло кондовым обычаем, мертвым догматом, все неподвижное, бестревожное, отказавшееся от борьбы, безразличное к будущему...» - так говорил известный  блоковед  В. Орлов</w:t>
      </w:r>
      <w:r w:rsidRPr="00E052BD">
        <w:rPr>
          <w:rFonts w:eastAsia="Georgia" w:cs="Times New Roman"/>
          <w:sz w:val="28"/>
          <w:szCs w:val="28"/>
        </w:rPr>
        <w:t>.</w:t>
      </w:r>
      <w:r w:rsidR="00E052BD">
        <w:rPr>
          <w:rFonts w:eastAsia="Georgia" w:cs="Times New Roman"/>
          <w:sz w:val="28"/>
          <w:szCs w:val="28"/>
        </w:rPr>
        <w:t>*</w:t>
      </w:r>
      <w:r w:rsidRPr="00C3678C">
        <w:rPr>
          <w:rFonts w:eastAsia="Georgia" w:cs="Times New Roman"/>
          <w:sz w:val="28"/>
          <w:szCs w:val="28"/>
        </w:rPr>
        <w:t xml:space="preserve">  Характерно, что «нищим» не присваивается никакого цвета, они «никакие», то есть бесцветные по духу. Возможно, Блок не мог предугадать, какое будущее они себе выберут, да и сами ли они будут его выбирать. </w:t>
      </w:r>
    </w:p>
    <w:p w:rsidR="00E052BD" w:rsidRDefault="00962E8E" w:rsidP="00C3678C">
      <w:pPr>
        <w:pBdr>
          <w:bottom w:val="single" w:sz="12" w:space="1" w:color="auto"/>
        </w:pBdr>
        <w:spacing w:line="360" w:lineRule="auto"/>
        <w:ind w:firstLine="709"/>
        <w:jc w:val="both"/>
        <w:rPr>
          <w:rFonts w:eastAsia="Georgia" w:cs="Times New Roman"/>
          <w:sz w:val="28"/>
          <w:szCs w:val="28"/>
        </w:rPr>
      </w:pPr>
      <w:r w:rsidRPr="00C3678C">
        <w:rPr>
          <w:rFonts w:eastAsia="Georgia" w:cs="Times New Roman"/>
          <w:sz w:val="28"/>
          <w:szCs w:val="28"/>
        </w:rPr>
        <w:t>Наряду с этим,</w:t>
      </w:r>
      <w:r w:rsidR="00066FBC" w:rsidRPr="00C3678C">
        <w:rPr>
          <w:rFonts w:eastAsia="Georgia" w:cs="Times New Roman"/>
          <w:sz w:val="28"/>
          <w:szCs w:val="28"/>
        </w:rPr>
        <w:t xml:space="preserve"> </w:t>
      </w:r>
      <w:r w:rsidRPr="00C3678C">
        <w:rPr>
          <w:rFonts w:eastAsia="Georgia" w:cs="Times New Roman"/>
          <w:sz w:val="28"/>
          <w:szCs w:val="28"/>
        </w:rPr>
        <w:t xml:space="preserve"> </w:t>
      </w:r>
      <w:proofErr w:type="gramStart"/>
      <w:r w:rsidRPr="00C3678C">
        <w:rPr>
          <w:rFonts w:eastAsia="Georgia" w:cs="Times New Roman"/>
          <w:sz w:val="28"/>
          <w:szCs w:val="28"/>
        </w:rPr>
        <w:t>желтый</w:t>
      </w:r>
      <w:proofErr w:type="gramEnd"/>
      <w:r w:rsidRPr="00C3678C">
        <w:rPr>
          <w:rFonts w:eastAsia="Georgia" w:cs="Times New Roman"/>
          <w:sz w:val="28"/>
          <w:szCs w:val="28"/>
        </w:rPr>
        <w:t xml:space="preserve"> может связываться с пестротой. Пестрота — безобразие. В произведениях революционного периода этот цвет </w:t>
      </w:r>
      <w:r w:rsidR="001E1DAE" w:rsidRPr="00C3678C">
        <w:rPr>
          <w:rFonts w:eastAsia="Georgia" w:cs="Times New Roman"/>
          <w:sz w:val="28"/>
          <w:szCs w:val="28"/>
        </w:rPr>
        <w:t xml:space="preserve">тоже </w:t>
      </w:r>
      <w:r w:rsidRPr="00C3678C">
        <w:rPr>
          <w:rFonts w:eastAsia="Georgia" w:cs="Times New Roman"/>
          <w:sz w:val="28"/>
          <w:szCs w:val="28"/>
        </w:rPr>
        <w:t xml:space="preserve">связывается </w:t>
      </w:r>
    </w:p>
    <w:p w:rsidR="00E052BD" w:rsidRDefault="00E052BD" w:rsidP="00E052BD">
      <w:pPr>
        <w:spacing w:line="360" w:lineRule="auto"/>
        <w:jc w:val="both"/>
        <w:rPr>
          <w:rFonts w:cs="Times New Roman"/>
          <w:color w:val="000000"/>
          <w:sz w:val="28"/>
          <w:szCs w:val="28"/>
        </w:rPr>
      </w:pPr>
      <w:r>
        <w:rPr>
          <w:rFonts w:eastAsia="Georgia" w:cs="Times New Roman"/>
          <w:sz w:val="28"/>
          <w:szCs w:val="28"/>
        </w:rPr>
        <w:t>*</w:t>
      </w:r>
      <w:r w:rsidRPr="00E052BD">
        <w:rPr>
          <w:rFonts w:cs="Times New Roman"/>
          <w:color w:val="000000"/>
          <w:sz w:val="28"/>
          <w:szCs w:val="28"/>
        </w:rPr>
        <w:t xml:space="preserve"> </w:t>
      </w:r>
      <w:r>
        <w:rPr>
          <w:rFonts w:cs="Times New Roman"/>
          <w:color w:val="000000"/>
          <w:sz w:val="28"/>
          <w:szCs w:val="28"/>
        </w:rPr>
        <w:t>Орлов В.Н. Гамаюн. Жизнь Блока. – М., 1981, стр.72.</w:t>
      </w:r>
    </w:p>
    <w:p w:rsidR="00E052BD" w:rsidRDefault="00E052BD" w:rsidP="00E052BD">
      <w:pPr>
        <w:spacing w:line="360" w:lineRule="auto"/>
        <w:jc w:val="center"/>
        <w:rPr>
          <w:rFonts w:eastAsia="Georgia" w:cs="Times New Roman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-26-</w:t>
      </w:r>
    </w:p>
    <w:p w:rsidR="00962E8E" w:rsidRPr="00C3678C" w:rsidRDefault="00962E8E" w:rsidP="00E052BD">
      <w:pPr>
        <w:spacing w:line="360" w:lineRule="auto"/>
        <w:jc w:val="both"/>
        <w:rPr>
          <w:rFonts w:eastAsia="Georgia" w:cs="Times New Roman"/>
          <w:sz w:val="28"/>
          <w:szCs w:val="28"/>
        </w:rPr>
      </w:pPr>
      <w:r w:rsidRPr="00C3678C">
        <w:rPr>
          <w:rFonts w:eastAsia="Georgia" w:cs="Times New Roman"/>
          <w:sz w:val="28"/>
          <w:szCs w:val="28"/>
        </w:rPr>
        <w:lastRenderedPageBreak/>
        <w:t>с духовным опустошением и нравственным одичанием.</w:t>
      </w:r>
    </w:p>
    <w:p w:rsidR="00A94511" w:rsidRPr="00C3678C" w:rsidRDefault="00962E8E" w:rsidP="00C3678C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C3678C">
        <w:rPr>
          <w:rFonts w:eastAsia="Georgia" w:cs="Times New Roman"/>
          <w:sz w:val="28"/>
          <w:szCs w:val="28"/>
        </w:rPr>
        <w:t xml:space="preserve"> </w:t>
      </w:r>
      <w:r w:rsidR="001E1DAE" w:rsidRPr="00C3678C">
        <w:rPr>
          <w:rFonts w:eastAsia="Georgia" w:cs="Times New Roman"/>
          <w:sz w:val="28"/>
          <w:szCs w:val="28"/>
        </w:rPr>
        <w:t>Следует</w:t>
      </w:r>
      <w:r w:rsidR="00E052BD">
        <w:rPr>
          <w:rFonts w:eastAsia="Georgia" w:cs="Times New Roman"/>
          <w:sz w:val="28"/>
          <w:szCs w:val="28"/>
        </w:rPr>
        <w:t xml:space="preserve"> еще отметить, что в лирике присутствуют</w:t>
      </w:r>
      <w:r w:rsidR="001E1DAE" w:rsidRPr="00C3678C">
        <w:rPr>
          <w:rFonts w:eastAsia="Georgia" w:cs="Times New Roman"/>
          <w:sz w:val="28"/>
          <w:szCs w:val="28"/>
        </w:rPr>
        <w:t xml:space="preserve"> </w:t>
      </w:r>
      <w:r w:rsidR="00A94511" w:rsidRPr="00C3678C">
        <w:rPr>
          <w:rFonts w:cs="Times New Roman"/>
          <w:sz w:val="28"/>
          <w:szCs w:val="28"/>
        </w:rPr>
        <w:t xml:space="preserve"> несколько оттенков желтого цвета. </w:t>
      </w:r>
      <w:r w:rsidR="005B3DF0" w:rsidRPr="00C3678C">
        <w:rPr>
          <w:rFonts w:cs="Times New Roman"/>
          <w:sz w:val="28"/>
          <w:szCs w:val="28"/>
        </w:rPr>
        <w:t>Во-первых, с</w:t>
      </w:r>
      <w:r w:rsidR="00A94511" w:rsidRPr="00C3678C">
        <w:rPr>
          <w:rFonts w:cs="Times New Roman"/>
          <w:sz w:val="28"/>
          <w:szCs w:val="28"/>
        </w:rPr>
        <w:t xml:space="preserve">реди многоцветия  желтого А. Блок часто использует </w:t>
      </w:r>
      <w:r w:rsidR="00A94511" w:rsidRPr="00C3678C">
        <w:rPr>
          <w:rFonts w:cs="Times New Roman"/>
          <w:sz w:val="28"/>
          <w:szCs w:val="28"/>
          <w:u w:val="single"/>
        </w:rPr>
        <w:t>золотой цвет</w:t>
      </w:r>
      <w:r w:rsidR="00A94511" w:rsidRPr="00C3678C">
        <w:rPr>
          <w:rFonts w:cs="Times New Roman"/>
          <w:sz w:val="28"/>
          <w:szCs w:val="28"/>
        </w:rPr>
        <w:t xml:space="preserve">, причем  в различных его </w:t>
      </w:r>
      <w:proofErr w:type="gramStart"/>
      <w:r w:rsidR="00A94511" w:rsidRPr="00C3678C">
        <w:rPr>
          <w:rFonts w:cs="Times New Roman"/>
          <w:sz w:val="28"/>
          <w:szCs w:val="28"/>
        </w:rPr>
        <w:t>вариантах</w:t>
      </w:r>
      <w:proofErr w:type="gramEnd"/>
      <w:r w:rsidR="00A94511" w:rsidRPr="00C3678C">
        <w:rPr>
          <w:rFonts w:cs="Times New Roman"/>
          <w:sz w:val="28"/>
          <w:szCs w:val="28"/>
        </w:rPr>
        <w:t xml:space="preserve">: настоящее золото и позолота. </w:t>
      </w:r>
      <w:r w:rsidR="00ED4168" w:rsidRPr="00C3678C">
        <w:rPr>
          <w:rFonts w:ascii="'Lucida Console'" w:hAnsi="'Lucida Console'"/>
          <w:sz w:val="28"/>
          <w:szCs w:val="28"/>
        </w:rPr>
        <w:t>В русской иконописи цвет золота символизировал идеи библейского рая, был символом истины и славы, непорочности и нетленности, олицетворял идею очищения души.  И у Блока читаем</w:t>
      </w:r>
      <w:r w:rsidR="00A94511" w:rsidRPr="00C3678C">
        <w:rPr>
          <w:rFonts w:cs="Times New Roman"/>
          <w:sz w:val="28"/>
          <w:szCs w:val="28"/>
        </w:rPr>
        <w:t xml:space="preserve">: </w:t>
      </w:r>
    </w:p>
    <w:p w:rsidR="00A94511" w:rsidRPr="005B3DF0" w:rsidRDefault="00A94511" w:rsidP="00E052BD">
      <w:pPr>
        <w:ind w:firstLine="709"/>
        <w:rPr>
          <w:rFonts w:cs="Times New Roman"/>
          <w:i/>
          <w:sz w:val="28"/>
          <w:szCs w:val="28"/>
        </w:rPr>
      </w:pPr>
      <w:r w:rsidRPr="005B3DF0">
        <w:rPr>
          <w:rFonts w:cs="Times New Roman"/>
          <w:i/>
          <w:sz w:val="28"/>
          <w:szCs w:val="28"/>
        </w:rPr>
        <w:t xml:space="preserve">Ты покоишься в белом гробу. </w:t>
      </w:r>
    </w:p>
    <w:p w:rsidR="00A94511" w:rsidRPr="005B3DF0" w:rsidRDefault="00A94511" w:rsidP="00E052BD">
      <w:pPr>
        <w:ind w:firstLine="709"/>
        <w:rPr>
          <w:rFonts w:cs="Times New Roman"/>
          <w:i/>
          <w:sz w:val="28"/>
          <w:szCs w:val="28"/>
        </w:rPr>
      </w:pPr>
      <w:r w:rsidRPr="005B3DF0">
        <w:rPr>
          <w:rFonts w:cs="Times New Roman"/>
          <w:i/>
          <w:sz w:val="28"/>
          <w:szCs w:val="28"/>
        </w:rPr>
        <w:t xml:space="preserve">Ты с улыбкой зовешь: не буди. </w:t>
      </w:r>
    </w:p>
    <w:p w:rsidR="00A94511" w:rsidRPr="005B3DF0" w:rsidRDefault="00A94511" w:rsidP="00E052BD">
      <w:pPr>
        <w:ind w:firstLine="709"/>
        <w:rPr>
          <w:rFonts w:cs="Times New Roman"/>
          <w:i/>
          <w:sz w:val="28"/>
          <w:szCs w:val="28"/>
        </w:rPr>
      </w:pPr>
      <w:r w:rsidRPr="00962E8E">
        <w:rPr>
          <w:rFonts w:cs="Times New Roman"/>
          <w:i/>
          <w:sz w:val="28"/>
          <w:szCs w:val="28"/>
          <w:u w:val="single"/>
        </w:rPr>
        <w:t>Золотистые пряди</w:t>
      </w:r>
      <w:r w:rsidRPr="005B3DF0">
        <w:rPr>
          <w:rFonts w:cs="Times New Roman"/>
          <w:i/>
          <w:sz w:val="28"/>
          <w:szCs w:val="28"/>
        </w:rPr>
        <w:t xml:space="preserve"> на лбу. </w:t>
      </w:r>
    </w:p>
    <w:p w:rsidR="00A94511" w:rsidRPr="005B3DF0" w:rsidRDefault="00A94511" w:rsidP="00E052BD">
      <w:pPr>
        <w:spacing w:line="360" w:lineRule="auto"/>
        <w:ind w:firstLine="709"/>
        <w:rPr>
          <w:rFonts w:cs="Times New Roman"/>
          <w:sz w:val="28"/>
          <w:szCs w:val="28"/>
        </w:rPr>
      </w:pPr>
      <w:r w:rsidRPr="00962E8E">
        <w:rPr>
          <w:rFonts w:cs="Times New Roman"/>
          <w:i/>
          <w:sz w:val="28"/>
          <w:szCs w:val="28"/>
          <w:u w:val="single"/>
        </w:rPr>
        <w:t>Золотой образок</w:t>
      </w:r>
      <w:r w:rsidRPr="005B3DF0">
        <w:rPr>
          <w:rFonts w:cs="Times New Roman"/>
          <w:i/>
          <w:sz w:val="28"/>
          <w:szCs w:val="28"/>
        </w:rPr>
        <w:t xml:space="preserve"> на груди</w:t>
      </w:r>
      <w:r w:rsidRPr="005B3DF0">
        <w:rPr>
          <w:rFonts w:cs="Times New Roman"/>
          <w:sz w:val="28"/>
          <w:szCs w:val="28"/>
        </w:rPr>
        <w:t xml:space="preserve">. </w:t>
      </w:r>
    </w:p>
    <w:p w:rsidR="00A94511" w:rsidRPr="005B3DF0" w:rsidRDefault="00A94511" w:rsidP="00E052BD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5B3DF0">
        <w:rPr>
          <w:rFonts w:cs="Times New Roman"/>
          <w:sz w:val="28"/>
          <w:szCs w:val="28"/>
        </w:rPr>
        <w:t>Этим стихотворением заканчивается последний цикл первого тома.</w:t>
      </w:r>
    </w:p>
    <w:p w:rsidR="00962E8E" w:rsidRDefault="00962E8E" w:rsidP="00C3678C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proofErr w:type="gramStart"/>
      <w:r>
        <w:rPr>
          <w:rFonts w:cs="Times New Roman"/>
          <w:sz w:val="28"/>
          <w:szCs w:val="28"/>
        </w:rPr>
        <w:t>Во-вторых, р</w:t>
      </w:r>
      <w:r w:rsidRPr="005B3DF0">
        <w:rPr>
          <w:rFonts w:cs="Times New Roman"/>
          <w:sz w:val="28"/>
          <w:szCs w:val="28"/>
        </w:rPr>
        <w:t xml:space="preserve">азные оттенки желтого используются Блоком для создания различных символов, например, употребление эпитетов </w:t>
      </w:r>
      <w:r w:rsidR="00C1011B">
        <w:rPr>
          <w:rFonts w:cs="Times New Roman"/>
          <w:sz w:val="28"/>
          <w:szCs w:val="28"/>
        </w:rPr>
        <w:t xml:space="preserve"> </w:t>
      </w:r>
      <w:r w:rsidRPr="00066FBC">
        <w:rPr>
          <w:rFonts w:cs="Times New Roman"/>
          <w:sz w:val="28"/>
          <w:szCs w:val="28"/>
          <w:u w:val="single"/>
        </w:rPr>
        <w:t>«ржавый</w:t>
      </w:r>
      <w:r w:rsidRPr="00C1011B">
        <w:rPr>
          <w:rFonts w:cs="Times New Roman"/>
          <w:sz w:val="28"/>
          <w:szCs w:val="28"/>
        </w:rPr>
        <w:t>» и</w:t>
      </w:r>
      <w:r w:rsidRPr="00066FBC">
        <w:rPr>
          <w:rFonts w:cs="Times New Roman"/>
          <w:sz w:val="28"/>
          <w:szCs w:val="28"/>
          <w:u w:val="single"/>
        </w:rPr>
        <w:t xml:space="preserve"> «рыжий»</w:t>
      </w:r>
      <w:r w:rsidRPr="005B3DF0">
        <w:rPr>
          <w:rFonts w:cs="Times New Roman"/>
          <w:sz w:val="28"/>
          <w:szCs w:val="28"/>
        </w:rPr>
        <w:t xml:space="preserve"> в его текстах очень специфично: ржавая вода, ржавый воздух, ржавая душа.</w:t>
      </w:r>
      <w:proofErr w:type="gramEnd"/>
      <w:r w:rsidRPr="005B3DF0">
        <w:rPr>
          <w:rFonts w:cs="Times New Roman"/>
          <w:sz w:val="28"/>
          <w:szCs w:val="28"/>
        </w:rPr>
        <w:t xml:space="preserve"> Нередко поэт называет рыжими не только волосы </w:t>
      </w:r>
      <w:r w:rsidRPr="00962E8E">
        <w:rPr>
          <w:rFonts w:cs="Times New Roman"/>
          <w:i/>
          <w:sz w:val="28"/>
          <w:szCs w:val="28"/>
        </w:rPr>
        <w:t>(«рыжая ночь твоих кос»</w:t>
      </w:r>
      <w:r w:rsidRPr="005B3DF0">
        <w:rPr>
          <w:rFonts w:cs="Times New Roman"/>
          <w:sz w:val="28"/>
          <w:szCs w:val="28"/>
        </w:rPr>
        <w:t xml:space="preserve">), но и глаза </w:t>
      </w:r>
      <w:r w:rsidRPr="00962E8E">
        <w:rPr>
          <w:rFonts w:cs="Times New Roman"/>
          <w:i/>
          <w:sz w:val="28"/>
          <w:szCs w:val="28"/>
        </w:rPr>
        <w:t>(«рыжий сумрак глаз», «рыжи ее глаза от солнца и песка»),</w:t>
      </w:r>
      <w:r w:rsidRPr="005B3DF0">
        <w:rPr>
          <w:rFonts w:cs="Times New Roman"/>
          <w:sz w:val="28"/>
          <w:szCs w:val="28"/>
        </w:rPr>
        <w:t xml:space="preserve"> одежду </w:t>
      </w:r>
      <w:r w:rsidRPr="00962E8E">
        <w:rPr>
          <w:rFonts w:cs="Times New Roman"/>
          <w:i/>
          <w:sz w:val="28"/>
          <w:szCs w:val="28"/>
        </w:rPr>
        <w:t>(«грязно-рыжее пальто»</w:t>
      </w:r>
      <w:r w:rsidRPr="005B3DF0">
        <w:rPr>
          <w:rFonts w:cs="Times New Roman"/>
          <w:sz w:val="28"/>
          <w:szCs w:val="28"/>
        </w:rPr>
        <w:t>).</w:t>
      </w:r>
    </w:p>
    <w:p w:rsidR="00066FBC" w:rsidRDefault="001E1DAE" w:rsidP="00C3678C">
      <w:pPr>
        <w:autoSpaceDE w:val="0"/>
        <w:spacing w:line="360" w:lineRule="auto"/>
        <w:ind w:firstLine="709"/>
        <w:jc w:val="both"/>
        <w:rPr>
          <w:rFonts w:eastAsia="Georgia" w:cs="Times New Roman"/>
          <w:sz w:val="28"/>
          <w:szCs w:val="28"/>
        </w:rPr>
      </w:pPr>
      <w:r>
        <w:rPr>
          <w:rFonts w:eastAsia="Georgia" w:cs="Times New Roman"/>
          <w:sz w:val="28"/>
          <w:szCs w:val="28"/>
        </w:rPr>
        <w:t xml:space="preserve">Зеленый  - </w:t>
      </w:r>
      <w:r w:rsidR="00A94511" w:rsidRPr="005B3DF0">
        <w:rPr>
          <w:rFonts w:eastAsia="Georgia" w:cs="Times New Roman"/>
          <w:sz w:val="28"/>
          <w:szCs w:val="28"/>
        </w:rPr>
        <w:t xml:space="preserve"> нехарактерный для поэзии </w:t>
      </w:r>
      <w:r w:rsidR="00066FBC">
        <w:rPr>
          <w:rFonts w:eastAsia="Georgia" w:cs="Times New Roman"/>
          <w:sz w:val="28"/>
          <w:szCs w:val="28"/>
        </w:rPr>
        <w:t xml:space="preserve">Блока, редко встречающийся цвет. Оказалось, что </w:t>
      </w:r>
      <w:r w:rsidR="00A94511" w:rsidRPr="005B3DF0">
        <w:rPr>
          <w:rFonts w:eastAsia="Georgia" w:cs="Times New Roman"/>
          <w:sz w:val="28"/>
          <w:szCs w:val="28"/>
        </w:rPr>
        <w:t xml:space="preserve"> </w:t>
      </w:r>
      <w:r w:rsidR="00066FBC">
        <w:rPr>
          <w:rFonts w:eastAsia="Georgia" w:cs="Times New Roman"/>
          <w:sz w:val="28"/>
          <w:szCs w:val="28"/>
        </w:rPr>
        <w:t>даже в ранней лирике р</w:t>
      </w:r>
      <w:r w:rsidR="00A94511" w:rsidRPr="005B3DF0">
        <w:rPr>
          <w:rFonts w:eastAsia="Georgia" w:cs="Times New Roman"/>
          <w:sz w:val="28"/>
          <w:szCs w:val="28"/>
        </w:rPr>
        <w:t xml:space="preserve">еализуется </w:t>
      </w:r>
      <w:r w:rsidR="00A94511" w:rsidRPr="00066FBC">
        <w:rPr>
          <w:rFonts w:eastAsia="Georgia" w:cs="Times New Roman"/>
          <w:i/>
          <w:sz w:val="28"/>
          <w:szCs w:val="28"/>
        </w:rPr>
        <w:t>в прямом цветовом значении</w:t>
      </w:r>
      <w:r w:rsidR="00A94511" w:rsidRPr="005B3DF0">
        <w:rPr>
          <w:rFonts w:eastAsia="Georgia" w:cs="Times New Roman"/>
          <w:sz w:val="28"/>
          <w:szCs w:val="28"/>
        </w:rPr>
        <w:t xml:space="preserve"> («зеленый клен», «зеленая травка», «зеленая поляна»). </w:t>
      </w:r>
      <w:r>
        <w:rPr>
          <w:rFonts w:eastAsia="Georgia" w:cs="Times New Roman"/>
          <w:sz w:val="28"/>
          <w:szCs w:val="28"/>
        </w:rPr>
        <w:t xml:space="preserve"> </w:t>
      </w:r>
      <w:r w:rsidR="00A94511" w:rsidRPr="005B3DF0">
        <w:rPr>
          <w:rFonts w:eastAsia="Georgia" w:cs="Times New Roman"/>
          <w:sz w:val="28"/>
          <w:szCs w:val="28"/>
        </w:rPr>
        <w:t>В атмосферу зеленого цвета — спокойную, затягивающую — мы попадаем, читая поэму «Ночная фиалка. Сон»</w:t>
      </w:r>
      <w:proofErr w:type="gramStart"/>
      <w:r w:rsidR="00A94511" w:rsidRPr="005B3DF0">
        <w:rPr>
          <w:rFonts w:eastAsia="Georgia" w:cs="Times New Roman"/>
          <w:sz w:val="28"/>
          <w:szCs w:val="28"/>
        </w:rPr>
        <w:t xml:space="preserve"> :</w:t>
      </w:r>
      <w:proofErr w:type="gramEnd"/>
      <w:r w:rsidR="00A94511" w:rsidRPr="005B3DF0">
        <w:rPr>
          <w:rFonts w:eastAsia="Georgia" w:cs="Times New Roman"/>
          <w:sz w:val="28"/>
          <w:szCs w:val="28"/>
        </w:rPr>
        <w:t xml:space="preserve"> </w:t>
      </w:r>
      <w:r w:rsidR="00A94511" w:rsidRPr="001E1DAE">
        <w:rPr>
          <w:rFonts w:eastAsia="Georgia" w:cs="Times New Roman"/>
          <w:i/>
          <w:sz w:val="28"/>
          <w:szCs w:val="28"/>
        </w:rPr>
        <w:t>«Сквозь лилово-зеленые сумерки в сон, и в дрему, и в лень...»</w:t>
      </w:r>
      <w:r>
        <w:rPr>
          <w:rFonts w:eastAsia="Georgia" w:cs="Times New Roman"/>
          <w:sz w:val="28"/>
          <w:szCs w:val="28"/>
        </w:rPr>
        <w:t xml:space="preserve"> </w:t>
      </w:r>
    </w:p>
    <w:p w:rsidR="001E1DAE" w:rsidRDefault="00A94511" w:rsidP="00C3678C">
      <w:pPr>
        <w:autoSpaceDE w:val="0"/>
        <w:spacing w:line="360" w:lineRule="auto"/>
        <w:ind w:firstLine="709"/>
        <w:jc w:val="both"/>
        <w:rPr>
          <w:rFonts w:eastAsia="Georgia" w:cs="Times New Roman"/>
          <w:i/>
          <w:sz w:val="28"/>
          <w:szCs w:val="28"/>
        </w:rPr>
      </w:pPr>
      <w:r w:rsidRPr="005B3DF0">
        <w:rPr>
          <w:rFonts w:eastAsia="Georgia" w:cs="Times New Roman"/>
          <w:sz w:val="28"/>
          <w:szCs w:val="28"/>
        </w:rPr>
        <w:t xml:space="preserve"> Сочетание эпитета «зеленый» с существительным «звезда» достаточно нетрадиционно и в стихотворениях Блока создает </w:t>
      </w:r>
      <w:r w:rsidRPr="001E1DAE">
        <w:rPr>
          <w:rFonts w:eastAsia="Georgia" w:cs="Times New Roman"/>
          <w:i/>
          <w:sz w:val="28"/>
          <w:szCs w:val="28"/>
        </w:rPr>
        <w:t>атмосферу яркости, волшебства:</w:t>
      </w:r>
    </w:p>
    <w:p w:rsidR="001E1DAE" w:rsidRPr="001E1DAE" w:rsidRDefault="001E1DAE" w:rsidP="005B3DF0">
      <w:pPr>
        <w:autoSpaceDE w:val="0"/>
        <w:spacing w:line="360" w:lineRule="auto"/>
        <w:ind w:firstLine="709"/>
        <w:rPr>
          <w:rFonts w:eastAsia="Georgia" w:cs="Times New Roman"/>
          <w:i/>
          <w:sz w:val="28"/>
          <w:szCs w:val="28"/>
        </w:rPr>
      </w:pPr>
      <w:r>
        <w:rPr>
          <w:rFonts w:eastAsia="Georgia" w:cs="Times New Roman"/>
          <w:sz w:val="28"/>
          <w:szCs w:val="28"/>
        </w:rPr>
        <w:t xml:space="preserve"> </w:t>
      </w:r>
      <w:r w:rsidR="00A94511" w:rsidRPr="001E1DAE">
        <w:rPr>
          <w:rFonts w:eastAsia="Georgia" w:cs="Times New Roman"/>
          <w:i/>
          <w:sz w:val="28"/>
          <w:szCs w:val="28"/>
        </w:rPr>
        <w:t xml:space="preserve">И ангел поднял в высоту </w:t>
      </w:r>
    </w:p>
    <w:p w:rsidR="001E1DAE" w:rsidRPr="001E1DAE" w:rsidRDefault="00A94511" w:rsidP="005B3DF0">
      <w:pPr>
        <w:autoSpaceDE w:val="0"/>
        <w:spacing w:line="360" w:lineRule="auto"/>
        <w:ind w:firstLine="709"/>
        <w:rPr>
          <w:rFonts w:eastAsia="Georgia" w:cs="Times New Roman"/>
          <w:i/>
          <w:sz w:val="28"/>
          <w:szCs w:val="28"/>
        </w:rPr>
      </w:pPr>
      <w:r w:rsidRPr="001E1DAE">
        <w:rPr>
          <w:rFonts w:eastAsia="Georgia" w:cs="Times New Roman"/>
          <w:i/>
          <w:sz w:val="28"/>
          <w:szCs w:val="28"/>
        </w:rPr>
        <w:t>Звезду зеленую од</w:t>
      </w:r>
      <w:r w:rsidR="001E1DAE" w:rsidRPr="001E1DAE">
        <w:rPr>
          <w:rFonts w:eastAsia="Georgia" w:cs="Times New Roman"/>
          <w:i/>
          <w:sz w:val="28"/>
          <w:szCs w:val="28"/>
        </w:rPr>
        <w:t>ну</w:t>
      </w:r>
      <w:r w:rsidRPr="001E1DAE">
        <w:rPr>
          <w:rFonts w:eastAsia="Georgia" w:cs="Times New Roman"/>
          <w:i/>
          <w:sz w:val="28"/>
          <w:szCs w:val="28"/>
        </w:rPr>
        <w:t xml:space="preserve"> («Свирель запела на мосту...») </w:t>
      </w:r>
    </w:p>
    <w:p w:rsidR="00A94511" w:rsidRPr="005B3DF0" w:rsidRDefault="00A94511" w:rsidP="005B3DF0">
      <w:pPr>
        <w:autoSpaceDE w:val="0"/>
        <w:spacing w:line="360" w:lineRule="auto"/>
        <w:ind w:firstLine="709"/>
        <w:rPr>
          <w:rFonts w:cs="Times New Roman"/>
          <w:sz w:val="28"/>
          <w:szCs w:val="28"/>
        </w:rPr>
      </w:pPr>
      <w:r w:rsidRPr="005B3DF0">
        <w:rPr>
          <w:rFonts w:eastAsia="Georgia" w:cs="Times New Roman"/>
          <w:sz w:val="28"/>
          <w:szCs w:val="28"/>
        </w:rPr>
        <w:t xml:space="preserve">или </w:t>
      </w:r>
      <w:r w:rsidRPr="001E1DAE">
        <w:rPr>
          <w:rFonts w:eastAsia="Georgia" w:cs="Times New Roman"/>
          <w:i/>
          <w:sz w:val="28"/>
          <w:szCs w:val="28"/>
        </w:rPr>
        <w:t>«Зеленой звездою с востока блесну» («Мой милый, будь смелым...»).</w:t>
      </w:r>
    </w:p>
    <w:p w:rsidR="00066FBC" w:rsidRDefault="00066FBC" w:rsidP="00C3678C">
      <w:pPr>
        <w:spacing w:line="360" w:lineRule="auto"/>
        <w:ind w:firstLine="709"/>
        <w:jc w:val="both"/>
        <w:rPr>
          <w:rFonts w:ascii="'Lucida Console'" w:hAnsi="'Lucida Console'"/>
          <w:sz w:val="28"/>
          <w:szCs w:val="28"/>
        </w:rPr>
      </w:pPr>
      <w:r w:rsidRPr="00C3678C">
        <w:rPr>
          <w:rFonts w:ascii="'Lucida Console'" w:hAnsi="'Lucida Console'"/>
          <w:sz w:val="28"/>
          <w:szCs w:val="28"/>
        </w:rPr>
        <w:t xml:space="preserve">Но может, это не только волшебство, ведь и в иконописи зеленый цвет символизировал идеи надежды, обновления, юности или часто применялся для обозначения растительного мира райского сада. </w:t>
      </w:r>
    </w:p>
    <w:p w:rsidR="00E052BD" w:rsidRPr="00C3678C" w:rsidRDefault="00E052BD" w:rsidP="00E052BD">
      <w:pPr>
        <w:spacing w:line="360" w:lineRule="auto"/>
        <w:ind w:firstLine="709"/>
        <w:jc w:val="center"/>
        <w:rPr>
          <w:rFonts w:ascii="'Lucida Console'" w:hAnsi="'Lucida Console'"/>
          <w:sz w:val="28"/>
          <w:szCs w:val="28"/>
        </w:rPr>
      </w:pPr>
      <w:r>
        <w:rPr>
          <w:rFonts w:ascii="'Lucida Console'" w:hAnsi="'Lucida Console'"/>
          <w:sz w:val="28"/>
          <w:szCs w:val="28"/>
        </w:rPr>
        <w:t>-27-</w:t>
      </w:r>
    </w:p>
    <w:p w:rsidR="001E1DAE" w:rsidRDefault="00066FBC" w:rsidP="00C3678C">
      <w:pPr>
        <w:autoSpaceDE w:val="0"/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C3678C">
        <w:rPr>
          <w:rFonts w:eastAsia="Georgia" w:cs="Times New Roman"/>
          <w:sz w:val="28"/>
          <w:szCs w:val="28"/>
        </w:rPr>
        <w:lastRenderedPageBreak/>
        <w:t xml:space="preserve"> </w:t>
      </w:r>
      <w:r w:rsidRPr="00C1011B">
        <w:rPr>
          <w:rFonts w:eastAsia="Georgia" w:cs="Times New Roman"/>
          <w:b/>
          <w:sz w:val="28"/>
          <w:szCs w:val="28"/>
        </w:rPr>
        <w:t>Таким образом</w:t>
      </w:r>
      <w:r w:rsidRPr="00C3678C">
        <w:rPr>
          <w:rFonts w:eastAsia="Georgia" w:cs="Times New Roman"/>
          <w:sz w:val="28"/>
          <w:szCs w:val="28"/>
        </w:rPr>
        <w:t xml:space="preserve">, </w:t>
      </w:r>
      <w:r w:rsidR="00C3678C" w:rsidRPr="00C3678C">
        <w:rPr>
          <w:rFonts w:eastAsia="Georgia" w:cs="Times New Roman"/>
          <w:sz w:val="28"/>
          <w:szCs w:val="28"/>
        </w:rPr>
        <w:t xml:space="preserve"> можно  предположить, что </w:t>
      </w:r>
      <w:r w:rsidR="00C3678C" w:rsidRPr="00C3678C">
        <w:rPr>
          <w:rFonts w:cs="Times New Roman"/>
          <w:sz w:val="28"/>
          <w:szCs w:val="28"/>
        </w:rPr>
        <w:t xml:space="preserve">желтый  и зеленый цвета  для А.Блока  не играли  важной роли в мире искусства и часто использовались в прямом цветовом значении. Если поэт добавляет им смысла, то данные цвета становятся контрастными: желтый выражает </w:t>
      </w:r>
      <w:r w:rsidR="00C3678C" w:rsidRPr="00C3678C">
        <w:rPr>
          <w:rFonts w:eastAsia="Georgia" w:cs="Times New Roman"/>
          <w:sz w:val="28"/>
          <w:szCs w:val="28"/>
        </w:rPr>
        <w:t>отсутствие духовности, грубость, нравственное одичание, животную сытость мещанского существования</w:t>
      </w:r>
      <w:r w:rsidR="00E052BD">
        <w:rPr>
          <w:rFonts w:cs="Times New Roman"/>
          <w:sz w:val="28"/>
          <w:szCs w:val="28"/>
        </w:rPr>
        <w:t>,</w:t>
      </w:r>
      <w:r w:rsidR="00C3678C" w:rsidRPr="00C3678C">
        <w:rPr>
          <w:rFonts w:cs="Times New Roman"/>
          <w:sz w:val="28"/>
          <w:szCs w:val="28"/>
        </w:rPr>
        <w:t xml:space="preserve"> а  зеленый  несет волшебство, яркость, надежду.</w:t>
      </w:r>
    </w:p>
    <w:p w:rsidR="00A337AD" w:rsidRDefault="00A337AD" w:rsidP="00BF583B">
      <w:pPr>
        <w:tabs>
          <w:tab w:val="left" w:pos="360"/>
        </w:tabs>
        <w:spacing w:line="360" w:lineRule="auto"/>
        <w:ind w:left="284" w:firstLine="709"/>
        <w:contextualSpacing/>
        <w:jc w:val="center"/>
        <w:rPr>
          <w:b/>
          <w:iCs/>
          <w:color w:val="000000"/>
          <w:sz w:val="28"/>
          <w:szCs w:val="28"/>
        </w:rPr>
      </w:pPr>
    </w:p>
    <w:p w:rsidR="00BF583B" w:rsidRDefault="00E052BD" w:rsidP="00BF583B">
      <w:pPr>
        <w:tabs>
          <w:tab w:val="left" w:pos="360"/>
        </w:tabs>
        <w:spacing w:line="360" w:lineRule="auto"/>
        <w:ind w:left="284" w:firstLine="709"/>
        <w:contextualSpacing/>
        <w:jc w:val="center"/>
        <w:rPr>
          <w:b/>
          <w:iCs/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>3</w:t>
      </w:r>
      <w:r w:rsidR="00BF583B" w:rsidRPr="00AE4AB8">
        <w:rPr>
          <w:b/>
          <w:iCs/>
          <w:color w:val="000000"/>
          <w:sz w:val="28"/>
          <w:szCs w:val="28"/>
        </w:rPr>
        <w:t>. Заключение</w:t>
      </w:r>
    </w:p>
    <w:p w:rsidR="00966CE0" w:rsidRPr="00802F8E" w:rsidRDefault="00802F8E" w:rsidP="00896047">
      <w:pPr>
        <w:tabs>
          <w:tab w:val="left" w:pos="360"/>
        </w:tabs>
        <w:spacing w:line="360" w:lineRule="auto"/>
        <w:ind w:left="284" w:firstLine="709"/>
        <w:contextualSpacing/>
        <w:jc w:val="both"/>
        <w:rPr>
          <w:iCs/>
          <w:color w:val="000000"/>
          <w:sz w:val="28"/>
          <w:szCs w:val="28"/>
        </w:rPr>
      </w:pPr>
      <w:r w:rsidRPr="00802F8E">
        <w:rPr>
          <w:iCs/>
          <w:color w:val="000000"/>
          <w:sz w:val="28"/>
          <w:szCs w:val="28"/>
        </w:rPr>
        <w:t>Цели и задачи, поставленные в начале исследования, можно считать выполненными:</w:t>
      </w:r>
    </w:p>
    <w:p w:rsidR="00966CE0" w:rsidRDefault="00802F8E" w:rsidP="00966CE0">
      <w:pPr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200" w:line="360" w:lineRule="auto"/>
        <w:ind w:left="284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подробно познакомилась </w:t>
      </w:r>
      <w:r w:rsidR="00966CE0">
        <w:rPr>
          <w:sz w:val="28"/>
          <w:szCs w:val="28"/>
        </w:rPr>
        <w:t xml:space="preserve"> с </w:t>
      </w:r>
      <w:r>
        <w:rPr>
          <w:sz w:val="28"/>
          <w:szCs w:val="28"/>
        </w:rPr>
        <w:t xml:space="preserve">биографией и </w:t>
      </w:r>
      <w:r w:rsidR="00966CE0">
        <w:rPr>
          <w:sz w:val="28"/>
          <w:szCs w:val="28"/>
        </w:rPr>
        <w:t xml:space="preserve">лирикой А.Блока; </w:t>
      </w:r>
    </w:p>
    <w:p w:rsidR="00802F8E" w:rsidRDefault="00802F8E" w:rsidP="00966CE0">
      <w:pPr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200" w:line="360" w:lineRule="auto"/>
        <w:ind w:left="284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изучила  литературоведческие и научно-популярные  материалы </w:t>
      </w:r>
      <w:r w:rsidRPr="00FD5AF6">
        <w:rPr>
          <w:sz w:val="28"/>
          <w:szCs w:val="28"/>
        </w:rPr>
        <w:t xml:space="preserve"> по данной теме</w:t>
      </w:r>
      <w:r>
        <w:rPr>
          <w:sz w:val="28"/>
          <w:szCs w:val="28"/>
        </w:rPr>
        <w:t xml:space="preserve">; особо хочу отметить документально-биографический очерк Николая Крыщука «Открой мои книги…», где </w:t>
      </w:r>
      <w:r w:rsidR="00A337AD">
        <w:rPr>
          <w:sz w:val="28"/>
          <w:szCs w:val="28"/>
        </w:rPr>
        <w:t xml:space="preserve">автор </w:t>
      </w:r>
      <w:r>
        <w:rPr>
          <w:sz w:val="28"/>
          <w:szCs w:val="28"/>
        </w:rPr>
        <w:t xml:space="preserve"> интересно размышляет о духовном мире поэта, о сложной эпохе нач</w:t>
      </w:r>
      <w:r w:rsidR="001C052D">
        <w:rPr>
          <w:sz w:val="28"/>
          <w:szCs w:val="28"/>
        </w:rPr>
        <w:t>а</w:t>
      </w:r>
      <w:r>
        <w:rPr>
          <w:sz w:val="28"/>
          <w:szCs w:val="28"/>
        </w:rPr>
        <w:t>ла 20 века;</w:t>
      </w:r>
    </w:p>
    <w:p w:rsidR="00802F8E" w:rsidRPr="001C052D" w:rsidRDefault="00802F8E" w:rsidP="00966CE0">
      <w:pPr>
        <w:widowControl/>
        <w:numPr>
          <w:ilvl w:val="0"/>
          <w:numId w:val="2"/>
        </w:numPr>
        <w:tabs>
          <w:tab w:val="left" w:pos="360"/>
        </w:tabs>
        <w:suppressAutoHyphens w:val="0"/>
        <w:autoSpaceDE w:val="0"/>
        <w:autoSpaceDN w:val="0"/>
        <w:adjustRightInd w:val="0"/>
        <w:spacing w:after="200" w:line="360" w:lineRule="auto"/>
        <w:ind w:left="284" w:firstLine="709"/>
        <w:contextualSpacing/>
        <w:jc w:val="both"/>
        <w:rPr>
          <w:sz w:val="28"/>
          <w:szCs w:val="28"/>
        </w:rPr>
      </w:pPr>
      <w:r w:rsidRPr="001C052D">
        <w:rPr>
          <w:sz w:val="28"/>
          <w:szCs w:val="28"/>
        </w:rPr>
        <w:t xml:space="preserve"> получила навыки исследовательской работы как одной из форм получения новых знаний;</w:t>
      </w:r>
      <w:r w:rsidRPr="001C052D">
        <w:rPr>
          <w:iCs/>
          <w:color w:val="000000"/>
          <w:sz w:val="28"/>
          <w:szCs w:val="28"/>
        </w:rPr>
        <w:t xml:space="preserve"> </w:t>
      </w:r>
      <w:r w:rsidR="001C052D" w:rsidRPr="001C052D">
        <w:rPr>
          <w:iCs/>
          <w:color w:val="000000"/>
          <w:sz w:val="28"/>
          <w:szCs w:val="28"/>
        </w:rPr>
        <w:t xml:space="preserve"> </w:t>
      </w:r>
      <w:r w:rsidRPr="001C052D">
        <w:rPr>
          <w:iCs/>
          <w:color w:val="000000"/>
          <w:sz w:val="28"/>
          <w:szCs w:val="28"/>
        </w:rPr>
        <w:t>эта рабо</w:t>
      </w:r>
      <w:r w:rsidR="001C052D" w:rsidRPr="001C052D">
        <w:rPr>
          <w:iCs/>
          <w:color w:val="000000"/>
          <w:sz w:val="28"/>
          <w:szCs w:val="28"/>
        </w:rPr>
        <w:t xml:space="preserve">та оказалась непростой, но </w:t>
      </w:r>
      <w:r w:rsidRPr="001C052D">
        <w:rPr>
          <w:iCs/>
          <w:color w:val="000000"/>
          <w:sz w:val="28"/>
          <w:szCs w:val="28"/>
        </w:rPr>
        <w:t xml:space="preserve"> интересной</w:t>
      </w:r>
      <w:r w:rsidR="001C052D" w:rsidRPr="001C052D">
        <w:rPr>
          <w:iCs/>
          <w:color w:val="000000"/>
          <w:sz w:val="28"/>
          <w:szCs w:val="28"/>
        </w:rPr>
        <w:t>; однако объем собранного материала оказался очень большим и систематизировать его глубоко я, наверное</w:t>
      </w:r>
      <w:r w:rsidR="001C052D">
        <w:rPr>
          <w:iCs/>
          <w:color w:val="000000"/>
          <w:sz w:val="28"/>
          <w:szCs w:val="28"/>
        </w:rPr>
        <w:t xml:space="preserve">, </w:t>
      </w:r>
      <w:r w:rsidR="001C052D" w:rsidRPr="001C052D">
        <w:rPr>
          <w:iCs/>
          <w:color w:val="000000"/>
          <w:sz w:val="28"/>
          <w:szCs w:val="28"/>
        </w:rPr>
        <w:t xml:space="preserve"> не смогла;</w:t>
      </w:r>
    </w:p>
    <w:p w:rsidR="00966CE0" w:rsidRDefault="001C052D" w:rsidP="00966CE0">
      <w:pPr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200" w:line="360" w:lineRule="auto"/>
        <w:ind w:left="284" w:firstLine="709"/>
        <w:contextualSpacing/>
        <w:jc w:val="both"/>
        <w:rPr>
          <w:sz w:val="28"/>
          <w:szCs w:val="28"/>
        </w:rPr>
      </w:pPr>
      <w:r w:rsidRPr="001C052D">
        <w:rPr>
          <w:sz w:val="28"/>
          <w:szCs w:val="28"/>
        </w:rPr>
        <w:t xml:space="preserve"> выделила</w:t>
      </w:r>
      <w:r w:rsidR="00966CE0" w:rsidRPr="001C052D">
        <w:rPr>
          <w:sz w:val="28"/>
          <w:szCs w:val="28"/>
        </w:rPr>
        <w:t xml:space="preserve"> основные особен</w:t>
      </w:r>
      <w:r>
        <w:rPr>
          <w:sz w:val="28"/>
          <w:szCs w:val="28"/>
        </w:rPr>
        <w:t xml:space="preserve">ности и эволюцию в использовании А.Блоком </w:t>
      </w:r>
      <w:r w:rsidR="00966CE0" w:rsidRPr="001C052D">
        <w:rPr>
          <w:sz w:val="28"/>
          <w:szCs w:val="28"/>
        </w:rPr>
        <w:t xml:space="preserve"> </w:t>
      </w:r>
      <w:r>
        <w:rPr>
          <w:sz w:val="28"/>
          <w:szCs w:val="28"/>
        </w:rPr>
        <w:t>синего, белого, красного, черного, желтого и зеленого цветов</w:t>
      </w:r>
      <w:r w:rsidR="00794A78">
        <w:rPr>
          <w:sz w:val="28"/>
          <w:szCs w:val="28"/>
        </w:rPr>
        <w:t xml:space="preserve"> </w:t>
      </w:r>
      <w:r w:rsidR="00794A78" w:rsidRPr="00794A78">
        <w:rPr>
          <w:b/>
          <w:sz w:val="28"/>
          <w:szCs w:val="28"/>
        </w:rPr>
        <w:t>(Приложения 2 и 3)</w:t>
      </w:r>
      <w:r w:rsidRPr="00794A78">
        <w:rPr>
          <w:b/>
          <w:sz w:val="28"/>
          <w:szCs w:val="28"/>
        </w:rPr>
        <w:t>.</w:t>
      </w:r>
    </w:p>
    <w:p w:rsidR="00794A78" w:rsidRDefault="00794A78" w:rsidP="00794A78">
      <w:pPr>
        <w:widowControl/>
        <w:suppressAutoHyphens w:val="0"/>
        <w:autoSpaceDE w:val="0"/>
        <w:autoSpaceDN w:val="0"/>
        <w:adjustRightInd w:val="0"/>
        <w:spacing w:after="200" w:line="360" w:lineRule="auto"/>
        <w:ind w:left="284" w:firstLine="425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C052D" w:rsidRPr="00896047">
        <w:rPr>
          <w:sz w:val="28"/>
          <w:szCs w:val="28"/>
        </w:rPr>
        <w:t>К сожалению, не выполнена задача сопоставления цветового своеобразия А.Блока с живописью М.Врубеля</w:t>
      </w:r>
      <w:r w:rsidR="00E27BA8">
        <w:rPr>
          <w:sz w:val="28"/>
          <w:szCs w:val="28"/>
        </w:rPr>
        <w:t xml:space="preserve">, </w:t>
      </w:r>
      <w:r w:rsidR="00E27BA8" w:rsidRPr="00E27BA8">
        <w:rPr>
          <w:sz w:val="28"/>
          <w:szCs w:val="28"/>
        </w:rPr>
        <w:t>что было бы очень интересно, ведь Музы этих творцов Серебряного века необычайно перекликаются</w:t>
      </w:r>
      <w:r w:rsidR="00E27BA8">
        <w:rPr>
          <w:sz w:val="28"/>
          <w:szCs w:val="28"/>
        </w:rPr>
        <w:t xml:space="preserve"> (достаточно сравнить их «Демонов»</w:t>
      </w:r>
      <w:r>
        <w:rPr>
          <w:sz w:val="28"/>
          <w:szCs w:val="28"/>
        </w:rPr>
        <w:t xml:space="preserve"> - </w:t>
      </w:r>
      <w:r w:rsidRPr="00794A78">
        <w:rPr>
          <w:b/>
          <w:sz w:val="28"/>
          <w:szCs w:val="28"/>
        </w:rPr>
        <w:t>Приложение 4</w:t>
      </w:r>
      <w:r w:rsidR="00E27BA8">
        <w:rPr>
          <w:sz w:val="28"/>
          <w:szCs w:val="28"/>
        </w:rPr>
        <w:t>)</w:t>
      </w:r>
      <w:r w:rsidR="00E27BA8" w:rsidRPr="00E27BA8">
        <w:rPr>
          <w:sz w:val="28"/>
          <w:szCs w:val="28"/>
        </w:rPr>
        <w:t xml:space="preserve">. </w:t>
      </w:r>
      <w:r w:rsidR="00896047" w:rsidRPr="00896047">
        <w:rPr>
          <w:sz w:val="28"/>
          <w:szCs w:val="28"/>
        </w:rPr>
        <w:t xml:space="preserve">Мне кажется, прав </w:t>
      </w:r>
      <w:r w:rsidR="00072C4A" w:rsidRPr="00896047">
        <w:rPr>
          <w:sz w:val="28"/>
          <w:szCs w:val="28"/>
        </w:rPr>
        <w:t>А.Белый</w:t>
      </w:r>
      <w:r w:rsidR="00896047" w:rsidRPr="00896047">
        <w:rPr>
          <w:sz w:val="28"/>
          <w:szCs w:val="28"/>
        </w:rPr>
        <w:t xml:space="preserve">, который </w:t>
      </w:r>
      <w:r w:rsidR="00072C4A" w:rsidRPr="00896047">
        <w:rPr>
          <w:sz w:val="28"/>
          <w:szCs w:val="28"/>
        </w:rPr>
        <w:t xml:space="preserve"> утверждал, что в Блоке жил воистину новый человек, «</w:t>
      </w:r>
      <w:r w:rsidR="00072C4A" w:rsidRPr="003A12D4">
        <w:rPr>
          <w:i/>
          <w:sz w:val="28"/>
          <w:szCs w:val="28"/>
        </w:rPr>
        <w:t>который поэтом, владеющим магией сочетания звуков, не высказан, не вмещен</w:t>
      </w:r>
      <w:r>
        <w:rPr>
          <w:sz w:val="28"/>
          <w:szCs w:val="28"/>
        </w:rPr>
        <w:t>»*</w:t>
      </w:r>
      <w:r w:rsidR="00896047">
        <w:rPr>
          <w:color w:val="000000"/>
          <w:sz w:val="28"/>
          <w:szCs w:val="28"/>
        </w:rPr>
        <w:t xml:space="preserve"> И </w:t>
      </w:r>
      <w:r w:rsidR="00896047" w:rsidRPr="00896047">
        <w:rPr>
          <w:color w:val="000000"/>
          <w:sz w:val="28"/>
          <w:szCs w:val="28"/>
        </w:rPr>
        <w:t xml:space="preserve"> магия</w:t>
      </w:r>
      <w:r w:rsidR="00072C4A" w:rsidRPr="00896047">
        <w:rPr>
          <w:color w:val="000000"/>
          <w:sz w:val="28"/>
          <w:szCs w:val="28"/>
        </w:rPr>
        <w:t xml:space="preserve"> цвета</w:t>
      </w:r>
      <w:r>
        <w:rPr>
          <w:color w:val="000000"/>
          <w:sz w:val="28"/>
          <w:szCs w:val="28"/>
        </w:rPr>
        <w:t xml:space="preserve"> помогала Блоку выразить </w:t>
      </w:r>
      <w:r w:rsidR="00896047" w:rsidRPr="00896047">
        <w:rPr>
          <w:color w:val="000000"/>
          <w:sz w:val="28"/>
          <w:szCs w:val="28"/>
        </w:rPr>
        <w:t xml:space="preserve"> душу. </w:t>
      </w:r>
    </w:p>
    <w:p w:rsidR="00794A78" w:rsidRPr="00794A78" w:rsidRDefault="00794A78" w:rsidP="00794A78">
      <w:pPr>
        <w:widowControl/>
        <w:suppressAutoHyphens w:val="0"/>
        <w:autoSpaceDE w:val="0"/>
        <w:autoSpaceDN w:val="0"/>
        <w:adjustRightInd w:val="0"/>
        <w:spacing w:after="200" w:line="360" w:lineRule="auto"/>
        <w:ind w:left="284" w:firstLine="425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____________________________________________________________</w:t>
      </w:r>
    </w:p>
    <w:p w:rsidR="00794A78" w:rsidRDefault="00794A78" w:rsidP="00794A78">
      <w:pPr>
        <w:widowControl/>
        <w:suppressAutoHyphens w:val="0"/>
        <w:autoSpaceDE w:val="0"/>
        <w:autoSpaceDN w:val="0"/>
        <w:adjustRightInd w:val="0"/>
        <w:spacing w:after="200" w:line="360" w:lineRule="auto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794A78">
        <w:rPr>
          <w:sz w:val="28"/>
          <w:szCs w:val="28"/>
        </w:rPr>
        <w:t>*</w:t>
      </w:r>
      <w:r w:rsidRPr="00794A78">
        <w:rPr>
          <w:color w:val="000000"/>
          <w:sz w:val="28"/>
          <w:szCs w:val="28"/>
        </w:rPr>
        <w:t xml:space="preserve"> Крыщук Н.П. «Открой мои книги…». – Л., 1986. Стр. 7</w:t>
      </w:r>
    </w:p>
    <w:p w:rsidR="00794A78" w:rsidRDefault="00794A78" w:rsidP="00794A78">
      <w:pPr>
        <w:widowControl/>
        <w:suppressAutoHyphens w:val="0"/>
        <w:autoSpaceDE w:val="0"/>
        <w:autoSpaceDN w:val="0"/>
        <w:adjustRightInd w:val="0"/>
        <w:spacing w:after="200" w:line="360" w:lineRule="auto"/>
        <w:contextualSpacing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-28-</w:t>
      </w:r>
    </w:p>
    <w:p w:rsidR="00BF583B" w:rsidRPr="00896047" w:rsidRDefault="00794A78" w:rsidP="00794A78">
      <w:pPr>
        <w:widowControl/>
        <w:suppressAutoHyphens w:val="0"/>
        <w:autoSpaceDE w:val="0"/>
        <w:autoSpaceDN w:val="0"/>
        <w:adjustRightInd w:val="0"/>
        <w:spacing w:after="200" w:line="360" w:lineRule="auto"/>
        <w:contextualSpacing/>
        <w:jc w:val="both"/>
        <w:rPr>
          <w:bCs/>
          <w:sz w:val="28"/>
          <w:szCs w:val="28"/>
        </w:rPr>
      </w:pPr>
      <w:r w:rsidRPr="00896047">
        <w:rPr>
          <w:sz w:val="28"/>
          <w:szCs w:val="28"/>
        </w:rPr>
        <w:lastRenderedPageBreak/>
        <w:t>Количественный и смысловой анализ цветовых образов в  80</w:t>
      </w:r>
      <w:r w:rsidR="00B82036">
        <w:rPr>
          <w:sz w:val="28"/>
          <w:szCs w:val="28"/>
        </w:rPr>
        <w:t xml:space="preserve"> </w:t>
      </w:r>
      <w:r w:rsidR="00ED4168" w:rsidRPr="00896047">
        <w:rPr>
          <w:sz w:val="28"/>
          <w:szCs w:val="28"/>
        </w:rPr>
        <w:t>стихотворениях</w:t>
      </w:r>
      <w:r w:rsidR="008132D0" w:rsidRPr="00896047">
        <w:rPr>
          <w:sz w:val="28"/>
          <w:szCs w:val="28"/>
        </w:rPr>
        <w:t xml:space="preserve"> </w:t>
      </w:r>
      <w:r w:rsidR="00B82036">
        <w:rPr>
          <w:sz w:val="28"/>
          <w:szCs w:val="28"/>
        </w:rPr>
        <w:t xml:space="preserve"> </w:t>
      </w:r>
      <w:r w:rsidR="00ED4168" w:rsidRPr="00896047">
        <w:rPr>
          <w:sz w:val="28"/>
          <w:szCs w:val="28"/>
        </w:rPr>
        <w:t xml:space="preserve"> показал</w:t>
      </w:r>
      <w:r w:rsidR="00305A28" w:rsidRPr="00896047">
        <w:rPr>
          <w:sz w:val="28"/>
          <w:szCs w:val="28"/>
        </w:rPr>
        <w:t>, что</w:t>
      </w:r>
      <w:r w:rsidR="00ED4168" w:rsidRPr="00896047">
        <w:rPr>
          <w:sz w:val="28"/>
          <w:szCs w:val="28"/>
        </w:rPr>
        <w:t xml:space="preserve"> колористика поэзии Блока очень ярка и многообразна.</w:t>
      </w:r>
      <w:r w:rsidR="00A95C1F" w:rsidRPr="00896047">
        <w:rPr>
          <w:rFonts w:eastAsia="Helvetica" w:cs="Helvetica"/>
          <w:sz w:val="28"/>
          <w:szCs w:val="28"/>
        </w:rPr>
        <w:t xml:space="preserve"> </w:t>
      </w:r>
      <w:r w:rsidR="00896047">
        <w:rPr>
          <w:rFonts w:eastAsia="Helvetica" w:cs="Helvetica"/>
          <w:sz w:val="28"/>
          <w:szCs w:val="28"/>
        </w:rPr>
        <w:t xml:space="preserve"> </w:t>
      </w:r>
      <w:r w:rsidR="00A95C1F" w:rsidRPr="00896047">
        <w:rPr>
          <w:rFonts w:eastAsia="Helvetica" w:cs="Helvetica"/>
          <w:sz w:val="28"/>
          <w:szCs w:val="28"/>
        </w:rPr>
        <w:t>Образы, в создании которых участвуют  различные цвета,   играют значительную  роль для понимания творчества поэта, эволюции его мировоззрения.</w:t>
      </w:r>
      <w:r w:rsidR="00896047">
        <w:rPr>
          <w:rFonts w:eastAsia="Helvetica" w:cs="Helvetica"/>
          <w:sz w:val="28"/>
          <w:szCs w:val="28"/>
        </w:rPr>
        <w:t xml:space="preserve">  </w:t>
      </w:r>
      <w:r w:rsidR="00BF583B" w:rsidRPr="00896047">
        <w:rPr>
          <w:bCs/>
          <w:sz w:val="28"/>
          <w:szCs w:val="28"/>
        </w:rPr>
        <w:t>Выводы после проведения проектно-исследовательской работы получились следующие:</w:t>
      </w:r>
    </w:p>
    <w:p w:rsidR="00BF583B" w:rsidRPr="00896047" w:rsidRDefault="00BF583B" w:rsidP="00794A78">
      <w:pPr>
        <w:pStyle w:val="a4"/>
        <w:spacing w:before="100" w:beforeAutospacing="1" w:after="0" w:line="360" w:lineRule="auto"/>
        <w:ind w:firstLine="709"/>
        <w:contextualSpacing/>
        <w:jc w:val="both"/>
        <w:rPr>
          <w:rFonts w:eastAsia="Tahoma" w:cs="Times New Roman"/>
          <w:color w:val="000000"/>
          <w:sz w:val="28"/>
          <w:szCs w:val="28"/>
        </w:rPr>
      </w:pPr>
      <w:r w:rsidRPr="00896047">
        <w:rPr>
          <w:bCs/>
          <w:sz w:val="28"/>
          <w:szCs w:val="28"/>
        </w:rPr>
        <w:t xml:space="preserve">1. </w:t>
      </w:r>
      <w:r w:rsidRPr="00896047">
        <w:rPr>
          <w:rFonts w:cs="Times New Roman"/>
          <w:b/>
          <w:sz w:val="28"/>
          <w:szCs w:val="28"/>
        </w:rPr>
        <w:t>Функция синего и голубого цвета</w:t>
      </w:r>
      <w:r w:rsidRPr="00896047">
        <w:rPr>
          <w:rFonts w:cs="Times New Roman"/>
          <w:sz w:val="28"/>
          <w:szCs w:val="28"/>
        </w:rPr>
        <w:t xml:space="preserve"> в стихах 1 тома </w:t>
      </w:r>
      <w:r w:rsidRPr="00896047">
        <w:rPr>
          <w:rFonts w:cs="Times New Roman"/>
          <w:i/>
          <w:iCs/>
          <w:sz w:val="28"/>
          <w:szCs w:val="28"/>
        </w:rPr>
        <w:t>романтическая</w:t>
      </w:r>
      <w:r w:rsidRPr="00896047">
        <w:rPr>
          <w:rFonts w:cs="Times New Roman"/>
          <w:sz w:val="28"/>
          <w:szCs w:val="28"/>
        </w:rPr>
        <w:t xml:space="preserve">. Он выступает в ранней лирике </w:t>
      </w:r>
      <w:r w:rsidRPr="00896047">
        <w:rPr>
          <w:rFonts w:eastAsia="Tahoma" w:cs="Times New Roman"/>
          <w:color w:val="000000"/>
          <w:sz w:val="28"/>
          <w:szCs w:val="28"/>
        </w:rPr>
        <w:t xml:space="preserve">как символ </w:t>
      </w:r>
      <w:r w:rsidRPr="00896047">
        <w:rPr>
          <w:rFonts w:eastAsia="Tahoma" w:cs="Times New Roman"/>
          <w:i/>
          <w:iCs/>
          <w:color w:val="000000"/>
          <w:sz w:val="28"/>
          <w:szCs w:val="28"/>
        </w:rPr>
        <w:t>беззаботности, легкости, возвышенности, устремленности к чистой мечте,  добру и свету.</w:t>
      </w:r>
      <w:r w:rsidRPr="00896047">
        <w:rPr>
          <w:rFonts w:eastAsia="Tahoma" w:cs="Times New Roman"/>
          <w:color w:val="000000"/>
          <w:sz w:val="28"/>
          <w:szCs w:val="28"/>
        </w:rPr>
        <w:t xml:space="preserve"> </w:t>
      </w:r>
    </w:p>
    <w:p w:rsidR="00BF583B" w:rsidRPr="00896047" w:rsidRDefault="00BF583B" w:rsidP="00794A78">
      <w:pPr>
        <w:pStyle w:val="a4"/>
        <w:spacing w:before="100" w:beforeAutospacing="1" w:after="0"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896047">
        <w:rPr>
          <w:rFonts w:eastAsia="Tahoma" w:cs="Times New Roman"/>
          <w:color w:val="000000"/>
          <w:sz w:val="28"/>
          <w:szCs w:val="28"/>
        </w:rPr>
        <w:t xml:space="preserve">В стихах 2 тома  образы на основе синего цвета  окрашиваются эмоциями  </w:t>
      </w:r>
      <w:r w:rsidRPr="00896047">
        <w:rPr>
          <w:rFonts w:eastAsia="Tahoma" w:cs="Times New Roman"/>
          <w:i/>
          <w:iCs/>
          <w:color w:val="000000"/>
          <w:sz w:val="28"/>
          <w:szCs w:val="28"/>
        </w:rPr>
        <w:t xml:space="preserve">тревоги, сомнения, скрытого волнения, печали, </w:t>
      </w:r>
      <w:r w:rsidRPr="00896047">
        <w:rPr>
          <w:rFonts w:cs="Times New Roman"/>
          <w:iCs/>
          <w:sz w:val="28"/>
          <w:szCs w:val="28"/>
        </w:rPr>
        <w:t xml:space="preserve">выражают </w:t>
      </w:r>
      <w:r w:rsidRPr="00896047">
        <w:rPr>
          <w:rFonts w:cs="Times New Roman"/>
          <w:sz w:val="28"/>
          <w:szCs w:val="28"/>
        </w:rPr>
        <w:t xml:space="preserve">ощущение </w:t>
      </w:r>
      <w:r w:rsidRPr="00896047">
        <w:rPr>
          <w:rFonts w:cs="Times New Roman"/>
          <w:i/>
          <w:iCs/>
          <w:sz w:val="28"/>
          <w:szCs w:val="28"/>
        </w:rPr>
        <w:t xml:space="preserve">зыбкости, нереальности или  атмосферу сна,  </w:t>
      </w:r>
      <w:r w:rsidRPr="00896047">
        <w:rPr>
          <w:rFonts w:cs="Times New Roman"/>
          <w:sz w:val="28"/>
          <w:szCs w:val="28"/>
        </w:rPr>
        <w:t xml:space="preserve">приобретают значение </w:t>
      </w:r>
      <w:r w:rsidRPr="00896047">
        <w:rPr>
          <w:rFonts w:cs="Times New Roman"/>
          <w:i/>
          <w:iCs/>
          <w:sz w:val="28"/>
          <w:szCs w:val="28"/>
        </w:rPr>
        <w:t>безграничности и  стихийности.</w:t>
      </w:r>
      <w:r w:rsidRPr="00896047">
        <w:rPr>
          <w:rFonts w:eastAsia="Tahoma" w:cs="Times New Roman"/>
          <w:iCs/>
          <w:color w:val="000000"/>
          <w:sz w:val="28"/>
          <w:szCs w:val="28"/>
        </w:rPr>
        <w:t xml:space="preserve"> Но  </w:t>
      </w:r>
      <w:r w:rsidRPr="00896047">
        <w:rPr>
          <w:rFonts w:cs="Times New Roman"/>
          <w:iCs/>
          <w:sz w:val="28"/>
          <w:szCs w:val="28"/>
        </w:rPr>
        <w:t>в то же время остаются</w:t>
      </w:r>
      <w:r w:rsidRPr="00896047">
        <w:rPr>
          <w:rFonts w:cs="Times New Roman"/>
          <w:i/>
          <w:iCs/>
          <w:sz w:val="28"/>
          <w:szCs w:val="28"/>
        </w:rPr>
        <w:t xml:space="preserve"> символом надежды на воскресение мечты, одухотворенности и  возвышенности чувств,  знаком  «идеализированной мечты»</w:t>
      </w:r>
      <w:r w:rsidR="00794A78">
        <w:rPr>
          <w:rFonts w:cs="Times New Roman"/>
          <w:i/>
          <w:iCs/>
          <w:sz w:val="28"/>
          <w:szCs w:val="28"/>
        </w:rPr>
        <w:t>.</w:t>
      </w:r>
      <w:r w:rsidRPr="00896047">
        <w:rPr>
          <w:rFonts w:cs="Times New Roman"/>
          <w:sz w:val="28"/>
          <w:szCs w:val="28"/>
        </w:rPr>
        <w:t xml:space="preserve"> </w:t>
      </w:r>
    </w:p>
    <w:p w:rsidR="00BF583B" w:rsidRPr="00896047" w:rsidRDefault="00BF583B" w:rsidP="00794A78">
      <w:pPr>
        <w:pStyle w:val="a4"/>
        <w:spacing w:before="100" w:beforeAutospacing="1"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896047">
        <w:rPr>
          <w:rFonts w:cs="Times New Roman"/>
          <w:sz w:val="28"/>
          <w:szCs w:val="28"/>
        </w:rPr>
        <w:t xml:space="preserve">В третьем томе «трилогии вочеловечивания», после долгих душевных терзаний и сомнений, автор связывает синий цвет с </w:t>
      </w:r>
      <w:r w:rsidRPr="00896047">
        <w:rPr>
          <w:rFonts w:cs="Times New Roman"/>
          <w:i/>
          <w:iCs/>
          <w:sz w:val="28"/>
          <w:szCs w:val="28"/>
        </w:rPr>
        <w:t xml:space="preserve">вечным покоем и </w:t>
      </w:r>
      <w:r w:rsidRPr="00896047">
        <w:rPr>
          <w:rFonts w:cs="Times New Roman"/>
          <w:sz w:val="28"/>
          <w:szCs w:val="28"/>
        </w:rPr>
        <w:t xml:space="preserve"> с поэтическим </w:t>
      </w:r>
      <w:r w:rsidRPr="00896047">
        <w:rPr>
          <w:rFonts w:cs="Times New Roman"/>
          <w:i/>
          <w:sz w:val="28"/>
          <w:szCs w:val="28"/>
        </w:rPr>
        <w:t>образом синей дали времен и просторов России</w:t>
      </w:r>
      <w:r w:rsidRPr="00896047">
        <w:rPr>
          <w:rFonts w:cs="Times New Roman"/>
          <w:sz w:val="28"/>
          <w:szCs w:val="28"/>
        </w:rPr>
        <w:t>.</w:t>
      </w:r>
    </w:p>
    <w:p w:rsidR="00794A78" w:rsidRDefault="00B82036" w:rsidP="00794A78">
      <w:pPr>
        <w:autoSpaceDE w:val="0"/>
        <w:spacing w:line="360" w:lineRule="auto"/>
        <w:contextualSpacing/>
        <w:jc w:val="both"/>
        <w:rPr>
          <w:rFonts w:eastAsia="Georgia" w:cs="Times New Roman"/>
          <w:bCs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</w:t>
      </w:r>
      <w:r w:rsidR="008132D0" w:rsidRPr="00896047">
        <w:rPr>
          <w:rFonts w:cs="Times New Roman"/>
          <w:sz w:val="28"/>
          <w:szCs w:val="28"/>
        </w:rPr>
        <w:t xml:space="preserve">2. </w:t>
      </w:r>
      <w:r w:rsidR="008132D0" w:rsidRPr="00896047">
        <w:rPr>
          <w:rFonts w:cs="Times New Roman"/>
          <w:b/>
          <w:sz w:val="28"/>
          <w:szCs w:val="28"/>
        </w:rPr>
        <w:t>Белый цвет</w:t>
      </w:r>
      <w:r w:rsidR="008132D0" w:rsidRPr="00896047">
        <w:rPr>
          <w:rFonts w:cs="Times New Roman"/>
          <w:sz w:val="28"/>
          <w:szCs w:val="28"/>
        </w:rPr>
        <w:t xml:space="preserve">  </w:t>
      </w:r>
      <w:r w:rsidR="00794A78">
        <w:rPr>
          <w:rFonts w:eastAsia="Georgia" w:cs="Times New Roman"/>
          <w:bCs/>
          <w:sz w:val="28"/>
          <w:szCs w:val="28"/>
        </w:rPr>
        <w:t>в поэзии Блока</w:t>
      </w:r>
      <w:r w:rsidR="00A92D19" w:rsidRPr="00896047">
        <w:rPr>
          <w:rFonts w:eastAsia="Georgia" w:cs="Times New Roman"/>
          <w:bCs/>
          <w:sz w:val="28"/>
          <w:szCs w:val="28"/>
        </w:rPr>
        <w:t xml:space="preserve">, во-первых,   принимает  классические </w:t>
      </w:r>
      <w:r w:rsidR="00A92D19" w:rsidRPr="00896047">
        <w:rPr>
          <w:rFonts w:eastAsia="Georgia" w:cs="Times New Roman"/>
          <w:bCs/>
          <w:i/>
          <w:sz w:val="28"/>
          <w:szCs w:val="28"/>
        </w:rPr>
        <w:t>значения чистоты, ясности, невинности, являясь цветом церкви и проявления Бога на земле</w:t>
      </w:r>
      <w:r w:rsidR="00A92D19" w:rsidRPr="00896047">
        <w:rPr>
          <w:rFonts w:eastAsia="Georgia" w:cs="Times New Roman"/>
          <w:bCs/>
          <w:sz w:val="28"/>
          <w:szCs w:val="28"/>
        </w:rPr>
        <w:t xml:space="preserve">. Во-вторых,   белый цвет  у Блока может  символизировать сочетание реального и нереального, быть цветом фантома, мечты. В-третьих,   белый цвет </w:t>
      </w:r>
      <w:r w:rsidR="00A92D19" w:rsidRPr="00896047">
        <w:rPr>
          <w:rFonts w:eastAsia="Georgia" w:cs="Times New Roman"/>
          <w:bCs/>
          <w:i/>
          <w:sz w:val="28"/>
          <w:szCs w:val="28"/>
        </w:rPr>
        <w:t>становится двойственным</w:t>
      </w:r>
      <w:r w:rsidR="00A92D19" w:rsidRPr="00896047">
        <w:rPr>
          <w:rFonts w:eastAsia="Georgia" w:cs="Times New Roman"/>
          <w:bCs/>
          <w:sz w:val="28"/>
          <w:szCs w:val="28"/>
        </w:rPr>
        <w:t xml:space="preserve"> (цвет правды и цвет лжи). В постсимволистическом творчестве поэта эта двойственность выливается в метамарфозу: белый цвет меняется значениями с черным цветом, становясь </w:t>
      </w:r>
      <w:r w:rsidR="00A92D19" w:rsidRPr="00896047">
        <w:rPr>
          <w:rFonts w:eastAsia="Georgia" w:cs="Times New Roman"/>
          <w:bCs/>
          <w:i/>
          <w:sz w:val="28"/>
          <w:szCs w:val="28"/>
        </w:rPr>
        <w:t>цветом смерти</w:t>
      </w:r>
      <w:r w:rsidR="00A92D19" w:rsidRPr="00896047">
        <w:rPr>
          <w:rFonts w:eastAsia="Georgia" w:cs="Times New Roman"/>
          <w:bCs/>
          <w:sz w:val="28"/>
          <w:szCs w:val="28"/>
        </w:rPr>
        <w:t xml:space="preserve">. </w:t>
      </w:r>
      <w:r w:rsidR="00794A78">
        <w:rPr>
          <w:rFonts w:eastAsia="Georgia" w:cs="Times New Roman"/>
          <w:bCs/>
          <w:sz w:val="28"/>
          <w:szCs w:val="28"/>
        </w:rPr>
        <w:t>В третьем томе лирике белый цвет возвращается к традиционному значению.</w:t>
      </w:r>
    </w:p>
    <w:p w:rsidR="007B2894" w:rsidRDefault="000618D9" w:rsidP="00794A78">
      <w:pPr>
        <w:autoSpaceDE w:val="0"/>
        <w:spacing w:line="360" w:lineRule="auto"/>
        <w:ind w:firstLine="709"/>
        <w:jc w:val="both"/>
        <w:rPr>
          <w:rFonts w:eastAsia="Tahoma" w:cs="Tahoma"/>
          <w:sz w:val="28"/>
          <w:szCs w:val="28"/>
        </w:rPr>
      </w:pPr>
      <w:r w:rsidRPr="00896047">
        <w:rPr>
          <w:rFonts w:eastAsia="Tahoma" w:cs="Tahoma"/>
          <w:bCs/>
          <w:sz w:val="28"/>
          <w:szCs w:val="28"/>
        </w:rPr>
        <w:t xml:space="preserve">3. </w:t>
      </w:r>
      <w:proofErr w:type="gramStart"/>
      <w:r w:rsidRPr="00896047">
        <w:rPr>
          <w:rFonts w:eastAsia="Tahoma" w:cs="Tahoma"/>
          <w:bCs/>
          <w:sz w:val="28"/>
          <w:szCs w:val="28"/>
        </w:rPr>
        <w:t xml:space="preserve">Значения </w:t>
      </w:r>
      <w:r w:rsidRPr="00896047">
        <w:rPr>
          <w:rFonts w:eastAsia="Tahoma" w:cs="Tahoma"/>
          <w:b/>
          <w:bCs/>
          <w:sz w:val="28"/>
          <w:szCs w:val="28"/>
        </w:rPr>
        <w:t>черного и серого цветов</w:t>
      </w:r>
      <w:r w:rsidRPr="00896047">
        <w:rPr>
          <w:rFonts w:eastAsia="Tahoma" w:cs="Tahoma"/>
          <w:bCs/>
          <w:sz w:val="28"/>
          <w:szCs w:val="28"/>
        </w:rPr>
        <w:t xml:space="preserve"> во многом сходятся: черный связывается </w:t>
      </w:r>
      <w:r w:rsidRPr="00896047">
        <w:rPr>
          <w:rFonts w:eastAsia="Tahoma" w:cs="Tahoma"/>
          <w:bCs/>
          <w:i/>
          <w:sz w:val="28"/>
          <w:szCs w:val="28"/>
        </w:rPr>
        <w:t>со смертью, темнотой, тяжестью, утратой и страданием</w:t>
      </w:r>
      <w:r w:rsidRPr="00896047">
        <w:rPr>
          <w:rFonts w:eastAsia="Tahoma" w:cs="Tahoma"/>
          <w:bCs/>
          <w:sz w:val="28"/>
          <w:szCs w:val="28"/>
        </w:rPr>
        <w:t xml:space="preserve">, со всем  страшным, непостижимым и вызывающим ужас, тяжелым и гнетущим душу, тогда как серый — цвет </w:t>
      </w:r>
      <w:r w:rsidRPr="00896047">
        <w:rPr>
          <w:rFonts w:eastAsia="Tahoma" w:cs="Tahoma"/>
          <w:bCs/>
          <w:i/>
          <w:sz w:val="28"/>
          <w:szCs w:val="28"/>
        </w:rPr>
        <w:t>тоски и безысходности</w:t>
      </w:r>
      <w:r w:rsidR="00C72093" w:rsidRPr="00896047">
        <w:rPr>
          <w:rFonts w:eastAsia="Tahoma" w:cs="Tahoma"/>
          <w:bCs/>
          <w:sz w:val="28"/>
          <w:szCs w:val="28"/>
        </w:rPr>
        <w:t xml:space="preserve">, </w:t>
      </w:r>
      <w:r w:rsidR="00C72093" w:rsidRPr="00896047">
        <w:rPr>
          <w:rFonts w:eastAsia="Tahoma" w:cs="Tahoma"/>
          <w:sz w:val="28"/>
          <w:szCs w:val="28"/>
        </w:rPr>
        <w:t xml:space="preserve"> цикле «Город» является  атрибутом блоковского «железно-серого города» с «серыми оградами»,  «серыми лужами», </w:t>
      </w:r>
      <w:proofErr w:type="gramEnd"/>
    </w:p>
    <w:p w:rsidR="007B2894" w:rsidRDefault="007B2894" w:rsidP="007B2894">
      <w:pPr>
        <w:autoSpaceDE w:val="0"/>
        <w:spacing w:line="360" w:lineRule="auto"/>
        <w:ind w:firstLine="709"/>
        <w:jc w:val="center"/>
        <w:rPr>
          <w:rFonts w:eastAsia="Tahoma" w:cs="Tahoma"/>
          <w:sz w:val="28"/>
          <w:szCs w:val="28"/>
        </w:rPr>
      </w:pPr>
      <w:r>
        <w:rPr>
          <w:rFonts w:eastAsia="Tahoma" w:cs="Tahoma"/>
          <w:sz w:val="28"/>
          <w:szCs w:val="28"/>
        </w:rPr>
        <w:t>-29-</w:t>
      </w:r>
    </w:p>
    <w:p w:rsidR="00794A78" w:rsidRDefault="00C72093" w:rsidP="007B2894">
      <w:pPr>
        <w:autoSpaceDE w:val="0"/>
        <w:spacing w:line="360" w:lineRule="auto"/>
        <w:jc w:val="both"/>
        <w:rPr>
          <w:rFonts w:eastAsia="Tahoma" w:cs="Tahoma"/>
          <w:bCs/>
          <w:sz w:val="28"/>
          <w:szCs w:val="28"/>
        </w:rPr>
      </w:pPr>
      <w:r w:rsidRPr="00896047">
        <w:rPr>
          <w:rFonts w:eastAsia="Tahoma" w:cs="Tahoma"/>
          <w:sz w:val="28"/>
          <w:szCs w:val="28"/>
        </w:rPr>
        <w:lastRenderedPageBreak/>
        <w:t>«сизыми окнами».</w:t>
      </w:r>
      <w:r w:rsidR="00794A78" w:rsidRPr="00794A78">
        <w:rPr>
          <w:rFonts w:eastAsia="Tahoma" w:cs="Tahoma"/>
          <w:bCs/>
          <w:sz w:val="28"/>
          <w:szCs w:val="28"/>
        </w:rPr>
        <w:t xml:space="preserve"> </w:t>
      </w:r>
      <w:r w:rsidR="00794A78" w:rsidRPr="000618D9">
        <w:rPr>
          <w:rFonts w:eastAsia="Tahoma" w:cs="Tahoma"/>
          <w:bCs/>
          <w:sz w:val="28"/>
          <w:szCs w:val="28"/>
        </w:rPr>
        <w:t>Оба этих цвета используются Блоком как для обознач</w:t>
      </w:r>
      <w:r w:rsidR="00794A78">
        <w:rPr>
          <w:rFonts w:eastAsia="Tahoma" w:cs="Tahoma"/>
          <w:bCs/>
          <w:sz w:val="28"/>
          <w:szCs w:val="28"/>
        </w:rPr>
        <w:t xml:space="preserve">ения цвета окружающих предметов, </w:t>
      </w:r>
      <w:r w:rsidR="00794A78" w:rsidRPr="000618D9">
        <w:rPr>
          <w:rFonts w:eastAsia="Tahoma" w:cs="Tahoma"/>
          <w:bCs/>
          <w:sz w:val="28"/>
          <w:szCs w:val="28"/>
        </w:rPr>
        <w:t xml:space="preserve"> так и для создания символов. </w:t>
      </w:r>
    </w:p>
    <w:p w:rsidR="00C1011B" w:rsidRPr="00896047" w:rsidRDefault="00C1011B" w:rsidP="00794A78">
      <w:pPr>
        <w:spacing w:line="360" w:lineRule="auto"/>
        <w:ind w:firstLine="993"/>
        <w:contextualSpacing/>
        <w:jc w:val="both"/>
        <w:rPr>
          <w:sz w:val="28"/>
          <w:szCs w:val="28"/>
        </w:rPr>
      </w:pPr>
      <w:r w:rsidRPr="00896047">
        <w:rPr>
          <w:sz w:val="28"/>
          <w:szCs w:val="28"/>
        </w:rPr>
        <w:t xml:space="preserve">4. Символика </w:t>
      </w:r>
      <w:r w:rsidRPr="00896047">
        <w:rPr>
          <w:b/>
          <w:sz w:val="28"/>
          <w:szCs w:val="28"/>
        </w:rPr>
        <w:t>красного цвета</w:t>
      </w:r>
      <w:r w:rsidRPr="00896047">
        <w:rPr>
          <w:sz w:val="28"/>
          <w:szCs w:val="28"/>
        </w:rPr>
        <w:t xml:space="preserve"> в поэзии Блока очень богата, он выполняет самые различные функции. </w:t>
      </w:r>
      <w:r w:rsidRPr="00896047">
        <w:rPr>
          <w:rFonts w:eastAsia="Helvetica" w:cs="Helvetica"/>
          <w:sz w:val="28"/>
          <w:szCs w:val="28"/>
        </w:rPr>
        <w:t xml:space="preserve">У Блока-символиста красный — </w:t>
      </w:r>
      <w:r w:rsidRPr="00896047">
        <w:rPr>
          <w:rFonts w:eastAsia="Helvetica" w:cs="Helvetica"/>
          <w:i/>
          <w:sz w:val="28"/>
          <w:szCs w:val="28"/>
        </w:rPr>
        <w:t xml:space="preserve">цвет любви и ласки, символ праздничности, нарядности, </w:t>
      </w:r>
      <w:r w:rsidRPr="00896047">
        <w:rPr>
          <w:rFonts w:eastAsia="Helvetica" w:cs="Helvetica"/>
          <w:sz w:val="28"/>
          <w:szCs w:val="28"/>
        </w:rPr>
        <w:t>но может совмещает в себе</w:t>
      </w:r>
      <w:r w:rsidRPr="00896047">
        <w:rPr>
          <w:rFonts w:eastAsia="Helvetica" w:cs="Helvetica"/>
          <w:i/>
          <w:sz w:val="28"/>
          <w:szCs w:val="28"/>
        </w:rPr>
        <w:t xml:space="preserve"> и доброе, и злое.</w:t>
      </w:r>
      <w:r w:rsidRPr="00896047">
        <w:rPr>
          <w:rFonts w:eastAsia="Helvetica" w:cs="Helvetica"/>
          <w:sz w:val="28"/>
          <w:szCs w:val="28"/>
        </w:rPr>
        <w:t xml:space="preserve"> </w:t>
      </w:r>
      <w:r w:rsidRPr="00896047">
        <w:rPr>
          <w:rFonts w:eastAsia="Helvetica" w:cs="Helvetica"/>
          <w:i/>
          <w:sz w:val="28"/>
          <w:szCs w:val="28"/>
        </w:rPr>
        <w:t>Это цвет чувства, которое может быть двуликим</w:t>
      </w:r>
      <w:r w:rsidRPr="00896047">
        <w:rPr>
          <w:rFonts w:eastAsia="Helvetica" w:cs="Helvetica"/>
          <w:sz w:val="28"/>
          <w:szCs w:val="28"/>
        </w:rPr>
        <w:t xml:space="preserve">. Постепенно красный и его оттенки начинают передавать определенное настроение, чаще всего </w:t>
      </w:r>
      <w:r w:rsidRPr="00896047">
        <w:rPr>
          <w:rFonts w:eastAsia="Helvetica" w:cs="Helvetica"/>
          <w:i/>
          <w:sz w:val="28"/>
          <w:szCs w:val="28"/>
        </w:rPr>
        <w:t>тревожное душевное состояние</w:t>
      </w:r>
      <w:r w:rsidRPr="00896047">
        <w:rPr>
          <w:rFonts w:eastAsia="Helvetica" w:cs="Helvetica"/>
          <w:sz w:val="28"/>
          <w:szCs w:val="28"/>
        </w:rPr>
        <w:t xml:space="preserve">. Во втором томе  цветовые образы  с участием красного  играют существенную роль в трагическом решении темы города, становясь </w:t>
      </w:r>
      <w:r w:rsidRPr="00896047">
        <w:rPr>
          <w:rFonts w:eastAsia="Helvetica" w:cs="Helvetica"/>
          <w:i/>
          <w:sz w:val="28"/>
          <w:szCs w:val="28"/>
        </w:rPr>
        <w:t>символом мещанства, продажности, пошлости, окружающего ужаса и смерти.</w:t>
      </w:r>
      <w:r w:rsidRPr="00896047">
        <w:rPr>
          <w:rFonts w:eastAsia="Helvetica" w:cs="Helvetica"/>
          <w:sz w:val="28"/>
          <w:szCs w:val="28"/>
        </w:rPr>
        <w:t xml:space="preserve">  В революционные годы красный цвет  становится </w:t>
      </w:r>
      <w:r w:rsidRPr="00896047">
        <w:rPr>
          <w:rFonts w:eastAsia="Helvetica" w:cs="Helvetica"/>
          <w:i/>
          <w:sz w:val="28"/>
          <w:szCs w:val="28"/>
        </w:rPr>
        <w:t>символом революционных настроений.</w:t>
      </w:r>
      <w:r w:rsidR="00775157" w:rsidRPr="00896047">
        <w:rPr>
          <w:sz w:val="28"/>
          <w:szCs w:val="28"/>
        </w:rPr>
        <w:t xml:space="preserve"> Некоторые исследователи поэзии А.Блока считают красный цвет доминирующим. Но мне кажется, что холодные оттенки синего преобладают: </w:t>
      </w:r>
      <w:r w:rsidR="00775157" w:rsidRPr="00896047">
        <w:rPr>
          <w:rFonts w:eastAsia="Calibri" w:cs="Times New Roman"/>
          <w:sz w:val="28"/>
          <w:szCs w:val="28"/>
        </w:rPr>
        <w:t xml:space="preserve">20 % красного цвета при 26,8% синего и голубого. </w:t>
      </w:r>
    </w:p>
    <w:p w:rsidR="00C1011B" w:rsidRPr="00896047" w:rsidRDefault="00C1011B" w:rsidP="00794A78">
      <w:pPr>
        <w:autoSpaceDE w:val="0"/>
        <w:spacing w:line="360" w:lineRule="auto"/>
        <w:ind w:firstLine="709"/>
        <w:contextualSpacing/>
        <w:jc w:val="both"/>
        <w:rPr>
          <w:rFonts w:cs="Times New Roman"/>
          <w:i/>
          <w:sz w:val="28"/>
          <w:szCs w:val="28"/>
        </w:rPr>
      </w:pPr>
      <w:r w:rsidRPr="00896047">
        <w:rPr>
          <w:rFonts w:cs="Times New Roman"/>
          <w:b/>
          <w:sz w:val="28"/>
          <w:szCs w:val="28"/>
        </w:rPr>
        <w:t>5. Желтый  и зеленый цвета</w:t>
      </w:r>
      <w:r w:rsidRPr="00896047">
        <w:rPr>
          <w:rFonts w:cs="Times New Roman"/>
          <w:sz w:val="28"/>
          <w:szCs w:val="28"/>
        </w:rPr>
        <w:t xml:space="preserve">  для А.Блока  не играли  важной роли в мире искусства и часто использовались </w:t>
      </w:r>
      <w:r w:rsidRPr="00794A78">
        <w:rPr>
          <w:rFonts w:cs="Times New Roman"/>
          <w:i/>
          <w:sz w:val="28"/>
          <w:szCs w:val="28"/>
        </w:rPr>
        <w:t>в прямом цветовом значении</w:t>
      </w:r>
      <w:r w:rsidRPr="00896047">
        <w:rPr>
          <w:rFonts w:cs="Times New Roman"/>
          <w:sz w:val="28"/>
          <w:szCs w:val="28"/>
        </w:rPr>
        <w:t xml:space="preserve">. Если поэт добавляет им смысла, то данные цвета становятся контрастными: желтый выражает </w:t>
      </w:r>
      <w:r w:rsidRPr="00896047">
        <w:rPr>
          <w:rFonts w:eastAsia="Georgia" w:cs="Times New Roman"/>
          <w:i/>
          <w:sz w:val="28"/>
          <w:szCs w:val="28"/>
        </w:rPr>
        <w:t>отсутствие духовности, грубость, нравственное одичание</w:t>
      </w:r>
      <w:r w:rsidRPr="00896047">
        <w:rPr>
          <w:rFonts w:eastAsia="Georgia" w:cs="Times New Roman"/>
          <w:sz w:val="28"/>
          <w:szCs w:val="28"/>
        </w:rPr>
        <w:t>, животную сытость мещанского существования</w:t>
      </w:r>
      <w:r w:rsidRPr="00896047">
        <w:rPr>
          <w:rFonts w:cs="Times New Roman"/>
          <w:sz w:val="28"/>
          <w:szCs w:val="28"/>
        </w:rPr>
        <w:t xml:space="preserve"> , а  зеленый  несет </w:t>
      </w:r>
      <w:r w:rsidRPr="00896047">
        <w:rPr>
          <w:rFonts w:cs="Times New Roman"/>
          <w:i/>
          <w:sz w:val="28"/>
          <w:szCs w:val="28"/>
        </w:rPr>
        <w:t>волшебство, яркость, надежду.</w:t>
      </w:r>
    </w:p>
    <w:p w:rsidR="007C71A9" w:rsidRDefault="00794A78" w:rsidP="007B2894">
      <w:pPr>
        <w:widowControl/>
        <w:pBdr>
          <w:bottom w:val="single" w:sz="12" w:space="1" w:color="auto"/>
        </w:pBdr>
        <w:tabs>
          <w:tab w:val="left" w:pos="0"/>
        </w:tabs>
        <w:suppressAutoHyphens w:val="0"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заключение хочется отмет</w:t>
      </w:r>
      <w:r w:rsidR="00B82036">
        <w:rPr>
          <w:sz w:val="28"/>
          <w:szCs w:val="28"/>
        </w:rPr>
        <w:t xml:space="preserve">ить, что тема работы актуальна </w:t>
      </w:r>
      <w:r>
        <w:rPr>
          <w:sz w:val="28"/>
          <w:szCs w:val="28"/>
        </w:rPr>
        <w:t xml:space="preserve"> по нескольким причинам. </w:t>
      </w:r>
      <w:r w:rsidR="007B2894">
        <w:rPr>
          <w:sz w:val="28"/>
          <w:szCs w:val="28"/>
        </w:rPr>
        <w:t xml:space="preserve">Ведь </w:t>
      </w:r>
      <w:r>
        <w:rPr>
          <w:sz w:val="28"/>
          <w:szCs w:val="28"/>
        </w:rPr>
        <w:t>ч</w:t>
      </w:r>
      <w:r w:rsidR="00896047" w:rsidRPr="00896047">
        <w:rPr>
          <w:sz w:val="28"/>
          <w:szCs w:val="28"/>
        </w:rPr>
        <w:t>еловечество неразрывно связано с цветом. Цветовая атрибутика проходит через все этапы жизненного пути, - это цвета рождения, расцвета, смерти и бессмертия всего живого на Земле</w:t>
      </w:r>
      <w:r w:rsidR="00896047" w:rsidRPr="00896047">
        <w:rPr>
          <w:rFonts w:cs="Times New Roman"/>
          <w:sz w:val="28"/>
          <w:szCs w:val="28"/>
        </w:rPr>
        <w:t>. А искусство</w:t>
      </w:r>
      <w:r w:rsidR="00E27BA8">
        <w:rPr>
          <w:rFonts w:cs="Times New Roman"/>
          <w:sz w:val="28"/>
          <w:szCs w:val="28"/>
        </w:rPr>
        <w:t xml:space="preserve"> – как живопись, так и литература - </w:t>
      </w:r>
      <w:r w:rsidR="00896047" w:rsidRPr="00896047">
        <w:rPr>
          <w:rFonts w:cs="Times New Roman"/>
          <w:sz w:val="28"/>
          <w:szCs w:val="28"/>
        </w:rPr>
        <w:t xml:space="preserve"> помогает лучше осознать все этапы жизни. </w:t>
      </w:r>
      <w:r w:rsidR="00CF5460" w:rsidRPr="00896047">
        <w:rPr>
          <w:rFonts w:ascii="'Lucida Console'" w:hAnsi="'Lucida Console'"/>
          <w:sz w:val="28"/>
          <w:szCs w:val="28"/>
        </w:rPr>
        <w:t xml:space="preserve">Вопросами эмоционального воздействия цвета на человека интересовались многие </w:t>
      </w:r>
      <w:r w:rsidR="00B82036">
        <w:rPr>
          <w:rFonts w:ascii="'Lucida Console'" w:hAnsi="'Lucida Console'"/>
          <w:sz w:val="28"/>
          <w:szCs w:val="28"/>
        </w:rPr>
        <w:t>практики и теоретики искусства:</w:t>
      </w:r>
      <w:r w:rsidR="00CF5460" w:rsidRPr="00896047">
        <w:rPr>
          <w:rFonts w:ascii="'Lucida Console'" w:hAnsi="'Lucida Console'"/>
          <w:sz w:val="28"/>
          <w:szCs w:val="28"/>
        </w:rPr>
        <w:t xml:space="preserve"> Леонардо да Винчи, И.В.Гёте, Э.Делакруа, М.Дерибере, М.Алпат</w:t>
      </w:r>
      <w:r w:rsidR="00B82036">
        <w:rPr>
          <w:rFonts w:ascii="'Lucida Console'" w:hAnsi="'Lucida Console'"/>
          <w:sz w:val="28"/>
          <w:szCs w:val="28"/>
        </w:rPr>
        <w:t>ов, И.Грабарь, К.Юон и</w:t>
      </w:r>
      <w:r w:rsidR="00CF5460" w:rsidRPr="00896047">
        <w:rPr>
          <w:rFonts w:ascii="'Lucida Console'" w:hAnsi="'Lucida Console'"/>
          <w:sz w:val="28"/>
          <w:szCs w:val="28"/>
        </w:rPr>
        <w:t xml:space="preserve"> др.</w:t>
      </w:r>
      <w:r w:rsidR="00F87538" w:rsidRPr="00896047">
        <w:rPr>
          <w:rFonts w:cs="Times New Roman"/>
          <w:sz w:val="28"/>
          <w:szCs w:val="28"/>
        </w:rPr>
        <w:t xml:space="preserve"> </w:t>
      </w:r>
      <w:r w:rsidR="00C1011B" w:rsidRPr="00896047">
        <w:rPr>
          <w:rFonts w:cs="Times New Roman"/>
          <w:sz w:val="28"/>
          <w:szCs w:val="28"/>
        </w:rPr>
        <w:t xml:space="preserve"> </w:t>
      </w:r>
      <w:r w:rsidR="00F51AE3" w:rsidRPr="00896047">
        <w:rPr>
          <w:rFonts w:cs="Times New Roman"/>
          <w:sz w:val="28"/>
          <w:szCs w:val="28"/>
        </w:rPr>
        <w:t xml:space="preserve">И.Е.Репин писал: </w:t>
      </w:r>
      <w:r w:rsidR="00D5258B" w:rsidRPr="00896047">
        <w:rPr>
          <w:rFonts w:cs="Times New Roman"/>
          <w:sz w:val="28"/>
          <w:szCs w:val="28"/>
        </w:rPr>
        <w:t>«</w:t>
      </w:r>
      <w:r w:rsidR="00D5258B" w:rsidRPr="003A12D4">
        <w:rPr>
          <w:rFonts w:cs="Times New Roman"/>
          <w:i/>
          <w:sz w:val="28"/>
          <w:szCs w:val="28"/>
        </w:rPr>
        <w:t>Краски у нас – орудие, они должны выражать наши мысли. Колорит наш – не изящные пятна, он должен выражать нам настроение картины, ее душу, он должен захватить всего зрителя, как аккорд</w:t>
      </w:r>
      <w:r w:rsidR="00F51AE3" w:rsidRPr="003A12D4">
        <w:rPr>
          <w:rFonts w:cs="Times New Roman"/>
          <w:i/>
          <w:sz w:val="28"/>
          <w:szCs w:val="28"/>
        </w:rPr>
        <w:t xml:space="preserve"> в музыке</w:t>
      </w:r>
      <w:r w:rsidR="007B2894" w:rsidRPr="007B2894">
        <w:rPr>
          <w:rFonts w:cs="Times New Roman"/>
          <w:sz w:val="28"/>
          <w:szCs w:val="28"/>
        </w:rPr>
        <w:t>»*</w:t>
      </w:r>
      <w:r w:rsidR="008132D0" w:rsidRPr="007B2894">
        <w:rPr>
          <w:sz w:val="28"/>
          <w:szCs w:val="28"/>
        </w:rPr>
        <w:t xml:space="preserve"> </w:t>
      </w:r>
    </w:p>
    <w:p w:rsidR="007B2894" w:rsidRPr="006C402B" w:rsidRDefault="007B2894" w:rsidP="007B2894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* </w:t>
      </w:r>
      <w:r w:rsidRPr="000C5232">
        <w:rPr>
          <w:rFonts w:cs="Times New Roman"/>
          <w:sz w:val="28"/>
          <w:szCs w:val="28"/>
        </w:rPr>
        <w:t>http://xudojnik-sar.ucoz</w:t>
      </w:r>
      <w:r w:rsidRPr="006C402B">
        <w:rPr>
          <w:rFonts w:cs="Times New Roman"/>
          <w:sz w:val="28"/>
          <w:szCs w:val="28"/>
        </w:rPr>
        <w:t>.ru/publ/stati/statja/zhivopis_c</w:t>
      </w:r>
      <w:r>
        <w:rPr>
          <w:rFonts w:cs="Times New Roman"/>
          <w:sz w:val="28"/>
          <w:szCs w:val="28"/>
        </w:rPr>
        <w:t>vet</w:t>
      </w:r>
    </w:p>
    <w:p w:rsidR="007B2894" w:rsidRPr="007B2894" w:rsidRDefault="007B2894" w:rsidP="007B2894">
      <w:pPr>
        <w:widowControl/>
        <w:tabs>
          <w:tab w:val="left" w:pos="0"/>
        </w:tabs>
        <w:suppressAutoHyphens w:val="0"/>
        <w:spacing w:line="360" w:lineRule="auto"/>
        <w:ind w:firstLine="709"/>
        <w:contextualSpacing/>
        <w:jc w:val="center"/>
        <w:rPr>
          <w:sz w:val="28"/>
          <w:szCs w:val="28"/>
        </w:rPr>
      </w:pPr>
      <w:r w:rsidRPr="007B2894">
        <w:rPr>
          <w:sz w:val="28"/>
          <w:szCs w:val="28"/>
        </w:rPr>
        <w:t>-30-</w:t>
      </w:r>
    </w:p>
    <w:p w:rsidR="007B2894" w:rsidRDefault="007B2894" w:rsidP="007B2894">
      <w:pPr>
        <w:tabs>
          <w:tab w:val="left" w:pos="0"/>
        </w:tabs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 xml:space="preserve">И цвет в лирике А.Блока является этим важным аккордом. </w:t>
      </w:r>
      <w:r w:rsidR="00E27BA8" w:rsidRPr="00E27BA8">
        <w:rPr>
          <w:rFonts w:cs="Times New Roman"/>
          <w:sz w:val="28"/>
          <w:szCs w:val="28"/>
        </w:rPr>
        <w:t>Работа по проекту показала мне, что ц</w:t>
      </w:r>
      <w:r w:rsidR="00F51AE3" w:rsidRPr="00E27BA8">
        <w:rPr>
          <w:rFonts w:cs="Times New Roman"/>
          <w:sz w:val="28"/>
          <w:szCs w:val="28"/>
        </w:rPr>
        <w:t>ветовая гармония, колорит, контрасты, существую</w:t>
      </w:r>
      <w:r w:rsidR="00E27BA8" w:rsidRPr="00E27BA8">
        <w:rPr>
          <w:rFonts w:cs="Times New Roman"/>
          <w:sz w:val="28"/>
          <w:szCs w:val="28"/>
        </w:rPr>
        <w:t>щие в действительности, А.Блок по-своему воспринимал, обобщал, интерпретировал</w:t>
      </w:r>
      <w:r w:rsidR="00F51AE3" w:rsidRPr="00E27BA8">
        <w:rPr>
          <w:rFonts w:cs="Times New Roman"/>
          <w:sz w:val="28"/>
          <w:szCs w:val="28"/>
        </w:rPr>
        <w:t xml:space="preserve"> в соотв</w:t>
      </w:r>
      <w:r w:rsidR="00B82036">
        <w:rPr>
          <w:rFonts w:cs="Times New Roman"/>
          <w:sz w:val="28"/>
          <w:szCs w:val="28"/>
        </w:rPr>
        <w:t xml:space="preserve">етствии с творческим замыслом, </w:t>
      </w:r>
      <w:r w:rsidR="00F51AE3" w:rsidRPr="00E27BA8">
        <w:rPr>
          <w:rFonts w:cs="Times New Roman"/>
          <w:sz w:val="28"/>
          <w:szCs w:val="28"/>
        </w:rPr>
        <w:t xml:space="preserve"> ино</w:t>
      </w:r>
      <w:r w:rsidR="00B82036">
        <w:rPr>
          <w:rFonts w:cs="Times New Roman"/>
          <w:sz w:val="28"/>
          <w:szCs w:val="28"/>
        </w:rPr>
        <w:t xml:space="preserve">гда </w:t>
      </w:r>
      <w:r w:rsidR="00E27BA8" w:rsidRPr="00E27BA8">
        <w:rPr>
          <w:rFonts w:cs="Times New Roman"/>
          <w:sz w:val="28"/>
          <w:szCs w:val="28"/>
        </w:rPr>
        <w:t xml:space="preserve"> значительно трансформируя, переосмысляя</w:t>
      </w:r>
      <w:r w:rsidR="00E27BA8">
        <w:rPr>
          <w:rFonts w:ascii="'Lucida Console'" w:hAnsi="'Lucida Console'"/>
          <w:sz w:val="28"/>
          <w:szCs w:val="28"/>
        </w:rPr>
        <w:t xml:space="preserve"> традиции.  Х</w:t>
      </w:r>
      <w:r w:rsidR="00F51AE3" w:rsidRPr="00896047">
        <w:rPr>
          <w:rFonts w:ascii="'Lucida Console'" w:hAnsi="'Lucida Console'"/>
          <w:sz w:val="28"/>
          <w:szCs w:val="28"/>
        </w:rPr>
        <w:t>удожник Н.П.Крымов писал: «</w:t>
      </w:r>
      <w:r w:rsidR="00F51AE3" w:rsidRPr="003A12D4">
        <w:rPr>
          <w:rFonts w:ascii="'Lucida Console'" w:hAnsi="'Lucida Console'"/>
          <w:i/>
          <w:sz w:val="28"/>
          <w:szCs w:val="28"/>
        </w:rPr>
        <w:t>Говорят, искусство не наука, не математика, что это творчество настроения и, что в искусстве ничего нельз</w:t>
      </w:r>
      <w:r w:rsidRPr="003A12D4">
        <w:rPr>
          <w:rFonts w:ascii="'Lucida Console'" w:hAnsi="'Lucida Console'"/>
          <w:i/>
          <w:sz w:val="28"/>
          <w:szCs w:val="28"/>
        </w:rPr>
        <w:t xml:space="preserve">я </w:t>
      </w:r>
      <w:r w:rsidR="00F51AE3" w:rsidRPr="003A12D4">
        <w:rPr>
          <w:rFonts w:ascii="'Lucida Console'" w:hAnsi="'Lucida Console'"/>
          <w:i/>
          <w:sz w:val="28"/>
          <w:szCs w:val="28"/>
        </w:rPr>
        <w:t>объя</w:t>
      </w:r>
      <w:r w:rsidR="00E27BA8" w:rsidRPr="003A12D4">
        <w:rPr>
          <w:rFonts w:ascii="'Lucida Console'" w:hAnsi="'Lucida Console'"/>
          <w:i/>
          <w:sz w:val="28"/>
          <w:szCs w:val="28"/>
        </w:rPr>
        <w:t>снить - глядите и любуйтесь.</w:t>
      </w:r>
      <w:r w:rsidR="00F51AE3" w:rsidRPr="003A12D4">
        <w:rPr>
          <w:rFonts w:ascii="'Lucida Console'" w:hAnsi="'Lucida Console'"/>
          <w:i/>
          <w:sz w:val="28"/>
          <w:szCs w:val="28"/>
        </w:rPr>
        <w:t xml:space="preserve"> По-моему, это не так. Искусство объяснимо и очень логично, о нем нужно и можно знать, оно математично. В так</w:t>
      </w:r>
      <w:r w:rsidR="00E27BA8" w:rsidRPr="003A12D4">
        <w:rPr>
          <w:rFonts w:ascii="'Lucida Console'" w:hAnsi="'Lucida Console'"/>
          <w:i/>
          <w:sz w:val="28"/>
          <w:szCs w:val="28"/>
        </w:rPr>
        <w:t>ом случае его можно и объяснить</w:t>
      </w:r>
      <w:r w:rsidR="00F51AE3" w:rsidRPr="00896047">
        <w:rPr>
          <w:rFonts w:ascii="'Lucida Console'" w:hAnsi="'Lucida Console'"/>
          <w:sz w:val="28"/>
          <w:szCs w:val="28"/>
        </w:rPr>
        <w:t>».</w:t>
      </w:r>
      <w:r>
        <w:rPr>
          <w:rFonts w:ascii="'Lucida Console'" w:hAnsi="'Lucida Console'"/>
          <w:sz w:val="28"/>
          <w:szCs w:val="28"/>
        </w:rPr>
        <w:t xml:space="preserve"> Р</w:t>
      </w:r>
      <w:r w:rsidR="00E27BA8">
        <w:rPr>
          <w:rFonts w:ascii="'Lucida Console'" w:hAnsi="'Lucida Console'"/>
          <w:sz w:val="28"/>
          <w:szCs w:val="28"/>
        </w:rPr>
        <w:t xml:space="preserve">езультаты </w:t>
      </w:r>
      <w:r>
        <w:rPr>
          <w:rFonts w:ascii="'Lucida Console'" w:hAnsi="'Lucida Console'"/>
          <w:sz w:val="28"/>
          <w:szCs w:val="28"/>
        </w:rPr>
        <w:t xml:space="preserve">данного </w:t>
      </w:r>
      <w:r w:rsidR="00E27BA8">
        <w:rPr>
          <w:rFonts w:ascii="'Lucida Console'" w:hAnsi="'Lucida Console'"/>
          <w:sz w:val="28"/>
          <w:szCs w:val="28"/>
        </w:rPr>
        <w:t xml:space="preserve">исследования </w:t>
      </w:r>
      <w:r w:rsidR="00F51AE3" w:rsidRPr="00896047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подтверждают слова Н.Крымова и </w:t>
      </w:r>
      <w:r w:rsidR="00E27BA8">
        <w:rPr>
          <w:rFonts w:cs="Times New Roman"/>
          <w:sz w:val="28"/>
          <w:szCs w:val="28"/>
        </w:rPr>
        <w:t>демонстрируют</w:t>
      </w:r>
      <w:r w:rsidR="00D5258B" w:rsidRPr="00896047">
        <w:rPr>
          <w:rFonts w:cs="Times New Roman"/>
          <w:sz w:val="28"/>
          <w:szCs w:val="28"/>
        </w:rPr>
        <w:t>, что соотношение цветов в поэзии</w:t>
      </w:r>
      <w:r w:rsidR="00F87538" w:rsidRPr="00896047">
        <w:rPr>
          <w:rFonts w:cs="Times New Roman"/>
          <w:sz w:val="28"/>
          <w:szCs w:val="28"/>
        </w:rPr>
        <w:t xml:space="preserve">, как и в живописи </w:t>
      </w:r>
      <w:r w:rsidR="00E27BA8">
        <w:rPr>
          <w:rFonts w:cs="Times New Roman"/>
          <w:sz w:val="28"/>
          <w:szCs w:val="28"/>
        </w:rPr>
        <w:t xml:space="preserve"> играет большую роль.</w:t>
      </w:r>
      <w:r w:rsidR="00791D0D" w:rsidRPr="00896047">
        <w:rPr>
          <w:rFonts w:cs="Times New Roman"/>
          <w:sz w:val="28"/>
          <w:szCs w:val="28"/>
        </w:rPr>
        <w:t xml:space="preserve"> </w:t>
      </w:r>
    </w:p>
    <w:p w:rsidR="00A337AD" w:rsidRDefault="00791D0D" w:rsidP="007B2894">
      <w:pPr>
        <w:tabs>
          <w:tab w:val="left" w:pos="0"/>
        </w:tabs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896047">
        <w:rPr>
          <w:rFonts w:cs="Times New Roman"/>
          <w:sz w:val="28"/>
          <w:szCs w:val="28"/>
        </w:rPr>
        <w:t>А.Блок в своем творчестве, с одной стороны, использовал традиционную символику какого-либо цвета, с другой стороны, создает свой собственный, неповторимый мир, удивительно гармонично, как живописец, накладывая мазок за мазком, тонко чувствуя каждый оттенок цвета.</w:t>
      </w:r>
      <w:r w:rsidR="008132D0" w:rsidRPr="00896047">
        <w:rPr>
          <w:sz w:val="28"/>
          <w:szCs w:val="28"/>
        </w:rPr>
        <w:t xml:space="preserve"> </w:t>
      </w:r>
      <w:r w:rsidR="007B2894">
        <w:rPr>
          <w:sz w:val="28"/>
          <w:szCs w:val="28"/>
        </w:rPr>
        <w:t xml:space="preserve">На рубеже 19-20 веков, говоря об эстетическом идеале «серебряного века», А.Блок </w:t>
      </w:r>
      <w:r w:rsidR="00E27BA8">
        <w:rPr>
          <w:sz w:val="28"/>
          <w:szCs w:val="28"/>
        </w:rPr>
        <w:t xml:space="preserve"> писал: « </w:t>
      </w:r>
      <w:r w:rsidR="00E27BA8" w:rsidRPr="003A12D4">
        <w:rPr>
          <w:i/>
          <w:sz w:val="28"/>
          <w:szCs w:val="28"/>
        </w:rPr>
        <w:t>Россия – молодая страна, и культура ее – синтетическая культура.</w:t>
      </w:r>
      <w:r w:rsidR="00A337AD" w:rsidRPr="003A12D4">
        <w:rPr>
          <w:i/>
          <w:sz w:val="28"/>
          <w:szCs w:val="28"/>
        </w:rPr>
        <w:t xml:space="preserve"> Русскому художнику нельзя и не надо быть «специалистом». Писатель должен помнить о живописце, архитекторе, музыканте</w:t>
      </w:r>
      <w:r w:rsidR="00A337AD" w:rsidRPr="00B82036">
        <w:rPr>
          <w:sz w:val="28"/>
          <w:szCs w:val="28"/>
        </w:rPr>
        <w:t>.»*</w:t>
      </w:r>
      <w:r w:rsidR="00A337AD" w:rsidRPr="00A337AD">
        <w:rPr>
          <w:sz w:val="28"/>
          <w:szCs w:val="28"/>
        </w:rPr>
        <w:t xml:space="preserve"> </w:t>
      </w:r>
      <w:r w:rsidR="00B82036">
        <w:rPr>
          <w:sz w:val="28"/>
          <w:szCs w:val="28"/>
        </w:rPr>
        <w:t xml:space="preserve"> И в этом я вижу важность</w:t>
      </w:r>
      <w:r w:rsidR="00A337AD" w:rsidRPr="00A337AD">
        <w:rPr>
          <w:sz w:val="28"/>
          <w:szCs w:val="28"/>
        </w:rPr>
        <w:t xml:space="preserve">  </w:t>
      </w:r>
      <w:r w:rsidR="007B2894">
        <w:rPr>
          <w:sz w:val="28"/>
          <w:szCs w:val="28"/>
        </w:rPr>
        <w:t>моего</w:t>
      </w:r>
      <w:r w:rsidR="00A337AD" w:rsidRPr="00A337AD">
        <w:rPr>
          <w:sz w:val="28"/>
          <w:szCs w:val="28"/>
        </w:rPr>
        <w:t xml:space="preserve"> исследования – читатель тоже долж</w:t>
      </w:r>
      <w:r w:rsidR="00A337AD">
        <w:rPr>
          <w:sz w:val="28"/>
          <w:szCs w:val="28"/>
        </w:rPr>
        <w:t>ен быть «широким специалистом». И тогда поэзия  А.Блока</w:t>
      </w:r>
      <w:r w:rsidR="007B2894">
        <w:rPr>
          <w:sz w:val="28"/>
          <w:szCs w:val="28"/>
        </w:rPr>
        <w:t xml:space="preserve">  наполнится и музыко</w:t>
      </w:r>
      <w:r w:rsidR="00B82036">
        <w:rPr>
          <w:sz w:val="28"/>
          <w:szCs w:val="28"/>
        </w:rPr>
        <w:t>й</w:t>
      </w:r>
      <w:r w:rsidR="00A337AD">
        <w:rPr>
          <w:sz w:val="28"/>
          <w:szCs w:val="28"/>
        </w:rPr>
        <w:t xml:space="preserve">, </w:t>
      </w:r>
      <w:r w:rsidR="00B82036">
        <w:rPr>
          <w:sz w:val="28"/>
          <w:szCs w:val="28"/>
        </w:rPr>
        <w:t xml:space="preserve">и красками, и каждый сможет </w:t>
      </w:r>
      <w:r w:rsidR="00A337AD">
        <w:rPr>
          <w:sz w:val="28"/>
          <w:szCs w:val="28"/>
        </w:rPr>
        <w:t xml:space="preserve"> ощутить многокрасочную картину художественного мира великого русского поэта.  </w:t>
      </w:r>
    </w:p>
    <w:p w:rsidR="008132D0" w:rsidRDefault="008132D0" w:rsidP="00896047">
      <w:pPr>
        <w:tabs>
          <w:tab w:val="left" w:pos="360"/>
        </w:tabs>
        <w:spacing w:line="360" w:lineRule="auto"/>
        <w:ind w:left="284" w:firstLine="709"/>
        <w:contextualSpacing/>
        <w:jc w:val="both"/>
        <w:rPr>
          <w:sz w:val="28"/>
          <w:szCs w:val="28"/>
        </w:rPr>
      </w:pPr>
    </w:p>
    <w:p w:rsidR="00B82036" w:rsidRDefault="00B82036" w:rsidP="00896047">
      <w:pPr>
        <w:pBdr>
          <w:bottom w:val="single" w:sz="12" w:space="1" w:color="auto"/>
        </w:pBdr>
        <w:tabs>
          <w:tab w:val="left" w:pos="360"/>
        </w:tabs>
        <w:spacing w:line="360" w:lineRule="auto"/>
        <w:ind w:left="284" w:firstLine="709"/>
        <w:contextualSpacing/>
        <w:jc w:val="both"/>
        <w:rPr>
          <w:sz w:val="28"/>
          <w:szCs w:val="28"/>
        </w:rPr>
      </w:pPr>
    </w:p>
    <w:p w:rsidR="008262F6" w:rsidRDefault="008262F6" w:rsidP="00896047">
      <w:pPr>
        <w:pBdr>
          <w:bottom w:val="single" w:sz="12" w:space="1" w:color="auto"/>
        </w:pBdr>
        <w:tabs>
          <w:tab w:val="left" w:pos="360"/>
        </w:tabs>
        <w:spacing w:line="360" w:lineRule="auto"/>
        <w:ind w:left="284" w:firstLine="709"/>
        <w:contextualSpacing/>
        <w:jc w:val="both"/>
        <w:rPr>
          <w:sz w:val="28"/>
          <w:szCs w:val="28"/>
        </w:rPr>
      </w:pPr>
    </w:p>
    <w:p w:rsidR="008262F6" w:rsidRDefault="008262F6" w:rsidP="00896047">
      <w:pPr>
        <w:pBdr>
          <w:bottom w:val="single" w:sz="12" w:space="1" w:color="auto"/>
        </w:pBdr>
        <w:tabs>
          <w:tab w:val="left" w:pos="360"/>
        </w:tabs>
        <w:spacing w:line="360" w:lineRule="auto"/>
        <w:ind w:left="284" w:firstLine="709"/>
        <w:contextualSpacing/>
        <w:jc w:val="both"/>
        <w:rPr>
          <w:sz w:val="28"/>
          <w:szCs w:val="28"/>
        </w:rPr>
      </w:pPr>
    </w:p>
    <w:p w:rsidR="008262F6" w:rsidRDefault="008262F6" w:rsidP="00896047">
      <w:pPr>
        <w:pBdr>
          <w:bottom w:val="single" w:sz="12" w:space="1" w:color="auto"/>
        </w:pBdr>
        <w:tabs>
          <w:tab w:val="left" w:pos="360"/>
        </w:tabs>
        <w:spacing w:line="360" w:lineRule="auto"/>
        <w:ind w:left="284" w:firstLine="709"/>
        <w:contextualSpacing/>
        <w:jc w:val="both"/>
        <w:rPr>
          <w:sz w:val="28"/>
          <w:szCs w:val="28"/>
        </w:rPr>
      </w:pPr>
    </w:p>
    <w:p w:rsidR="008262F6" w:rsidRDefault="008262F6" w:rsidP="00896047">
      <w:pPr>
        <w:pBdr>
          <w:bottom w:val="single" w:sz="12" w:space="1" w:color="auto"/>
        </w:pBdr>
        <w:tabs>
          <w:tab w:val="left" w:pos="360"/>
        </w:tabs>
        <w:spacing w:line="360" w:lineRule="auto"/>
        <w:ind w:left="284" w:firstLine="709"/>
        <w:contextualSpacing/>
        <w:jc w:val="both"/>
        <w:rPr>
          <w:sz w:val="28"/>
          <w:szCs w:val="28"/>
        </w:rPr>
      </w:pPr>
    </w:p>
    <w:p w:rsidR="008262F6" w:rsidRDefault="008262F6" w:rsidP="00896047">
      <w:pPr>
        <w:pBdr>
          <w:bottom w:val="single" w:sz="12" w:space="1" w:color="auto"/>
        </w:pBdr>
        <w:tabs>
          <w:tab w:val="left" w:pos="360"/>
        </w:tabs>
        <w:spacing w:line="360" w:lineRule="auto"/>
        <w:ind w:left="284" w:firstLine="709"/>
        <w:contextualSpacing/>
        <w:jc w:val="both"/>
        <w:rPr>
          <w:sz w:val="28"/>
          <w:szCs w:val="28"/>
        </w:rPr>
      </w:pPr>
    </w:p>
    <w:p w:rsidR="008262F6" w:rsidRDefault="008262F6" w:rsidP="00896047">
      <w:pPr>
        <w:pBdr>
          <w:bottom w:val="single" w:sz="12" w:space="1" w:color="auto"/>
        </w:pBdr>
        <w:tabs>
          <w:tab w:val="left" w:pos="360"/>
        </w:tabs>
        <w:spacing w:line="360" w:lineRule="auto"/>
        <w:ind w:left="284" w:firstLine="709"/>
        <w:contextualSpacing/>
        <w:jc w:val="both"/>
        <w:rPr>
          <w:sz w:val="28"/>
          <w:szCs w:val="28"/>
        </w:rPr>
      </w:pPr>
    </w:p>
    <w:p w:rsidR="00B82036" w:rsidRPr="006C402B" w:rsidRDefault="00B82036" w:rsidP="00B82036">
      <w:pPr>
        <w:widowControl/>
        <w:suppressAutoHyphens w:val="0"/>
        <w:autoSpaceDE w:val="0"/>
        <w:autoSpaceDN w:val="0"/>
        <w:adjustRightInd w:val="0"/>
        <w:spacing w:line="360" w:lineRule="auto"/>
        <w:contextualSpacing/>
        <w:rPr>
          <w:rFonts w:cs="Times New Roman"/>
          <w:color w:val="000000"/>
          <w:sz w:val="28"/>
          <w:szCs w:val="28"/>
        </w:rPr>
      </w:pPr>
      <w:r>
        <w:rPr>
          <w:sz w:val="28"/>
          <w:szCs w:val="28"/>
        </w:rPr>
        <w:t xml:space="preserve">       *</w:t>
      </w:r>
      <w:r w:rsidRPr="00B82036">
        <w:rPr>
          <w:rFonts w:cs="Times New Roman"/>
          <w:color w:val="000000"/>
          <w:sz w:val="28"/>
          <w:szCs w:val="28"/>
        </w:rPr>
        <w:t xml:space="preserve"> </w:t>
      </w:r>
      <w:r w:rsidRPr="006C402B">
        <w:rPr>
          <w:rFonts w:cs="Times New Roman"/>
          <w:color w:val="000000"/>
          <w:sz w:val="28"/>
          <w:szCs w:val="28"/>
        </w:rPr>
        <w:t>Блок А.А. «Без божества, без вдохновенья». – М., 1962</w:t>
      </w:r>
      <w:r>
        <w:rPr>
          <w:rFonts w:cs="Times New Roman"/>
          <w:color w:val="000000"/>
          <w:sz w:val="28"/>
          <w:szCs w:val="28"/>
        </w:rPr>
        <w:t>, т.6, стр.175</w:t>
      </w:r>
    </w:p>
    <w:p w:rsidR="00B82036" w:rsidRDefault="00D8778C" w:rsidP="00D8778C">
      <w:pPr>
        <w:tabs>
          <w:tab w:val="left" w:pos="360"/>
        </w:tabs>
        <w:spacing w:line="360" w:lineRule="auto"/>
        <w:ind w:left="284"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-31-</w:t>
      </w:r>
    </w:p>
    <w:p w:rsidR="008262F6" w:rsidRDefault="008262F6" w:rsidP="00A41A4E">
      <w:pPr>
        <w:pStyle w:val="a9"/>
        <w:spacing w:line="360" w:lineRule="auto"/>
        <w:ind w:hanging="720"/>
        <w:jc w:val="center"/>
        <w:rPr>
          <w:rFonts w:ascii="Times New Roman" w:hAnsi="Times New Roman"/>
          <w:b/>
          <w:sz w:val="28"/>
          <w:szCs w:val="28"/>
        </w:rPr>
      </w:pPr>
    </w:p>
    <w:p w:rsidR="00A41A4E" w:rsidRDefault="00B82036" w:rsidP="00A41A4E">
      <w:pPr>
        <w:pStyle w:val="a9"/>
        <w:spacing w:line="360" w:lineRule="auto"/>
        <w:ind w:hanging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A41A4E" w:rsidRPr="00EF1620">
        <w:rPr>
          <w:rFonts w:ascii="Times New Roman" w:hAnsi="Times New Roman"/>
          <w:b/>
          <w:sz w:val="28"/>
          <w:szCs w:val="28"/>
        </w:rPr>
        <w:t>. Использованная литература</w:t>
      </w:r>
    </w:p>
    <w:p w:rsidR="00B82036" w:rsidRPr="006C402B" w:rsidRDefault="00B82036" w:rsidP="00B82036">
      <w:pPr>
        <w:widowControl/>
        <w:numPr>
          <w:ilvl w:val="0"/>
          <w:numId w:val="9"/>
        </w:numPr>
        <w:suppressAutoHyphens w:val="0"/>
        <w:autoSpaceDE w:val="0"/>
        <w:autoSpaceDN w:val="0"/>
        <w:adjustRightInd w:val="0"/>
        <w:spacing w:line="360" w:lineRule="auto"/>
        <w:ind w:left="993" w:hanging="567"/>
        <w:contextualSpacing/>
        <w:rPr>
          <w:rFonts w:cs="Times New Roman"/>
          <w:color w:val="000000"/>
          <w:sz w:val="28"/>
          <w:szCs w:val="28"/>
        </w:rPr>
      </w:pPr>
      <w:r w:rsidRPr="006C402B">
        <w:rPr>
          <w:rFonts w:cs="Times New Roman"/>
          <w:color w:val="000000"/>
          <w:sz w:val="28"/>
          <w:szCs w:val="28"/>
        </w:rPr>
        <w:t>Бахтин М.М. Эстетика словесного творчества. - М. 1979.</w:t>
      </w:r>
    </w:p>
    <w:p w:rsidR="00B82036" w:rsidRPr="006C402B" w:rsidRDefault="00B82036" w:rsidP="00B82036">
      <w:pPr>
        <w:widowControl/>
        <w:numPr>
          <w:ilvl w:val="0"/>
          <w:numId w:val="9"/>
        </w:numPr>
        <w:suppressAutoHyphens w:val="0"/>
        <w:autoSpaceDE w:val="0"/>
        <w:autoSpaceDN w:val="0"/>
        <w:adjustRightInd w:val="0"/>
        <w:spacing w:line="360" w:lineRule="auto"/>
        <w:ind w:left="993" w:hanging="567"/>
        <w:contextualSpacing/>
        <w:rPr>
          <w:rFonts w:cs="Times New Roman"/>
          <w:color w:val="000000"/>
          <w:sz w:val="28"/>
          <w:szCs w:val="28"/>
        </w:rPr>
      </w:pPr>
      <w:r w:rsidRPr="006C402B">
        <w:rPr>
          <w:rFonts w:cs="Times New Roman"/>
          <w:color w:val="000000"/>
          <w:sz w:val="28"/>
          <w:szCs w:val="28"/>
        </w:rPr>
        <w:t>Блок А.А. «Без божества, без вдохновенья». – М., 1962</w:t>
      </w:r>
    </w:p>
    <w:p w:rsidR="00B82036" w:rsidRPr="006C402B" w:rsidRDefault="00B82036" w:rsidP="00B82036">
      <w:pPr>
        <w:widowControl/>
        <w:numPr>
          <w:ilvl w:val="0"/>
          <w:numId w:val="9"/>
        </w:numPr>
        <w:suppressAutoHyphens w:val="0"/>
        <w:autoSpaceDE w:val="0"/>
        <w:autoSpaceDN w:val="0"/>
        <w:adjustRightInd w:val="0"/>
        <w:spacing w:line="360" w:lineRule="auto"/>
        <w:ind w:left="993" w:hanging="567"/>
        <w:contextualSpacing/>
        <w:rPr>
          <w:rFonts w:cs="Times New Roman"/>
          <w:color w:val="000000"/>
          <w:sz w:val="28"/>
          <w:szCs w:val="28"/>
        </w:rPr>
      </w:pPr>
      <w:r w:rsidRPr="006C402B">
        <w:rPr>
          <w:rFonts w:cs="Times New Roman"/>
          <w:color w:val="000000"/>
          <w:sz w:val="28"/>
          <w:szCs w:val="28"/>
        </w:rPr>
        <w:t>Крыщук Н.П. «Открой мои книги…». – Л., 1986.</w:t>
      </w:r>
    </w:p>
    <w:p w:rsidR="00B82036" w:rsidRPr="006C402B" w:rsidRDefault="00B82036" w:rsidP="00B82036">
      <w:pPr>
        <w:widowControl/>
        <w:numPr>
          <w:ilvl w:val="0"/>
          <w:numId w:val="9"/>
        </w:numPr>
        <w:suppressAutoHyphens w:val="0"/>
        <w:autoSpaceDE w:val="0"/>
        <w:autoSpaceDN w:val="0"/>
        <w:adjustRightInd w:val="0"/>
        <w:spacing w:line="360" w:lineRule="auto"/>
        <w:ind w:left="993" w:hanging="567"/>
        <w:contextualSpacing/>
        <w:rPr>
          <w:rFonts w:cs="Times New Roman"/>
          <w:color w:val="000000"/>
          <w:sz w:val="28"/>
          <w:szCs w:val="28"/>
        </w:rPr>
      </w:pPr>
      <w:r w:rsidRPr="006C402B">
        <w:rPr>
          <w:rFonts w:cs="Times New Roman"/>
          <w:color w:val="000000"/>
          <w:sz w:val="28"/>
          <w:szCs w:val="28"/>
        </w:rPr>
        <w:t>Лапшина Н.П. «Мир искусства». Очерки истории и творческой практики. – М., 1977.</w:t>
      </w:r>
    </w:p>
    <w:p w:rsidR="00B82036" w:rsidRDefault="00B82036" w:rsidP="00B82036">
      <w:pPr>
        <w:widowControl/>
        <w:numPr>
          <w:ilvl w:val="0"/>
          <w:numId w:val="9"/>
        </w:numPr>
        <w:suppressAutoHyphens w:val="0"/>
        <w:autoSpaceDE w:val="0"/>
        <w:autoSpaceDN w:val="0"/>
        <w:adjustRightInd w:val="0"/>
        <w:spacing w:line="360" w:lineRule="auto"/>
        <w:ind w:left="993" w:hanging="567"/>
        <w:contextualSpacing/>
        <w:rPr>
          <w:rFonts w:cs="Times New Roman"/>
          <w:color w:val="000000"/>
          <w:sz w:val="28"/>
          <w:szCs w:val="28"/>
        </w:rPr>
      </w:pPr>
      <w:r w:rsidRPr="006C402B">
        <w:rPr>
          <w:rFonts w:cs="Times New Roman"/>
          <w:color w:val="000000"/>
          <w:sz w:val="28"/>
          <w:szCs w:val="28"/>
        </w:rPr>
        <w:t>Максимов Д.Е. Поэзия и проза А.Блока. – Л., 1981.</w:t>
      </w:r>
    </w:p>
    <w:p w:rsidR="00B82036" w:rsidRDefault="00B82036" w:rsidP="00B82036">
      <w:pPr>
        <w:widowControl/>
        <w:numPr>
          <w:ilvl w:val="0"/>
          <w:numId w:val="9"/>
        </w:numPr>
        <w:suppressAutoHyphens w:val="0"/>
        <w:autoSpaceDE w:val="0"/>
        <w:autoSpaceDN w:val="0"/>
        <w:adjustRightInd w:val="0"/>
        <w:spacing w:line="360" w:lineRule="auto"/>
        <w:ind w:left="993" w:hanging="567"/>
        <w:contextualSpacing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Минц З.Г. Поэтика Александра Блока. – СПб, 1999.</w:t>
      </w:r>
    </w:p>
    <w:p w:rsidR="00B82036" w:rsidRPr="006C402B" w:rsidRDefault="00B82036" w:rsidP="00B82036">
      <w:pPr>
        <w:widowControl/>
        <w:numPr>
          <w:ilvl w:val="0"/>
          <w:numId w:val="9"/>
        </w:numPr>
        <w:suppressAutoHyphens w:val="0"/>
        <w:autoSpaceDE w:val="0"/>
        <w:autoSpaceDN w:val="0"/>
        <w:adjustRightInd w:val="0"/>
        <w:spacing w:line="360" w:lineRule="auto"/>
        <w:ind w:left="993" w:hanging="567"/>
        <w:contextualSpacing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Орлов В.Н. Гамаюн. Жизнь Блока. – М., 1981.</w:t>
      </w:r>
    </w:p>
    <w:p w:rsidR="00B82036" w:rsidRPr="006C402B" w:rsidRDefault="00B82036" w:rsidP="00B82036">
      <w:pPr>
        <w:widowControl/>
        <w:numPr>
          <w:ilvl w:val="0"/>
          <w:numId w:val="9"/>
        </w:numPr>
        <w:suppressAutoHyphens w:val="0"/>
        <w:autoSpaceDE w:val="0"/>
        <w:autoSpaceDN w:val="0"/>
        <w:adjustRightInd w:val="0"/>
        <w:spacing w:line="360" w:lineRule="auto"/>
        <w:ind w:left="993" w:hanging="567"/>
        <w:contextualSpacing/>
        <w:rPr>
          <w:rFonts w:cs="Times New Roman"/>
          <w:color w:val="000000"/>
          <w:sz w:val="28"/>
          <w:szCs w:val="28"/>
        </w:rPr>
      </w:pPr>
      <w:r w:rsidRPr="006C402B">
        <w:rPr>
          <w:rFonts w:cs="Times New Roman"/>
          <w:color w:val="000000"/>
          <w:sz w:val="28"/>
          <w:szCs w:val="28"/>
        </w:rPr>
        <w:t>Пути развития русского искусства конца Х</w:t>
      </w:r>
      <w:r w:rsidRPr="006C402B">
        <w:rPr>
          <w:rFonts w:cs="Times New Roman"/>
          <w:color w:val="000000"/>
          <w:sz w:val="28"/>
          <w:szCs w:val="28"/>
          <w:lang w:val="en-US"/>
        </w:rPr>
        <w:t>I</w:t>
      </w:r>
      <w:r w:rsidRPr="006C402B">
        <w:rPr>
          <w:rFonts w:cs="Times New Roman"/>
          <w:color w:val="000000"/>
          <w:sz w:val="28"/>
          <w:szCs w:val="28"/>
        </w:rPr>
        <w:t>Х – начла ХХ века/ Ред. Соколова Н.И. и Ванслов В.В. – М., 1988.</w:t>
      </w:r>
    </w:p>
    <w:p w:rsidR="00B82036" w:rsidRPr="006C402B" w:rsidRDefault="00B82036" w:rsidP="00B82036">
      <w:pPr>
        <w:widowControl/>
        <w:numPr>
          <w:ilvl w:val="0"/>
          <w:numId w:val="9"/>
        </w:numPr>
        <w:suppressAutoHyphens w:val="0"/>
        <w:autoSpaceDE w:val="0"/>
        <w:autoSpaceDN w:val="0"/>
        <w:adjustRightInd w:val="0"/>
        <w:spacing w:line="360" w:lineRule="auto"/>
        <w:ind w:left="993" w:hanging="567"/>
        <w:contextualSpacing/>
        <w:rPr>
          <w:rFonts w:cs="Times New Roman"/>
          <w:color w:val="000000"/>
          <w:sz w:val="28"/>
          <w:szCs w:val="28"/>
        </w:rPr>
      </w:pPr>
      <w:r w:rsidRPr="006C402B">
        <w:rPr>
          <w:rFonts w:cs="Times New Roman"/>
          <w:color w:val="000000"/>
          <w:sz w:val="28"/>
          <w:szCs w:val="28"/>
        </w:rPr>
        <w:t>Рапацкая Л.А. Искусство «серебряного века». – М., 1996</w:t>
      </w:r>
    </w:p>
    <w:p w:rsidR="00B82036" w:rsidRPr="006C402B" w:rsidRDefault="00B82036" w:rsidP="00B82036">
      <w:pPr>
        <w:widowControl/>
        <w:numPr>
          <w:ilvl w:val="0"/>
          <w:numId w:val="9"/>
        </w:numPr>
        <w:suppressAutoHyphens w:val="0"/>
        <w:autoSpaceDE w:val="0"/>
        <w:autoSpaceDN w:val="0"/>
        <w:adjustRightInd w:val="0"/>
        <w:spacing w:line="360" w:lineRule="auto"/>
        <w:ind w:left="993" w:hanging="567"/>
        <w:contextualSpacing/>
        <w:rPr>
          <w:rFonts w:cs="Times New Roman"/>
          <w:color w:val="000000"/>
          <w:sz w:val="28"/>
          <w:szCs w:val="28"/>
        </w:rPr>
      </w:pPr>
      <w:r w:rsidRPr="006C402B">
        <w:rPr>
          <w:rFonts w:cs="Times New Roman"/>
          <w:color w:val="000000"/>
          <w:sz w:val="28"/>
          <w:szCs w:val="28"/>
        </w:rPr>
        <w:t>Русакова А.А. Символизм в русской живописи. – М.., 1995.</w:t>
      </w:r>
    </w:p>
    <w:p w:rsidR="00B82036" w:rsidRPr="006C402B" w:rsidRDefault="00B82036" w:rsidP="00B82036">
      <w:pPr>
        <w:widowControl/>
        <w:numPr>
          <w:ilvl w:val="0"/>
          <w:numId w:val="9"/>
        </w:numPr>
        <w:suppressAutoHyphens w:val="0"/>
        <w:autoSpaceDE w:val="0"/>
        <w:autoSpaceDN w:val="0"/>
        <w:adjustRightInd w:val="0"/>
        <w:spacing w:line="360" w:lineRule="auto"/>
        <w:ind w:left="993" w:hanging="567"/>
        <w:contextualSpacing/>
        <w:rPr>
          <w:rFonts w:cs="Times New Roman"/>
          <w:color w:val="000000"/>
          <w:sz w:val="28"/>
          <w:szCs w:val="28"/>
        </w:rPr>
      </w:pPr>
      <w:r w:rsidRPr="006C402B">
        <w:rPr>
          <w:rFonts w:cs="Times New Roman"/>
          <w:color w:val="000000"/>
          <w:sz w:val="28"/>
          <w:szCs w:val="28"/>
        </w:rPr>
        <w:t>Русова Н.Ю., Шевцов В.А. Читаем русскую лирику. – Нижний Новгород, 1996.</w:t>
      </w:r>
    </w:p>
    <w:p w:rsidR="00B82036" w:rsidRPr="000C5232" w:rsidRDefault="00B82036" w:rsidP="00B82036">
      <w:pPr>
        <w:widowControl/>
        <w:numPr>
          <w:ilvl w:val="0"/>
          <w:numId w:val="9"/>
        </w:numPr>
        <w:suppressAutoHyphens w:val="0"/>
        <w:autoSpaceDE w:val="0"/>
        <w:autoSpaceDN w:val="0"/>
        <w:adjustRightInd w:val="0"/>
        <w:spacing w:line="360" w:lineRule="auto"/>
        <w:ind w:left="993" w:hanging="567"/>
        <w:contextualSpacing/>
        <w:rPr>
          <w:rFonts w:cs="Times New Roman"/>
          <w:color w:val="000000"/>
          <w:sz w:val="28"/>
          <w:szCs w:val="28"/>
        </w:rPr>
      </w:pPr>
      <w:r w:rsidRPr="000C5232">
        <w:rPr>
          <w:bCs/>
          <w:sz w:val="28"/>
          <w:szCs w:val="28"/>
        </w:rPr>
        <w:t>Соловьев Б. И. Поэт и его подвиг.- М., 1971 г.</w:t>
      </w:r>
    </w:p>
    <w:p w:rsidR="00B82036" w:rsidRPr="000C5232" w:rsidRDefault="00B82036" w:rsidP="00B82036">
      <w:pPr>
        <w:widowControl/>
        <w:numPr>
          <w:ilvl w:val="0"/>
          <w:numId w:val="9"/>
        </w:numPr>
        <w:suppressAutoHyphens w:val="0"/>
        <w:autoSpaceDE w:val="0"/>
        <w:autoSpaceDN w:val="0"/>
        <w:adjustRightInd w:val="0"/>
        <w:spacing w:line="360" w:lineRule="auto"/>
        <w:ind w:left="993" w:hanging="567"/>
        <w:contextualSpacing/>
        <w:rPr>
          <w:rFonts w:cs="Times New Roman"/>
          <w:color w:val="000000"/>
          <w:sz w:val="28"/>
          <w:szCs w:val="28"/>
        </w:rPr>
      </w:pPr>
      <w:r w:rsidRPr="000C5232">
        <w:rPr>
          <w:bCs/>
          <w:sz w:val="28"/>
          <w:szCs w:val="28"/>
        </w:rPr>
        <w:t>Сухих</w:t>
      </w:r>
      <w:r w:rsidRPr="000C5232">
        <w:rPr>
          <w:rFonts w:cs="Times New Roman"/>
          <w:color w:val="000000"/>
          <w:sz w:val="28"/>
          <w:szCs w:val="28"/>
        </w:rPr>
        <w:t xml:space="preserve"> И.Н. Литература : учебник для 11 класса. – М., 2013 г.</w:t>
      </w:r>
    </w:p>
    <w:p w:rsidR="00B82036" w:rsidRDefault="00B82036" w:rsidP="00B82036">
      <w:pPr>
        <w:widowControl/>
        <w:numPr>
          <w:ilvl w:val="0"/>
          <w:numId w:val="9"/>
        </w:numPr>
        <w:suppressAutoHyphens w:val="0"/>
        <w:autoSpaceDE w:val="0"/>
        <w:autoSpaceDN w:val="0"/>
        <w:adjustRightInd w:val="0"/>
        <w:spacing w:line="360" w:lineRule="auto"/>
        <w:ind w:left="993" w:hanging="567"/>
        <w:contextualSpacing/>
        <w:rPr>
          <w:rFonts w:cs="Times New Roman"/>
          <w:color w:val="000000"/>
          <w:sz w:val="28"/>
          <w:szCs w:val="28"/>
        </w:rPr>
      </w:pPr>
      <w:r w:rsidRPr="000C5232">
        <w:rPr>
          <w:rFonts w:cs="Times New Roman"/>
          <w:color w:val="000000"/>
          <w:sz w:val="28"/>
          <w:szCs w:val="28"/>
        </w:rPr>
        <w:t>Сухова Н.П. Мастера русской лирики. - М., 1982.</w:t>
      </w:r>
    </w:p>
    <w:p w:rsidR="00B82036" w:rsidRPr="000C5232" w:rsidRDefault="00B82036" w:rsidP="00B82036">
      <w:pPr>
        <w:widowControl/>
        <w:numPr>
          <w:ilvl w:val="0"/>
          <w:numId w:val="9"/>
        </w:numPr>
        <w:suppressAutoHyphens w:val="0"/>
        <w:autoSpaceDE w:val="0"/>
        <w:autoSpaceDN w:val="0"/>
        <w:adjustRightInd w:val="0"/>
        <w:spacing w:line="360" w:lineRule="auto"/>
        <w:ind w:left="993" w:hanging="567"/>
        <w:contextualSpacing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Чуковский К.И. Александр Блок как человек и поэт// Чуковский К.И. Сочинения: в 2 т. – М., 1990.</w:t>
      </w:r>
    </w:p>
    <w:p w:rsidR="00B82036" w:rsidRPr="000C5232" w:rsidRDefault="00B82036" w:rsidP="00B82036">
      <w:pPr>
        <w:pStyle w:val="a4"/>
        <w:numPr>
          <w:ilvl w:val="0"/>
          <w:numId w:val="9"/>
        </w:numPr>
        <w:spacing w:before="100" w:beforeAutospacing="1" w:after="0" w:line="360" w:lineRule="auto"/>
        <w:ind w:left="993" w:right="-113" w:hanging="567"/>
        <w:contextualSpacing/>
        <w:rPr>
          <w:rFonts w:cs="Times New Roman"/>
          <w:sz w:val="28"/>
          <w:szCs w:val="28"/>
        </w:rPr>
      </w:pPr>
      <w:r w:rsidRPr="000C5232">
        <w:rPr>
          <w:rFonts w:cs="Times New Roman"/>
          <w:sz w:val="28"/>
          <w:szCs w:val="28"/>
        </w:rPr>
        <w:t xml:space="preserve"> http://slovari.yandex.ru/БСЭ/Цвет (в искусстве)/</w:t>
      </w:r>
    </w:p>
    <w:p w:rsidR="00B82036" w:rsidRPr="006C402B" w:rsidRDefault="00B82036" w:rsidP="00B82036">
      <w:pPr>
        <w:ind w:left="993" w:hanging="567"/>
        <w:rPr>
          <w:rFonts w:cs="Times New Roman"/>
          <w:sz w:val="28"/>
          <w:szCs w:val="28"/>
        </w:rPr>
      </w:pPr>
      <w:r w:rsidRPr="000C5232">
        <w:rPr>
          <w:rFonts w:cs="Times New Roman"/>
          <w:sz w:val="28"/>
          <w:szCs w:val="28"/>
        </w:rPr>
        <w:t>15.       http://xudojnik-sar.ucoz</w:t>
      </w:r>
      <w:r w:rsidRPr="006C402B">
        <w:rPr>
          <w:rFonts w:cs="Times New Roman"/>
          <w:sz w:val="28"/>
          <w:szCs w:val="28"/>
        </w:rPr>
        <w:t>.ru/publ/stati/statja/zhivopis_c</w:t>
      </w:r>
      <w:r>
        <w:rPr>
          <w:rFonts w:cs="Times New Roman"/>
          <w:sz w:val="28"/>
          <w:szCs w:val="28"/>
        </w:rPr>
        <w:t>vet</w:t>
      </w:r>
    </w:p>
    <w:p w:rsidR="00776F25" w:rsidRDefault="00776F25" w:rsidP="00DE44D3">
      <w:pPr>
        <w:pStyle w:val="a4"/>
        <w:spacing w:before="100" w:beforeAutospacing="1" w:after="0" w:line="360" w:lineRule="auto"/>
        <w:ind w:right="-113" w:firstLine="709"/>
        <w:contextualSpacing/>
        <w:rPr>
          <w:rFonts w:cs="Times New Roman"/>
          <w:sz w:val="28"/>
          <w:szCs w:val="28"/>
        </w:rPr>
      </w:pPr>
    </w:p>
    <w:p w:rsidR="00B82036" w:rsidRDefault="00B82036" w:rsidP="00DE44D3">
      <w:pPr>
        <w:pStyle w:val="a4"/>
        <w:spacing w:before="100" w:beforeAutospacing="1" w:after="0" w:line="360" w:lineRule="auto"/>
        <w:ind w:right="-113" w:firstLine="709"/>
        <w:contextualSpacing/>
        <w:rPr>
          <w:rFonts w:cs="Times New Roman"/>
          <w:sz w:val="28"/>
          <w:szCs w:val="28"/>
        </w:rPr>
      </w:pPr>
    </w:p>
    <w:p w:rsidR="00B82036" w:rsidRDefault="00B82036" w:rsidP="00DE44D3">
      <w:pPr>
        <w:pStyle w:val="a4"/>
        <w:spacing w:before="100" w:beforeAutospacing="1" w:after="0" w:line="360" w:lineRule="auto"/>
        <w:ind w:right="-113" w:firstLine="709"/>
        <w:contextualSpacing/>
        <w:rPr>
          <w:rFonts w:cs="Times New Roman"/>
          <w:sz w:val="28"/>
          <w:szCs w:val="28"/>
        </w:rPr>
      </w:pPr>
    </w:p>
    <w:p w:rsidR="00B82036" w:rsidRDefault="00B82036" w:rsidP="00DE44D3">
      <w:pPr>
        <w:pStyle w:val="a4"/>
        <w:spacing w:before="100" w:beforeAutospacing="1" w:after="0" w:line="360" w:lineRule="auto"/>
        <w:ind w:right="-113" w:firstLine="709"/>
        <w:contextualSpacing/>
        <w:rPr>
          <w:rFonts w:cs="Times New Roman"/>
          <w:sz w:val="28"/>
          <w:szCs w:val="28"/>
        </w:rPr>
      </w:pPr>
    </w:p>
    <w:p w:rsidR="00B82036" w:rsidRDefault="00B82036" w:rsidP="00DE44D3">
      <w:pPr>
        <w:pStyle w:val="a4"/>
        <w:spacing w:before="100" w:beforeAutospacing="1" w:after="0" w:line="360" w:lineRule="auto"/>
        <w:ind w:right="-113" w:firstLine="709"/>
        <w:contextualSpacing/>
        <w:rPr>
          <w:rFonts w:cs="Times New Roman"/>
          <w:sz w:val="28"/>
          <w:szCs w:val="28"/>
        </w:rPr>
      </w:pPr>
    </w:p>
    <w:p w:rsidR="00B82036" w:rsidRDefault="00B82036" w:rsidP="00DE44D3">
      <w:pPr>
        <w:pStyle w:val="a4"/>
        <w:spacing w:before="100" w:beforeAutospacing="1" w:after="0" w:line="360" w:lineRule="auto"/>
        <w:ind w:right="-113" w:firstLine="709"/>
        <w:contextualSpacing/>
        <w:rPr>
          <w:rFonts w:cs="Times New Roman"/>
          <w:sz w:val="28"/>
          <w:szCs w:val="28"/>
        </w:rPr>
      </w:pPr>
    </w:p>
    <w:p w:rsidR="00B82036" w:rsidRDefault="00B82036" w:rsidP="00DE44D3">
      <w:pPr>
        <w:pStyle w:val="a4"/>
        <w:spacing w:before="100" w:beforeAutospacing="1" w:after="0" w:line="360" w:lineRule="auto"/>
        <w:ind w:right="-113" w:firstLine="709"/>
        <w:contextualSpacing/>
        <w:rPr>
          <w:rFonts w:cs="Times New Roman"/>
          <w:sz w:val="28"/>
          <w:szCs w:val="28"/>
        </w:rPr>
      </w:pPr>
    </w:p>
    <w:p w:rsidR="00B82036" w:rsidRDefault="00D8778C" w:rsidP="00D8778C">
      <w:pPr>
        <w:pStyle w:val="a4"/>
        <w:spacing w:before="100" w:beforeAutospacing="1" w:after="0" w:line="360" w:lineRule="auto"/>
        <w:ind w:right="-113" w:firstLine="709"/>
        <w:contextualSpacing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-32-</w:t>
      </w:r>
    </w:p>
    <w:p w:rsidR="001F4B0B" w:rsidRPr="001D799A" w:rsidRDefault="00B82036" w:rsidP="001F4B0B">
      <w:pPr>
        <w:spacing w:line="240" w:lineRule="atLeast"/>
        <w:ind w:firstLine="709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5</w:t>
      </w:r>
      <w:r w:rsidR="001F4B0B" w:rsidRPr="001D799A">
        <w:rPr>
          <w:b/>
          <w:sz w:val="28"/>
          <w:szCs w:val="28"/>
        </w:rPr>
        <w:t>. Приложения</w:t>
      </w:r>
    </w:p>
    <w:p w:rsidR="00D8778C" w:rsidRPr="002956AE" w:rsidRDefault="00D8778C" w:rsidP="00D8778C">
      <w:pPr>
        <w:spacing w:line="240" w:lineRule="atLeast"/>
        <w:ind w:firstLine="709"/>
        <w:contextualSpacing/>
        <w:jc w:val="center"/>
        <w:rPr>
          <w:sz w:val="28"/>
          <w:szCs w:val="28"/>
        </w:rPr>
      </w:pPr>
      <w:r w:rsidRPr="002956AE">
        <w:rPr>
          <w:sz w:val="28"/>
          <w:szCs w:val="28"/>
        </w:rPr>
        <w:t>Приложение 1.Список стихов А.Блока, взятых для исследования</w:t>
      </w:r>
    </w:p>
    <w:p w:rsidR="00D8778C" w:rsidRDefault="00D8778C" w:rsidP="00D8778C">
      <w:pPr>
        <w:spacing w:line="240" w:lineRule="atLeast"/>
        <w:ind w:firstLine="709"/>
        <w:contextualSpacing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425"/>
        <w:gridCol w:w="6237"/>
        <w:gridCol w:w="2092"/>
      </w:tblGrid>
      <w:tr w:rsidR="00D8778C" w:rsidRPr="00C949AA" w:rsidTr="00D47876">
        <w:tc>
          <w:tcPr>
            <w:tcW w:w="1242" w:type="dxa"/>
            <w:gridSpan w:val="2"/>
          </w:tcPr>
          <w:p w:rsidR="00D8778C" w:rsidRPr="00C949AA" w:rsidRDefault="00D8778C" w:rsidP="00D47876">
            <w:pPr>
              <w:spacing w:line="240" w:lineRule="atLeast"/>
              <w:contextualSpacing/>
              <w:jc w:val="center"/>
            </w:pPr>
            <w:r w:rsidRPr="00C949AA">
              <w:t>№ п.п.</w:t>
            </w:r>
          </w:p>
        </w:tc>
        <w:tc>
          <w:tcPr>
            <w:tcW w:w="6237" w:type="dxa"/>
          </w:tcPr>
          <w:p w:rsidR="00D8778C" w:rsidRPr="00C949AA" w:rsidRDefault="00D8778C" w:rsidP="00D47876">
            <w:pPr>
              <w:spacing w:line="240" w:lineRule="atLeast"/>
              <w:contextualSpacing/>
              <w:jc w:val="center"/>
            </w:pPr>
            <w:r w:rsidRPr="00C949AA">
              <w:t>Название стих., год написания</w:t>
            </w:r>
          </w:p>
        </w:tc>
        <w:tc>
          <w:tcPr>
            <w:tcW w:w="2092" w:type="dxa"/>
          </w:tcPr>
          <w:p w:rsidR="00D8778C" w:rsidRPr="00C949AA" w:rsidRDefault="00D8778C" w:rsidP="00D47876">
            <w:pPr>
              <w:spacing w:line="240" w:lineRule="atLeast"/>
              <w:contextualSpacing/>
              <w:jc w:val="center"/>
            </w:pPr>
            <w:r w:rsidRPr="00C949AA">
              <w:t>Цвет</w:t>
            </w:r>
          </w:p>
        </w:tc>
      </w:tr>
      <w:tr w:rsidR="00D8778C" w:rsidRPr="00C949AA" w:rsidTr="00D47876">
        <w:tc>
          <w:tcPr>
            <w:tcW w:w="9571" w:type="dxa"/>
            <w:gridSpan w:val="4"/>
          </w:tcPr>
          <w:p w:rsidR="00D8778C" w:rsidRPr="001E54F2" w:rsidRDefault="00D8778C" w:rsidP="00D47876">
            <w:pPr>
              <w:spacing w:line="240" w:lineRule="atLeast"/>
              <w:ind w:firstLine="709"/>
              <w:contextualSpacing/>
              <w:jc w:val="center"/>
              <w:rPr>
                <w:b/>
              </w:rPr>
            </w:pPr>
            <w:r w:rsidRPr="001E54F2">
              <w:rPr>
                <w:b/>
              </w:rPr>
              <w:t>Стихи А.Блока 1 тома</w:t>
            </w:r>
          </w:p>
        </w:tc>
      </w:tr>
      <w:tr w:rsidR="00D8778C" w:rsidRPr="00C949AA" w:rsidTr="00D47876">
        <w:tc>
          <w:tcPr>
            <w:tcW w:w="817" w:type="dxa"/>
          </w:tcPr>
          <w:p w:rsidR="00D8778C" w:rsidRPr="00C949AA" w:rsidRDefault="00D8778C" w:rsidP="00D47876">
            <w:pPr>
              <w:spacing w:line="240" w:lineRule="atLeast"/>
              <w:contextualSpacing/>
            </w:pPr>
            <w:r w:rsidRPr="00C949AA">
              <w:t>1</w:t>
            </w:r>
          </w:p>
        </w:tc>
        <w:tc>
          <w:tcPr>
            <w:tcW w:w="6662" w:type="dxa"/>
            <w:gridSpan w:val="2"/>
          </w:tcPr>
          <w:p w:rsidR="00D8778C" w:rsidRPr="00C949AA" w:rsidRDefault="00D8778C" w:rsidP="00D47876">
            <w:pPr>
              <w:spacing w:line="240" w:lineRule="atLeast"/>
              <w:contextualSpacing/>
            </w:pPr>
            <w:r w:rsidRPr="001E54F2">
              <w:rPr>
                <w:rFonts w:cs="Times New Roman"/>
              </w:rPr>
              <w:t>«Она молода и прекрасна была...», 1898</w:t>
            </w:r>
          </w:p>
        </w:tc>
        <w:tc>
          <w:tcPr>
            <w:tcW w:w="2092" w:type="dxa"/>
          </w:tcPr>
          <w:p w:rsidR="00D8778C" w:rsidRPr="001E54F2" w:rsidRDefault="00D8778C" w:rsidP="00D47876">
            <w:pPr>
              <w:spacing w:line="240" w:lineRule="atLeast"/>
              <w:contextualSpacing/>
              <w:rPr>
                <w:color w:val="0070C0"/>
              </w:rPr>
            </w:pPr>
            <w:r w:rsidRPr="001E54F2">
              <w:rPr>
                <w:rFonts w:cs="Times New Roman"/>
                <w:color w:val="0070C0"/>
              </w:rPr>
              <w:t xml:space="preserve"> синии</w:t>
            </w:r>
          </w:p>
        </w:tc>
      </w:tr>
      <w:tr w:rsidR="00D8778C" w:rsidRPr="00C949AA" w:rsidTr="00D47876">
        <w:tc>
          <w:tcPr>
            <w:tcW w:w="817" w:type="dxa"/>
          </w:tcPr>
          <w:p w:rsidR="00D8778C" w:rsidRPr="00C949AA" w:rsidRDefault="00D8778C" w:rsidP="00D47876">
            <w:pPr>
              <w:spacing w:line="240" w:lineRule="atLeast"/>
              <w:contextualSpacing/>
            </w:pPr>
            <w:r w:rsidRPr="00C949AA">
              <w:t>2</w:t>
            </w:r>
          </w:p>
        </w:tc>
        <w:tc>
          <w:tcPr>
            <w:tcW w:w="6662" w:type="dxa"/>
            <w:gridSpan w:val="2"/>
          </w:tcPr>
          <w:p w:rsidR="00D8778C" w:rsidRPr="00C949AA" w:rsidRDefault="00D8778C" w:rsidP="00D47876">
            <w:pPr>
              <w:spacing w:line="240" w:lineRule="atLeast"/>
              <w:contextualSpacing/>
            </w:pPr>
            <w:r w:rsidRPr="00C949AA">
              <w:t>«Я стар душой...», 6 июня 1899 года</w:t>
            </w:r>
          </w:p>
        </w:tc>
        <w:tc>
          <w:tcPr>
            <w:tcW w:w="2092" w:type="dxa"/>
          </w:tcPr>
          <w:p w:rsidR="00D8778C" w:rsidRPr="00C949AA" w:rsidRDefault="00D8778C" w:rsidP="00D47876">
            <w:pPr>
              <w:spacing w:line="240" w:lineRule="atLeast"/>
              <w:contextualSpacing/>
            </w:pPr>
            <w:r w:rsidRPr="001E54F2">
              <w:rPr>
                <w:u w:val="single"/>
              </w:rPr>
              <w:t>черный</w:t>
            </w:r>
            <w:r w:rsidRPr="00C949AA">
              <w:t xml:space="preserve"> -</w:t>
            </w:r>
          </w:p>
        </w:tc>
      </w:tr>
      <w:tr w:rsidR="00D8778C" w:rsidRPr="00C949AA" w:rsidTr="00D47876">
        <w:tc>
          <w:tcPr>
            <w:tcW w:w="817" w:type="dxa"/>
          </w:tcPr>
          <w:p w:rsidR="00D8778C" w:rsidRPr="00C949AA" w:rsidRDefault="00D8778C" w:rsidP="00D47876">
            <w:pPr>
              <w:spacing w:line="240" w:lineRule="atLeast"/>
              <w:contextualSpacing/>
            </w:pPr>
            <w:r>
              <w:t>3</w:t>
            </w:r>
          </w:p>
        </w:tc>
        <w:tc>
          <w:tcPr>
            <w:tcW w:w="6662" w:type="dxa"/>
            <w:gridSpan w:val="2"/>
          </w:tcPr>
          <w:p w:rsidR="00D8778C" w:rsidRPr="00C949AA" w:rsidRDefault="00D8778C" w:rsidP="00D47876">
            <w:pPr>
              <w:spacing w:line="240" w:lineRule="atLeast"/>
              <w:contextualSpacing/>
            </w:pPr>
            <w:r>
              <w:t>«Гамаюн, птица вещая», 23 февраля 1899</w:t>
            </w:r>
          </w:p>
        </w:tc>
        <w:tc>
          <w:tcPr>
            <w:tcW w:w="2092" w:type="dxa"/>
          </w:tcPr>
          <w:p w:rsidR="00D8778C" w:rsidRPr="001E54F2" w:rsidRDefault="00D8778C" w:rsidP="00D47876">
            <w:pPr>
              <w:spacing w:line="240" w:lineRule="atLeast"/>
              <w:contextualSpacing/>
              <w:rPr>
                <w:u w:val="single"/>
              </w:rPr>
            </w:pPr>
            <w:r w:rsidRPr="001E54F2">
              <w:rPr>
                <w:rFonts w:eastAsia="Helvetica" w:cs="Times New Roman"/>
                <w:color w:val="FF0000"/>
              </w:rPr>
              <w:t>красный</w:t>
            </w:r>
          </w:p>
        </w:tc>
      </w:tr>
      <w:tr w:rsidR="00D8778C" w:rsidRPr="00C949AA" w:rsidTr="00D47876">
        <w:tc>
          <w:tcPr>
            <w:tcW w:w="817" w:type="dxa"/>
          </w:tcPr>
          <w:p w:rsidR="00D8778C" w:rsidRPr="00C949AA" w:rsidRDefault="00D8778C" w:rsidP="00D47876">
            <w:pPr>
              <w:spacing w:line="240" w:lineRule="atLeast"/>
              <w:contextualSpacing/>
            </w:pPr>
            <w:r>
              <w:t>4</w:t>
            </w:r>
          </w:p>
        </w:tc>
        <w:tc>
          <w:tcPr>
            <w:tcW w:w="6662" w:type="dxa"/>
            <w:gridSpan w:val="2"/>
          </w:tcPr>
          <w:p w:rsidR="00D8778C" w:rsidRDefault="00D8778C" w:rsidP="00D47876">
            <w:pPr>
              <w:spacing w:line="240" w:lineRule="atLeast"/>
              <w:contextualSpacing/>
            </w:pPr>
            <w:r>
              <w:t>«После грозы», июнь 1900</w:t>
            </w:r>
          </w:p>
        </w:tc>
        <w:tc>
          <w:tcPr>
            <w:tcW w:w="2092" w:type="dxa"/>
          </w:tcPr>
          <w:p w:rsidR="00D8778C" w:rsidRPr="001E54F2" w:rsidRDefault="00D8778C" w:rsidP="00D47876">
            <w:pPr>
              <w:spacing w:line="240" w:lineRule="atLeast"/>
              <w:contextualSpacing/>
              <w:rPr>
                <w:rFonts w:eastAsia="Helvetica" w:cs="Times New Roman"/>
                <w:color w:val="FF0000"/>
              </w:rPr>
            </w:pPr>
            <w:r w:rsidRPr="001E54F2">
              <w:rPr>
                <w:color w:val="00B050"/>
              </w:rPr>
              <w:t>зеленый</w:t>
            </w:r>
          </w:p>
        </w:tc>
      </w:tr>
      <w:tr w:rsidR="00D8778C" w:rsidRPr="00C949AA" w:rsidTr="00D47876">
        <w:tc>
          <w:tcPr>
            <w:tcW w:w="817" w:type="dxa"/>
          </w:tcPr>
          <w:p w:rsidR="00D8778C" w:rsidRPr="00C949AA" w:rsidRDefault="00D8778C" w:rsidP="00D47876">
            <w:pPr>
              <w:spacing w:line="240" w:lineRule="atLeast"/>
              <w:contextualSpacing/>
            </w:pPr>
            <w:r>
              <w:t>5</w:t>
            </w:r>
          </w:p>
        </w:tc>
        <w:tc>
          <w:tcPr>
            <w:tcW w:w="6662" w:type="dxa"/>
            <w:gridSpan w:val="2"/>
          </w:tcPr>
          <w:p w:rsidR="00D8778C" w:rsidRPr="00C949AA" w:rsidRDefault="00D8778C" w:rsidP="00D47876">
            <w:pPr>
              <w:spacing w:line="240" w:lineRule="atLeast"/>
              <w:contextualSpacing/>
            </w:pPr>
            <w:r w:rsidRPr="00C949AA">
              <w:t>«Медленно, тяжко и верно...», 5 декабря 1900 года</w:t>
            </w:r>
          </w:p>
        </w:tc>
        <w:tc>
          <w:tcPr>
            <w:tcW w:w="2092" w:type="dxa"/>
          </w:tcPr>
          <w:p w:rsidR="00D8778C" w:rsidRPr="00C949AA" w:rsidRDefault="00D8778C" w:rsidP="00D47876">
            <w:pPr>
              <w:spacing w:line="240" w:lineRule="atLeast"/>
              <w:contextualSpacing/>
            </w:pPr>
            <w:r w:rsidRPr="001E54F2">
              <w:rPr>
                <w:u w:val="single"/>
              </w:rPr>
              <w:t>черный</w:t>
            </w:r>
            <w:r w:rsidRPr="00C949AA">
              <w:t xml:space="preserve"> -</w:t>
            </w:r>
          </w:p>
        </w:tc>
      </w:tr>
      <w:tr w:rsidR="00D8778C" w:rsidRPr="00C949AA" w:rsidTr="00D47876">
        <w:tc>
          <w:tcPr>
            <w:tcW w:w="817" w:type="dxa"/>
          </w:tcPr>
          <w:p w:rsidR="00D8778C" w:rsidRPr="00C949AA" w:rsidRDefault="00D8778C" w:rsidP="00D47876">
            <w:pPr>
              <w:spacing w:line="240" w:lineRule="atLeast"/>
              <w:contextualSpacing/>
            </w:pPr>
            <w:r>
              <w:t>6</w:t>
            </w:r>
          </w:p>
        </w:tc>
        <w:tc>
          <w:tcPr>
            <w:tcW w:w="6662" w:type="dxa"/>
            <w:gridSpan w:val="2"/>
          </w:tcPr>
          <w:p w:rsidR="00D8778C" w:rsidRPr="00C949AA" w:rsidRDefault="00D8778C" w:rsidP="00D47876">
            <w:pPr>
              <w:spacing w:line="240" w:lineRule="atLeast"/>
              <w:contextualSpacing/>
            </w:pPr>
            <w:r>
              <w:t>«Над синевой просторной дали…», январь 1901</w:t>
            </w:r>
          </w:p>
        </w:tc>
        <w:tc>
          <w:tcPr>
            <w:tcW w:w="2092" w:type="dxa"/>
          </w:tcPr>
          <w:p w:rsidR="00D8778C" w:rsidRPr="001E54F2" w:rsidRDefault="00D8778C" w:rsidP="00D47876">
            <w:pPr>
              <w:spacing w:line="240" w:lineRule="atLeast"/>
              <w:contextualSpacing/>
              <w:rPr>
                <w:u w:val="single"/>
              </w:rPr>
            </w:pPr>
            <w:r w:rsidRPr="001E54F2">
              <w:rPr>
                <w:color w:val="548DD4"/>
              </w:rPr>
              <w:t>синий</w:t>
            </w:r>
            <w:r w:rsidRPr="001E54F2">
              <w:rPr>
                <w:color w:val="948A54"/>
              </w:rPr>
              <w:t xml:space="preserve"> белый</w:t>
            </w:r>
          </w:p>
        </w:tc>
      </w:tr>
      <w:tr w:rsidR="00D8778C" w:rsidRPr="00C949AA" w:rsidTr="00D47876">
        <w:tc>
          <w:tcPr>
            <w:tcW w:w="817" w:type="dxa"/>
          </w:tcPr>
          <w:p w:rsidR="00D8778C" w:rsidRPr="00C949AA" w:rsidRDefault="00D8778C" w:rsidP="00D47876">
            <w:pPr>
              <w:spacing w:line="240" w:lineRule="atLeast"/>
              <w:contextualSpacing/>
            </w:pPr>
            <w:r>
              <w:t>7</w:t>
            </w:r>
          </w:p>
        </w:tc>
        <w:tc>
          <w:tcPr>
            <w:tcW w:w="6662" w:type="dxa"/>
            <w:gridSpan w:val="2"/>
          </w:tcPr>
          <w:p w:rsidR="00D8778C" w:rsidRPr="00C949AA" w:rsidRDefault="00D8778C" w:rsidP="00D47876">
            <w:pPr>
              <w:spacing w:line="240" w:lineRule="atLeast"/>
              <w:contextualSpacing/>
            </w:pPr>
            <w:r w:rsidRPr="00C949AA">
              <w:t>«Душа молчит. В холодном небе...», 3 февраля 1901 года</w:t>
            </w:r>
          </w:p>
        </w:tc>
        <w:tc>
          <w:tcPr>
            <w:tcW w:w="2092" w:type="dxa"/>
          </w:tcPr>
          <w:p w:rsidR="00D8778C" w:rsidRPr="001E54F2" w:rsidRDefault="00D8778C" w:rsidP="00D47876">
            <w:pPr>
              <w:jc w:val="both"/>
              <w:rPr>
                <w:u w:val="single"/>
              </w:rPr>
            </w:pPr>
            <w:r w:rsidRPr="001E54F2">
              <w:rPr>
                <w:color w:val="948A54"/>
              </w:rPr>
              <w:t>белый</w:t>
            </w:r>
          </w:p>
        </w:tc>
      </w:tr>
      <w:tr w:rsidR="00D8778C" w:rsidRPr="00C949AA" w:rsidTr="00D47876">
        <w:tc>
          <w:tcPr>
            <w:tcW w:w="817" w:type="dxa"/>
          </w:tcPr>
          <w:p w:rsidR="00D8778C" w:rsidRPr="00C949AA" w:rsidRDefault="00D8778C" w:rsidP="00D47876">
            <w:pPr>
              <w:spacing w:line="240" w:lineRule="atLeast"/>
              <w:contextualSpacing/>
            </w:pPr>
            <w:r>
              <w:t>8</w:t>
            </w:r>
          </w:p>
        </w:tc>
        <w:tc>
          <w:tcPr>
            <w:tcW w:w="6662" w:type="dxa"/>
            <w:gridSpan w:val="2"/>
          </w:tcPr>
          <w:p w:rsidR="00D8778C" w:rsidRPr="00C949AA" w:rsidRDefault="00D8778C" w:rsidP="00D47876">
            <w:pPr>
              <w:spacing w:line="240" w:lineRule="atLeast"/>
              <w:contextualSpacing/>
            </w:pPr>
            <w:r>
              <w:t>«Я бремя похитил, как тать…», октябрь 1901</w:t>
            </w:r>
          </w:p>
        </w:tc>
        <w:tc>
          <w:tcPr>
            <w:tcW w:w="2092" w:type="dxa"/>
          </w:tcPr>
          <w:p w:rsidR="00D8778C" w:rsidRPr="001E54F2" w:rsidRDefault="00D8778C" w:rsidP="00D47876">
            <w:pPr>
              <w:rPr>
                <w:color w:val="948A54"/>
              </w:rPr>
            </w:pPr>
            <w:r w:rsidRPr="001E54F2">
              <w:rPr>
                <w:color w:val="548DD4"/>
              </w:rPr>
              <w:t>лазурный</w:t>
            </w:r>
          </w:p>
        </w:tc>
      </w:tr>
      <w:tr w:rsidR="00D8778C" w:rsidRPr="00C949AA" w:rsidTr="00D47876">
        <w:tc>
          <w:tcPr>
            <w:tcW w:w="817" w:type="dxa"/>
          </w:tcPr>
          <w:p w:rsidR="00D8778C" w:rsidRPr="00C949AA" w:rsidRDefault="00D8778C" w:rsidP="00D47876">
            <w:pPr>
              <w:spacing w:line="240" w:lineRule="atLeast"/>
              <w:contextualSpacing/>
            </w:pPr>
            <w:r>
              <w:t>9</w:t>
            </w:r>
          </w:p>
        </w:tc>
        <w:tc>
          <w:tcPr>
            <w:tcW w:w="6662" w:type="dxa"/>
            <w:gridSpan w:val="2"/>
          </w:tcPr>
          <w:p w:rsidR="00D8778C" w:rsidRPr="00C949AA" w:rsidRDefault="00D8778C" w:rsidP="00D47876">
            <w:pPr>
              <w:spacing w:line="240" w:lineRule="atLeast"/>
              <w:contextualSpacing/>
            </w:pPr>
            <w:r w:rsidRPr="00C949AA">
              <w:t>«Моей матери» , 8 марта 1901 года</w:t>
            </w:r>
          </w:p>
        </w:tc>
        <w:tc>
          <w:tcPr>
            <w:tcW w:w="2092" w:type="dxa"/>
          </w:tcPr>
          <w:p w:rsidR="00D8778C" w:rsidRPr="001E54F2" w:rsidRDefault="00D8778C" w:rsidP="00D47876">
            <w:pPr>
              <w:jc w:val="both"/>
              <w:rPr>
                <w:u w:val="single"/>
              </w:rPr>
            </w:pPr>
            <w:r w:rsidRPr="001E54F2">
              <w:rPr>
                <w:color w:val="548DD4"/>
              </w:rPr>
              <w:t>синий</w:t>
            </w:r>
          </w:p>
        </w:tc>
      </w:tr>
      <w:tr w:rsidR="00D8778C" w:rsidRPr="00C949AA" w:rsidTr="00D47876">
        <w:tc>
          <w:tcPr>
            <w:tcW w:w="817" w:type="dxa"/>
          </w:tcPr>
          <w:p w:rsidR="00D8778C" w:rsidRPr="00C949AA" w:rsidRDefault="00D8778C" w:rsidP="00D47876">
            <w:pPr>
              <w:spacing w:line="240" w:lineRule="atLeast"/>
              <w:contextualSpacing/>
            </w:pPr>
            <w:r>
              <w:t>10</w:t>
            </w:r>
          </w:p>
        </w:tc>
        <w:tc>
          <w:tcPr>
            <w:tcW w:w="6662" w:type="dxa"/>
            <w:gridSpan w:val="2"/>
          </w:tcPr>
          <w:p w:rsidR="00D8778C" w:rsidRPr="00C949AA" w:rsidRDefault="00D8778C" w:rsidP="00D47876">
            <w:pPr>
              <w:spacing w:line="240" w:lineRule="atLeast"/>
              <w:contextualSpacing/>
            </w:pPr>
            <w:r w:rsidRPr="00C949AA">
              <w:t>«Я долго ждал, ты вышла поздно...», 27 ноября 1901 года</w:t>
            </w:r>
          </w:p>
        </w:tc>
        <w:tc>
          <w:tcPr>
            <w:tcW w:w="2092" w:type="dxa"/>
          </w:tcPr>
          <w:p w:rsidR="00D8778C" w:rsidRPr="001E54F2" w:rsidRDefault="00D8778C" w:rsidP="00D47876">
            <w:pPr>
              <w:jc w:val="both"/>
              <w:rPr>
                <w:u w:val="single"/>
              </w:rPr>
            </w:pPr>
            <w:r w:rsidRPr="001E54F2">
              <w:rPr>
                <w:color w:val="948A54"/>
              </w:rPr>
              <w:t>белый</w:t>
            </w:r>
          </w:p>
        </w:tc>
      </w:tr>
      <w:tr w:rsidR="00D8778C" w:rsidRPr="00C949AA" w:rsidTr="00D47876">
        <w:tc>
          <w:tcPr>
            <w:tcW w:w="817" w:type="dxa"/>
          </w:tcPr>
          <w:p w:rsidR="00D8778C" w:rsidRPr="00C949AA" w:rsidRDefault="00D8778C" w:rsidP="00D47876">
            <w:pPr>
              <w:spacing w:line="240" w:lineRule="atLeast"/>
              <w:contextualSpacing/>
            </w:pPr>
            <w:r>
              <w:t>11</w:t>
            </w:r>
          </w:p>
        </w:tc>
        <w:tc>
          <w:tcPr>
            <w:tcW w:w="6662" w:type="dxa"/>
            <w:gridSpan w:val="2"/>
          </w:tcPr>
          <w:p w:rsidR="00D8778C" w:rsidRPr="00C949AA" w:rsidRDefault="00D8778C" w:rsidP="00D47876">
            <w:pPr>
              <w:spacing w:line="240" w:lineRule="atLeast"/>
              <w:contextualSpacing/>
            </w:pPr>
            <w:r w:rsidRPr="00C949AA">
              <w:t>«Ныне полный блаженства, перед божьим чертогом...», 15 февраля 1901 года</w:t>
            </w:r>
          </w:p>
        </w:tc>
        <w:tc>
          <w:tcPr>
            <w:tcW w:w="2092" w:type="dxa"/>
          </w:tcPr>
          <w:p w:rsidR="00D8778C" w:rsidRPr="001E54F2" w:rsidRDefault="00D8778C" w:rsidP="00D47876">
            <w:pPr>
              <w:jc w:val="both"/>
              <w:rPr>
                <w:u w:val="single"/>
              </w:rPr>
            </w:pPr>
            <w:r w:rsidRPr="001E54F2">
              <w:rPr>
                <w:color w:val="948A54"/>
              </w:rPr>
              <w:t>белый</w:t>
            </w:r>
          </w:p>
        </w:tc>
      </w:tr>
      <w:tr w:rsidR="00D8778C" w:rsidRPr="00C949AA" w:rsidTr="00D47876">
        <w:tc>
          <w:tcPr>
            <w:tcW w:w="817" w:type="dxa"/>
          </w:tcPr>
          <w:p w:rsidR="00D8778C" w:rsidRPr="00C949AA" w:rsidRDefault="00D8778C" w:rsidP="00D47876">
            <w:pPr>
              <w:spacing w:line="240" w:lineRule="atLeast"/>
              <w:contextualSpacing/>
            </w:pPr>
            <w:r>
              <w:t>12</w:t>
            </w:r>
          </w:p>
        </w:tc>
        <w:tc>
          <w:tcPr>
            <w:tcW w:w="6662" w:type="dxa"/>
            <w:gridSpan w:val="2"/>
          </w:tcPr>
          <w:p w:rsidR="00D8778C" w:rsidRPr="00C949AA" w:rsidRDefault="00D8778C" w:rsidP="00D47876">
            <w:pPr>
              <w:spacing w:line="240" w:lineRule="atLeast"/>
              <w:contextualSpacing/>
            </w:pPr>
            <w:r w:rsidRPr="00C949AA">
              <w:t>«Ранний час. В пути незрима...», 4 октября 1901 года</w:t>
            </w:r>
          </w:p>
        </w:tc>
        <w:tc>
          <w:tcPr>
            <w:tcW w:w="2092" w:type="dxa"/>
          </w:tcPr>
          <w:p w:rsidR="00D8778C" w:rsidRPr="001E54F2" w:rsidRDefault="00D8778C" w:rsidP="00D47876">
            <w:pPr>
              <w:jc w:val="both"/>
              <w:rPr>
                <w:color w:val="948A54"/>
              </w:rPr>
            </w:pPr>
            <w:r w:rsidRPr="001E54F2">
              <w:rPr>
                <w:color w:val="948A54"/>
              </w:rPr>
              <w:t>белый</w:t>
            </w:r>
          </w:p>
        </w:tc>
      </w:tr>
      <w:tr w:rsidR="00D8778C" w:rsidRPr="00C949AA" w:rsidTr="00D47876">
        <w:tc>
          <w:tcPr>
            <w:tcW w:w="817" w:type="dxa"/>
          </w:tcPr>
          <w:p w:rsidR="00D8778C" w:rsidRPr="00C949AA" w:rsidRDefault="00D8778C" w:rsidP="00D47876">
            <w:pPr>
              <w:spacing w:line="240" w:lineRule="atLeast"/>
              <w:contextualSpacing/>
            </w:pPr>
            <w:r>
              <w:t>13</w:t>
            </w:r>
          </w:p>
        </w:tc>
        <w:tc>
          <w:tcPr>
            <w:tcW w:w="6662" w:type="dxa"/>
            <w:gridSpan w:val="2"/>
          </w:tcPr>
          <w:p w:rsidR="00D8778C" w:rsidRPr="00C949AA" w:rsidRDefault="00D8778C" w:rsidP="00D47876">
            <w:pPr>
              <w:spacing w:line="240" w:lineRule="atLeast"/>
              <w:contextualSpacing/>
            </w:pPr>
            <w:r w:rsidRPr="00C949AA">
              <w:t>«Я понял смысл твоих стремлений...», 26 февраля 1901 года</w:t>
            </w:r>
          </w:p>
        </w:tc>
        <w:tc>
          <w:tcPr>
            <w:tcW w:w="2092" w:type="dxa"/>
          </w:tcPr>
          <w:p w:rsidR="00D8778C" w:rsidRPr="001E54F2" w:rsidRDefault="00D8778C" w:rsidP="00D47876">
            <w:pPr>
              <w:rPr>
                <w:color w:val="948A54"/>
              </w:rPr>
            </w:pPr>
            <w:r w:rsidRPr="001E54F2">
              <w:rPr>
                <w:rFonts w:eastAsia="Helvetica" w:cs="Times New Roman"/>
                <w:color w:val="FF0000"/>
              </w:rPr>
              <w:t>красный</w:t>
            </w:r>
          </w:p>
        </w:tc>
      </w:tr>
      <w:tr w:rsidR="00D8778C" w:rsidRPr="00C949AA" w:rsidTr="00D47876">
        <w:tc>
          <w:tcPr>
            <w:tcW w:w="817" w:type="dxa"/>
          </w:tcPr>
          <w:p w:rsidR="00D8778C" w:rsidRPr="00C949AA" w:rsidRDefault="00D8778C" w:rsidP="00D47876">
            <w:pPr>
              <w:spacing w:line="240" w:lineRule="atLeast"/>
              <w:contextualSpacing/>
            </w:pPr>
            <w:r>
              <w:t>14</w:t>
            </w:r>
          </w:p>
        </w:tc>
        <w:tc>
          <w:tcPr>
            <w:tcW w:w="6662" w:type="dxa"/>
            <w:gridSpan w:val="2"/>
          </w:tcPr>
          <w:p w:rsidR="00D8778C" w:rsidRPr="00C949AA" w:rsidRDefault="00D8778C" w:rsidP="00D47876">
            <w:pPr>
              <w:spacing w:line="240" w:lineRule="atLeast"/>
              <w:contextualSpacing/>
            </w:pPr>
            <w:r w:rsidRPr="00C949AA">
              <w:t>«Ночью вьюга снежная...», 5 декабря 1901 года</w:t>
            </w:r>
          </w:p>
        </w:tc>
        <w:tc>
          <w:tcPr>
            <w:tcW w:w="2092" w:type="dxa"/>
          </w:tcPr>
          <w:p w:rsidR="00D8778C" w:rsidRPr="001E54F2" w:rsidRDefault="00D8778C" w:rsidP="00D47876">
            <w:pPr>
              <w:rPr>
                <w:rFonts w:eastAsia="Helvetica" w:cs="Times New Roman"/>
                <w:color w:val="FF0000"/>
              </w:rPr>
            </w:pPr>
            <w:r w:rsidRPr="001E54F2">
              <w:rPr>
                <w:rFonts w:eastAsia="Helvetica" w:cs="Times New Roman"/>
                <w:color w:val="FF0000"/>
              </w:rPr>
              <w:t>красный</w:t>
            </w:r>
          </w:p>
        </w:tc>
      </w:tr>
      <w:tr w:rsidR="00D8778C" w:rsidRPr="00C949AA" w:rsidTr="00D47876">
        <w:tc>
          <w:tcPr>
            <w:tcW w:w="817" w:type="dxa"/>
          </w:tcPr>
          <w:p w:rsidR="00D8778C" w:rsidRPr="00C949AA" w:rsidRDefault="00D8778C" w:rsidP="00D47876">
            <w:pPr>
              <w:spacing w:line="240" w:lineRule="atLeast"/>
              <w:contextualSpacing/>
            </w:pPr>
            <w:r>
              <w:t>15</w:t>
            </w:r>
          </w:p>
        </w:tc>
        <w:tc>
          <w:tcPr>
            <w:tcW w:w="6662" w:type="dxa"/>
            <w:gridSpan w:val="2"/>
          </w:tcPr>
          <w:p w:rsidR="00D8778C" w:rsidRPr="00C949AA" w:rsidRDefault="00D8778C" w:rsidP="00D47876">
            <w:pPr>
              <w:spacing w:line="240" w:lineRule="atLeast"/>
              <w:contextualSpacing/>
            </w:pPr>
            <w:r w:rsidRPr="00C949AA">
              <w:t>«Странных и новых ищу на страницах...», 4 апреля 1902 года</w:t>
            </w:r>
          </w:p>
        </w:tc>
        <w:tc>
          <w:tcPr>
            <w:tcW w:w="2092" w:type="dxa"/>
          </w:tcPr>
          <w:p w:rsidR="00D8778C" w:rsidRPr="001E54F2" w:rsidRDefault="00D8778C" w:rsidP="00D47876">
            <w:pPr>
              <w:rPr>
                <w:rFonts w:eastAsia="Helvetica" w:cs="Times New Roman"/>
                <w:color w:val="FF0000"/>
              </w:rPr>
            </w:pPr>
            <w:r w:rsidRPr="001E54F2">
              <w:rPr>
                <w:color w:val="948A54"/>
              </w:rPr>
              <w:t>белый</w:t>
            </w:r>
          </w:p>
        </w:tc>
      </w:tr>
      <w:tr w:rsidR="00D8778C" w:rsidRPr="00C949AA" w:rsidTr="00D47876">
        <w:tc>
          <w:tcPr>
            <w:tcW w:w="817" w:type="dxa"/>
          </w:tcPr>
          <w:p w:rsidR="00D8778C" w:rsidRPr="00C949AA" w:rsidRDefault="00D8778C" w:rsidP="00D47876">
            <w:pPr>
              <w:spacing w:line="240" w:lineRule="atLeast"/>
              <w:contextualSpacing/>
            </w:pPr>
            <w:r>
              <w:t>16</w:t>
            </w:r>
          </w:p>
        </w:tc>
        <w:tc>
          <w:tcPr>
            <w:tcW w:w="6662" w:type="dxa"/>
            <w:gridSpan w:val="2"/>
          </w:tcPr>
          <w:p w:rsidR="00D8778C" w:rsidRPr="00C949AA" w:rsidRDefault="00D8778C" w:rsidP="00D47876">
            <w:pPr>
              <w:spacing w:line="240" w:lineRule="atLeast"/>
              <w:contextualSpacing/>
            </w:pPr>
            <w:r>
              <w:t>«Я тишиною очарован…», апрель 1902</w:t>
            </w:r>
          </w:p>
        </w:tc>
        <w:tc>
          <w:tcPr>
            <w:tcW w:w="2092" w:type="dxa"/>
          </w:tcPr>
          <w:p w:rsidR="00D8778C" w:rsidRPr="001E54F2" w:rsidRDefault="00D8778C" w:rsidP="00D47876">
            <w:pPr>
              <w:rPr>
                <w:color w:val="948A54"/>
              </w:rPr>
            </w:pPr>
            <w:r w:rsidRPr="001E54F2">
              <w:rPr>
                <w:color w:val="548DD4"/>
              </w:rPr>
              <w:t>лазурный</w:t>
            </w:r>
            <w:r w:rsidRPr="001E54F2">
              <w:rPr>
                <w:color w:val="00B050"/>
              </w:rPr>
              <w:t xml:space="preserve"> зеленый</w:t>
            </w:r>
          </w:p>
        </w:tc>
      </w:tr>
      <w:tr w:rsidR="00D8778C" w:rsidRPr="00C949AA" w:rsidTr="00D47876">
        <w:tc>
          <w:tcPr>
            <w:tcW w:w="817" w:type="dxa"/>
          </w:tcPr>
          <w:p w:rsidR="00D8778C" w:rsidRPr="00C949AA" w:rsidRDefault="00D8778C" w:rsidP="00D47876">
            <w:pPr>
              <w:spacing w:line="240" w:lineRule="atLeast"/>
              <w:contextualSpacing/>
            </w:pPr>
            <w:r>
              <w:t>17</w:t>
            </w:r>
          </w:p>
        </w:tc>
        <w:tc>
          <w:tcPr>
            <w:tcW w:w="6662" w:type="dxa"/>
            <w:gridSpan w:val="2"/>
          </w:tcPr>
          <w:p w:rsidR="00D8778C" w:rsidRPr="00C949AA" w:rsidRDefault="00D8778C" w:rsidP="00D47876">
            <w:pPr>
              <w:spacing w:line="240" w:lineRule="atLeast"/>
              <w:contextualSpacing/>
            </w:pPr>
            <w:r w:rsidRPr="00C949AA">
              <w:t>«Песня Офелии», 23 ноября 1902 года</w:t>
            </w:r>
          </w:p>
        </w:tc>
        <w:tc>
          <w:tcPr>
            <w:tcW w:w="2092" w:type="dxa"/>
          </w:tcPr>
          <w:p w:rsidR="00D8778C" w:rsidRPr="001E54F2" w:rsidRDefault="00D8778C" w:rsidP="00D47876">
            <w:pPr>
              <w:rPr>
                <w:color w:val="948A54"/>
              </w:rPr>
            </w:pPr>
            <w:r w:rsidRPr="001E54F2">
              <w:rPr>
                <w:u w:val="single"/>
              </w:rPr>
              <w:t>черный</w:t>
            </w:r>
          </w:p>
        </w:tc>
      </w:tr>
      <w:tr w:rsidR="00D8778C" w:rsidRPr="00C949AA" w:rsidTr="00D47876">
        <w:tc>
          <w:tcPr>
            <w:tcW w:w="817" w:type="dxa"/>
          </w:tcPr>
          <w:p w:rsidR="00D8778C" w:rsidRPr="00C949AA" w:rsidRDefault="00D8778C" w:rsidP="00D47876">
            <w:pPr>
              <w:spacing w:line="240" w:lineRule="atLeast"/>
              <w:contextualSpacing/>
            </w:pPr>
            <w:r>
              <w:t>18</w:t>
            </w:r>
          </w:p>
        </w:tc>
        <w:tc>
          <w:tcPr>
            <w:tcW w:w="6662" w:type="dxa"/>
            <w:gridSpan w:val="2"/>
          </w:tcPr>
          <w:p w:rsidR="00D8778C" w:rsidRPr="00C949AA" w:rsidRDefault="00D8778C" w:rsidP="00D47876">
            <w:r w:rsidRPr="00C949AA">
              <w:t>«Я, отрок, зажигаю свечи...», 7 июля 1902 года</w:t>
            </w:r>
          </w:p>
        </w:tc>
        <w:tc>
          <w:tcPr>
            <w:tcW w:w="2092" w:type="dxa"/>
          </w:tcPr>
          <w:p w:rsidR="00D8778C" w:rsidRPr="001E54F2" w:rsidRDefault="00D8778C" w:rsidP="00D47876">
            <w:pPr>
              <w:rPr>
                <w:color w:val="948A54"/>
              </w:rPr>
            </w:pPr>
            <w:r w:rsidRPr="001E54F2">
              <w:rPr>
                <w:color w:val="948A54"/>
              </w:rPr>
              <w:t xml:space="preserve">белый </w:t>
            </w:r>
            <w:r w:rsidRPr="001E54F2">
              <w:rPr>
                <w:color w:val="0070C0"/>
              </w:rPr>
              <w:t>голубой</w:t>
            </w:r>
          </w:p>
        </w:tc>
      </w:tr>
      <w:tr w:rsidR="00D8778C" w:rsidRPr="00C949AA" w:rsidTr="00D47876">
        <w:tc>
          <w:tcPr>
            <w:tcW w:w="817" w:type="dxa"/>
          </w:tcPr>
          <w:p w:rsidR="00D8778C" w:rsidRPr="00C949AA" w:rsidRDefault="00D8778C" w:rsidP="00D47876">
            <w:pPr>
              <w:spacing w:line="240" w:lineRule="atLeast"/>
              <w:contextualSpacing/>
            </w:pPr>
            <w:r>
              <w:t>19</w:t>
            </w:r>
          </w:p>
        </w:tc>
        <w:tc>
          <w:tcPr>
            <w:tcW w:w="6662" w:type="dxa"/>
            <w:gridSpan w:val="2"/>
          </w:tcPr>
          <w:p w:rsidR="00D8778C" w:rsidRPr="00C949AA" w:rsidRDefault="00D8778C" w:rsidP="00D47876">
            <w:r w:rsidRPr="00C949AA">
              <w:t>«Ты — молитва лазурная...», 27 апреля 1902 года</w:t>
            </w:r>
          </w:p>
        </w:tc>
        <w:tc>
          <w:tcPr>
            <w:tcW w:w="2092" w:type="dxa"/>
          </w:tcPr>
          <w:p w:rsidR="00D8778C" w:rsidRPr="001E54F2" w:rsidRDefault="00D8778C" w:rsidP="00D47876">
            <w:pPr>
              <w:rPr>
                <w:color w:val="948A54"/>
              </w:rPr>
            </w:pPr>
            <w:r w:rsidRPr="001E54F2">
              <w:rPr>
                <w:color w:val="548DD4"/>
              </w:rPr>
              <w:t>лазурный</w:t>
            </w:r>
          </w:p>
        </w:tc>
      </w:tr>
      <w:tr w:rsidR="00D8778C" w:rsidRPr="00C949AA" w:rsidTr="00D47876">
        <w:tc>
          <w:tcPr>
            <w:tcW w:w="817" w:type="dxa"/>
          </w:tcPr>
          <w:p w:rsidR="00D8778C" w:rsidRPr="00C949AA" w:rsidRDefault="00D8778C" w:rsidP="00D47876">
            <w:pPr>
              <w:spacing w:line="240" w:lineRule="atLeast"/>
              <w:contextualSpacing/>
            </w:pPr>
            <w:r>
              <w:t>20</w:t>
            </w:r>
          </w:p>
        </w:tc>
        <w:tc>
          <w:tcPr>
            <w:tcW w:w="6662" w:type="dxa"/>
            <w:gridSpan w:val="2"/>
          </w:tcPr>
          <w:p w:rsidR="00D8778C" w:rsidRPr="00C949AA" w:rsidRDefault="00D8778C" w:rsidP="00D47876">
            <w:r w:rsidRPr="00C949AA">
              <w:t>«Весна в реке ломает льдины», март 1902 года</w:t>
            </w:r>
          </w:p>
        </w:tc>
        <w:tc>
          <w:tcPr>
            <w:tcW w:w="2092" w:type="dxa"/>
          </w:tcPr>
          <w:p w:rsidR="00D8778C" w:rsidRPr="001E54F2" w:rsidRDefault="00D8778C" w:rsidP="00D47876">
            <w:pPr>
              <w:rPr>
                <w:color w:val="948A54"/>
              </w:rPr>
            </w:pPr>
            <w:r w:rsidRPr="001E54F2">
              <w:rPr>
                <w:color w:val="0070C0"/>
              </w:rPr>
              <w:t>голубой</w:t>
            </w:r>
          </w:p>
        </w:tc>
      </w:tr>
      <w:tr w:rsidR="00D8778C" w:rsidRPr="00C949AA" w:rsidTr="00D47876">
        <w:tc>
          <w:tcPr>
            <w:tcW w:w="817" w:type="dxa"/>
          </w:tcPr>
          <w:p w:rsidR="00D8778C" w:rsidRPr="00C949AA" w:rsidRDefault="00D8778C" w:rsidP="00D47876">
            <w:pPr>
              <w:spacing w:line="240" w:lineRule="atLeast"/>
              <w:contextualSpacing/>
            </w:pPr>
            <w:r>
              <w:t>21</w:t>
            </w:r>
          </w:p>
        </w:tc>
        <w:tc>
          <w:tcPr>
            <w:tcW w:w="6662" w:type="dxa"/>
            <w:gridSpan w:val="2"/>
          </w:tcPr>
          <w:p w:rsidR="00D8778C" w:rsidRPr="00C949AA" w:rsidRDefault="00D8778C" w:rsidP="00D47876">
            <w:pPr>
              <w:spacing w:line="240" w:lineRule="atLeast"/>
              <w:contextualSpacing/>
            </w:pPr>
            <w:r w:rsidRPr="00C949AA">
              <w:t>«Тебя скрывали туманы...», май 1902 года</w:t>
            </w:r>
          </w:p>
        </w:tc>
        <w:tc>
          <w:tcPr>
            <w:tcW w:w="2092" w:type="dxa"/>
          </w:tcPr>
          <w:p w:rsidR="00D8778C" w:rsidRPr="001E54F2" w:rsidRDefault="00D8778C" w:rsidP="00D47876">
            <w:pPr>
              <w:rPr>
                <w:color w:val="948A54"/>
              </w:rPr>
            </w:pPr>
            <w:r w:rsidRPr="001E54F2">
              <w:rPr>
                <w:color w:val="948A54"/>
              </w:rPr>
              <w:t>белый</w:t>
            </w:r>
          </w:p>
        </w:tc>
      </w:tr>
      <w:tr w:rsidR="00D8778C" w:rsidRPr="00C949AA" w:rsidTr="00D47876">
        <w:tc>
          <w:tcPr>
            <w:tcW w:w="817" w:type="dxa"/>
          </w:tcPr>
          <w:p w:rsidR="00D8778C" w:rsidRPr="00C949AA" w:rsidRDefault="00D8778C" w:rsidP="00D47876">
            <w:pPr>
              <w:spacing w:line="240" w:lineRule="atLeast"/>
              <w:contextualSpacing/>
            </w:pPr>
            <w:r>
              <w:t>22</w:t>
            </w:r>
          </w:p>
        </w:tc>
        <w:tc>
          <w:tcPr>
            <w:tcW w:w="6662" w:type="dxa"/>
            <w:gridSpan w:val="2"/>
          </w:tcPr>
          <w:p w:rsidR="00D8778C" w:rsidRPr="00C949AA" w:rsidRDefault="00D8778C" w:rsidP="00D47876">
            <w:pPr>
              <w:spacing w:line="240" w:lineRule="atLeast"/>
              <w:contextualSpacing/>
            </w:pPr>
            <w:r w:rsidRPr="00C949AA">
              <w:t>«Днем вершу я дела суеты...», 5 апреля 1902 года</w:t>
            </w:r>
          </w:p>
        </w:tc>
        <w:tc>
          <w:tcPr>
            <w:tcW w:w="2092" w:type="dxa"/>
          </w:tcPr>
          <w:p w:rsidR="00D8778C" w:rsidRPr="001E54F2" w:rsidRDefault="00D8778C" w:rsidP="00D47876">
            <w:pPr>
              <w:rPr>
                <w:color w:val="948A54"/>
              </w:rPr>
            </w:pPr>
            <w:r w:rsidRPr="001E54F2">
              <w:rPr>
                <w:color w:val="948A54"/>
              </w:rPr>
              <w:t>белый</w:t>
            </w:r>
          </w:p>
        </w:tc>
      </w:tr>
      <w:tr w:rsidR="00D8778C" w:rsidRPr="00C949AA" w:rsidTr="00D47876">
        <w:tc>
          <w:tcPr>
            <w:tcW w:w="817" w:type="dxa"/>
          </w:tcPr>
          <w:p w:rsidR="00D8778C" w:rsidRPr="00C949AA" w:rsidRDefault="00D8778C" w:rsidP="00D47876">
            <w:pPr>
              <w:spacing w:line="240" w:lineRule="atLeast"/>
              <w:contextualSpacing/>
            </w:pPr>
            <w:r>
              <w:t>23</w:t>
            </w:r>
          </w:p>
        </w:tc>
        <w:tc>
          <w:tcPr>
            <w:tcW w:w="6662" w:type="dxa"/>
            <w:gridSpan w:val="2"/>
          </w:tcPr>
          <w:p w:rsidR="00D8778C" w:rsidRPr="00C949AA" w:rsidRDefault="00D8778C" w:rsidP="00D47876">
            <w:pPr>
              <w:spacing w:line="240" w:lineRule="atLeast"/>
              <w:contextualSpacing/>
            </w:pPr>
            <w:r w:rsidRPr="00C949AA">
              <w:t>«Мы встречались с тобой на закате...», 13 мая 1902 года</w:t>
            </w:r>
          </w:p>
        </w:tc>
        <w:tc>
          <w:tcPr>
            <w:tcW w:w="2092" w:type="dxa"/>
          </w:tcPr>
          <w:p w:rsidR="00D8778C" w:rsidRPr="001E54F2" w:rsidRDefault="00D8778C" w:rsidP="00D47876">
            <w:pPr>
              <w:rPr>
                <w:color w:val="948A54"/>
              </w:rPr>
            </w:pPr>
            <w:r w:rsidRPr="001E54F2">
              <w:rPr>
                <w:color w:val="948A54"/>
              </w:rPr>
              <w:t xml:space="preserve">белый </w:t>
            </w:r>
            <w:r w:rsidRPr="001E54F2">
              <w:rPr>
                <w:color w:val="FFC000"/>
              </w:rPr>
              <w:t>золотой</w:t>
            </w:r>
          </w:p>
        </w:tc>
      </w:tr>
      <w:tr w:rsidR="00D8778C" w:rsidRPr="00C949AA" w:rsidTr="00D47876">
        <w:tc>
          <w:tcPr>
            <w:tcW w:w="817" w:type="dxa"/>
          </w:tcPr>
          <w:p w:rsidR="00D8778C" w:rsidRPr="00C949AA" w:rsidRDefault="00D8778C" w:rsidP="00D47876">
            <w:pPr>
              <w:spacing w:line="240" w:lineRule="atLeast"/>
              <w:contextualSpacing/>
            </w:pPr>
            <w:r>
              <w:t>24</w:t>
            </w:r>
          </w:p>
        </w:tc>
        <w:tc>
          <w:tcPr>
            <w:tcW w:w="6662" w:type="dxa"/>
            <w:gridSpan w:val="2"/>
          </w:tcPr>
          <w:p w:rsidR="00D8778C" w:rsidRPr="00C949AA" w:rsidRDefault="00D8778C" w:rsidP="00D47876">
            <w:pPr>
              <w:spacing w:line="240" w:lineRule="atLeast"/>
              <w:contextualSpacing/>
            </w:pPr>
            <w:r w:rsidRPr="00C949AA">
              <w:t>«Разгораются тайные знаки...», октябрь 1902 года</w:t>
            </w:r>
          </w:p>
        </w:tc>
        <w:tc>
          <w:tcPr>
            <w:tcW w:w="2092" w:type="dxa"/>
          </w:tcPr>
          <w:p w:rsidR="00D8778C" w:rsidRPr="001E54F2" w:rsidRDefault="00D8778C" w:rsidP="00D47876">
            <w:pPr>
              <w:rPr>
                <w:color w:val="948A54"/>
              </w:rPr>
            </w:pPr>
            <w:r w:rsidRPr="001E54F2">
              <w:rPr>
                <w:u w:val="single"/>
              </w:rPr>
              <w:t>черный</w:t>
            </w:r>
          </w:p>
        </w:tc>
      </w:tr>
      <w:tr w:rsidR="00D8778C" w:rsidRPr="00C949AA" w:rsidTr="00D47876">
        <w:tc>
          <w:tcPr>
            <w:tcW w:w="817" w:type="dxa"/>
          </w:tcPr>
          <w:p w:rsidR="00D8778C" w:rsidRPr="00C949AA" w:rsidRDefault="00D8778C" w:rsidP="00D47876">
            <w:pPr>
              <w:spacing w:line="240" w:lineRule="atLeast"/>
              <w:contextualSpacing/>
            </w:pPr>
            <w:r>
              <w:t>25</w:t>
            </w:r>
          </w:p>
        </w:tc>
        <w:tc>
          <w:tcPr>
            <w:tcW w:w="6662" w:type="dxa"/>
            <w:gridSpan w:val="2"/>
          </w:tcPr>
          <w:p w:rsidR="00D8778C" w:rsidRPr="00C949AA" w:rsidRDefault="00D8778C" w:rsidP="00D47876">
            <w:pPr>
              <w:spacing w:line="240" w:lineRule="atLeast"/>
              <w:contextualSpacing/>
            </w:pPr>
            <w:r w:rsidRPr="00C949AA">
              <w:t>«Я медленно сходил с ума...», март 1902 года</w:t>
            </w:r>
          </w:p>
        </w:tc>
        <w:tc>
          <w:tcPr>
            <w:tcW w:w="2092" w:type="dxa"/>
          </w:tcPr>
          <w:p w:rsidR="00D8778C" w:rsidRPr="001E54F2" w:rsidRDefault="00D8778C" w:rsidP="00D47876">
            <w:pPr>
              <w:rPr>
                <w:color w:val="948A54"/>
              </w:rPr>
            </w:pPr>
            <w:r w:rsidRPr="001E54F2">
              <w:rPr>
                <w:u w:val="single"/>
              </w:rPr>
              <w:t>черный</w:t>
            </w:r>
          </w:p>
        </w:tc>
      </w:tr>
      <w:tr w:rsidR="00D8778C" w:rsidRPr="00C949AA" w:rsidTr="00D47876">
        <w:tc>
          <w:tcPr>
            <w:tcW w:w="817" w:type="dxa"/>
          </w:tcPr>
          <w:p w:rsidR="00D8778C" w:rsidRPr="00C949AA" w:rsidRDefault="00D8778C" w:rsidP="00D47876">
            <w:pPr>
              <w:spacing w:line="240" w:lineRule="atLeast"/>
              <w:contextualSpacing/>
            </w:pPr>
            <w:r>
              <w:t>26</w:t>
            </w:r>
          </w:p>
        </w:tc>
        <w:tc>
          <w:tcPr>
            <w:tcW w:w="6662" w:type="dxa"/>
            <w:gridSpan w:val="2"/>
          </w:tcPr>
          <w:p w:rsidR="00D8778C" w:rsidRPr="00C949AA" w:rsidRDefault="00D8778C" w:rsidP="00D47876">
            <w:r w:rsidRPr="00C949AA">
              <w:t>«Вхожу я в темные храмы...», 25 октября 1902 года</w:t>
            </w:r>
          </w:p>
        </w:tc>
        <w:tc>
          <w:tcPr>
            <w:tcW w:w="2092" w:type="dxa"/>
          </w:tcPr>
          <w:p w:rsidR="00D8778C" w:rsidRPr="001E54F2" w:rsidRDefault="00D8778C" w:rsidP="00D47876">
            <w:pPr>
              <w:rPr>
                <w:u w:val="single"/>
              </w:rPr>
            </w:pPr>
            <w:r w:rsidRPr="001E54F2">
              <w:rPr>
                <w:rFonts w:eastAsia="Helvetica" w:cs="Times New Roman"/>
                <w:color w:val="FF0000"/>
              </w:rPr>
              <w:t>красный</w:t>
            </w:r>
          </w:p>
        </w:tc>
      </w:tr>
      <w:tr w:rsidR="00D8778C" w:rsidRPr="00C949AA" w:rsidTr="00D47876">
        <w:tc>
          <w:tcPr>
            <w:tcW w:w="817" w:type="dxa"/>
          </w:tcPr>
          <w:p w:rsidR="00D8778C" w:rsidRPr="00C949AA" w:rsidRDefault="00D8778C" w:rsidP="00D47876">
            <w:pPr>
              <w:spacing w:line="240" w:lineRule="atLeast"/>
              <w:contextualSpacing/>
            </w:pPr>
            <w:r>
              <w:t>27</w:t>
            </w:r>
          </w:p>
        </w:tc>
        <w:tc>
          <w:tcPr>
            <w:tcW w:w="6662" w:type="dxa"/>
            <w:gridSpan w:val="2"/>
          </w:tcPr>
          <w:p w:rsidR="00D8778C" w:rsidRPr="00C949AA" w:rsidRDefault="00D8778C" w:rsidP="00D47876">
            <w:pPr>
              <w:spacing w:line="240" w:lineRule="atLeast"/>
              <w:contextualSpacing/>
            </w:pPr>
            <w:r w:rsidRPr="00C949AA">
              <w:t xml:space="preserve">«Я вышел в ночь — узнать, понять...», 6 сентября 1902 года  </w:t>
            </w:r>
          </w:p>
        </w:tc>
        <w:tc>
          <w:tcPr>
            <w:tcW w:w="2092" w:type="dxa"/>
          </w:tcPr>
          <w:p w:rsidR="00D8778C" w:rsidRPr="001E54F2" w:rsidRDefault="00D8778C" w:rsidP="00D47876">
            <w:pPr>
              <w:rPr>
                <w:u w:val="single"/>
              </w:rPr>
            </w:pPr>
            <w:r w:rsidRPr="001E54F2">
              <w:rPr>
                <w:color w:val="948A54"/>
              </w:rPr>
              <w:t>белый</w:t>
            </w:r>
          </w:p>
        </w:tc>
      </w:tr>
      <w:tr w:rsidR="00D8778C" w:rsidRPr="00C949AA" w:rsidTr="00D47876">
        <w:tc>
          <w:tcPr>
            <w:tcW w:w="817" w:type="dxa"/>
          </w:tcPr>
          <w:p w:rsidR="00D8778C" w:rsidRPr="00C949AA" w:rsidRDefault="00D8778C" w:rsidP="00D47876">
            <w:pPr>
              <w:spacing w:line="240" w:lineRule="atLeast"/>
              <w:contextualSpacing/>
            </w:pPr>
            <w:r>
              <w:t>28</w:t>
            </w:r>
          </w:p>
        </w:tc>
        <w:tc>
          <w:tcPr>
            <w:tcW w:w="6662" w:type="dxa"/>
            <w:gridSpan w:val="2"/>
          </w:tcPr>
          <w:p w:rsidR="00D8778C" w:rsidRPr="00C949AA" w:rsidRDefault="00D8778C" w:rsidP="00D47876">
            <w:pPr>
              <w:spacing w:line="240" w:lineRule="atLeast"/>
              <w:contextualSpacing/>
            </w:pPr>
            <w:r w:rsidRPr="00C949AA">
              <w:t>«Ушел он, скрылся в ночи...», 12 октября 1902 года</w:t>
            </w:r>
          </w:p>
        </w:tc>
        <w:tc>
          <w:tcPr>
            <w:tcW w:w="2092" w:type="dxa"/>
          </w:tcPr>
          <w:p w:rsidR="00D8778C" w:rsidRPr="001E54F2" w:rsidRDefault="00D8778C" w:rsidP="00D47876">
            <w:pPr>
              <w:rPr>
                <w:u w:val="single"/>
              </w:rPr>
            </w:pPr>
            <w:r w:rsidRPr="001E54F2">
              <w:rPr>
                <w:color w:val="948A54"/>
              </w:rPr>
              <w:t>белый</w:t>
            </w:r>
          </w:p>
        </w:tc>
      </w:tr>
      <w:tr w:rsidR="00D8778C" w:rsidRPr="00C949AA" w:rsidTr="00D47876">
        <w:tc>
          <w:tcPr>
            <w:tcW w:w="817" w:type="dxa"/>
          </w:tcPr>
          <w:p w:rsidR="00D8778C" w:rsidRPr="00C949AA" w:rsidRDefault="00D8778C" w:rsidP="00D47876">
            <w:pPr>
              <w:spacing w:line="240" w:lineRule="atLeast"/>
              <w:contextualSpacing/>
            </w:pPr>
            <w:r>
              <w:t>29</w:t>
            </w:r>
          </w:p>
        </w:tc>
        <w:tc>
          <w:tcPr>
            <w:tcW w:w="6662" w:type="dxa"/>
            <w:gridSpan w:val="2"/>
          </w:tcPr>
          <w:p w:rsidR="00D8778C" w:rsidRPr="00C949AA" w:rsidRDefault="00D8778C" w:rsidP="00D47876">
            <w:pPr>
              <w:spacing w:line="240" w:lineRule="atLeast"/>
              <w:contextualSpacing/>
            </w:pPr>
            <w:r w:rsidRPr="001E54F2">
              <w:rPr>
                <w:rFonts w:cs="Times New Roman"/>
              </w:rPr>
              <w:t>«Ярким солнцем, синей далью...», 1902</w:t>
            </w:r>
          </w:p>
        </w:tc>
        <w:tc>
          <w:tcPr>
            <w:tcW w:w="2092" w:type="dxa"/>
          </w:tcPr>
          <w:p w:rsidR="00D8778C" w:rsidRPr="001E54F2" w:rsidRDefault="00D8778C" w:rsidP="00D47876">
            <w:pPr>
              <w:rPr>
                <w:u w:val="single"/>
              </w:rPr>
            </w:pPr>
            <w:r w:rsidRPr="001E54F2">
              <w:rPr>
                <w:rFonts w:cs="Times New Roman"/>
                <w:color w:val="548DD4"/>
              </w:rPr>
              <w:t>синий</w:t>
            </w:r>
          </w:p>
        </w:tc>
      </w:tr>
      <w:tr w:rsidR="00D8778C" w:rsidRPr="00C949AA" w:rsidTr="00D47876">
        <w:tc>
          <w:tcPr>
            <w:tcW w:w="817" w:type="dxa"/>
          </w:tcPr>
          <w:p w:rsidR="00D8778C" w:rsidRPr="00C949AA" w:rsidRDefault="00D8778C" w:rsidP="00D47876">
            <w:pPr>
              <w:spacing w:line="240" w:lineRule="atLeast"/>
              <w:contextualSpacing/>
            </w:pPr>
            <w:r>
              <w:t>30</w:t>
            </w:r>
          </w:p>
        </w:tc>
        <w:tc>
          <w:tcPr>
            <w:tcW w:w="6662" w:type="dxa"/>
            <w:gridSpan w:val="2"/>
          </w:tcPr>
          <w:p w:rsidR="00D8778C" w:rsidRPr="00C949AA" w:rsidRDefault="00D8778C" w:rsidP="00D47876">
            <w:pPr>
              <w:spacing w:line="240" w:lineRule="atLeast"/>
              <w:contextualSpacing/>
            </w:pPr>
            <w:r w:rsidRPr="001E54F2">
              <w:rPr>
                <w:rFonts w:cs="Times New Roman"/>
              </w:rPr>
              <w:t>«Ушли в туман мечтания...», 1902</w:t>
            </w:r>
          </w:p>
        </w:tc>
        <w:tc>
          <w:tcPr>
            <w:tcW w:w="2092" w:type="dxa"/>
          </w:tcPr>
          <w:p w:rsidR="00D8778C" w:rsidRPr="001E54F2" w:rsidRDefault="00D8778C" w:rsidP="00D47876">
            <w:pPr>
              <w:rPr>
                <w:u w:val="single"/>
              </w:rPr>
            </w:pPr>
            <w:r w:rsidRPr="001E54F2">
              <w:rPr>
                <w:rFonts w:cs="Times New Roman"/>
                <w:color w:val="548DD4"/>
              </w:rPr>
              <w:t xml:space="preserve">синий и </w:t>
            </w:r>
            <w:r w:rsidRPr="001E54F2">
              <w:rPr>
                <w:rFonts w:cs="Times New Roman"/>
                <w:color w:val="FF0000"/>
              </w:rPr>
              <w:t>розовый</w:t>
            </w:r>
          </w:p>
        </w:tc>
      </w:tr>
      <w:tr w:rsidR="00D8778C" w:rsidRPr="00C949AA" w:rsidTr="00D47876">
        <w:tc>
          <w:tcPr>
            <w:tcW w:w="817" w:type="dxa"/>
          </w:tcPr>
          <w:p w:rsidR="00D8778C" w:rsidRPr="00C949AA" w:rsidRDefault="00D8778C" w:rsidP="00D47876">
            <w:pPr>
              <w:spacing w:line="240" w:lineRule="atLeast"/>
              <w:contextualSpacing/>
            </w:pPr>
            <w:r>
              <w:t>31</w:t>
            </w:r>
          </w:p>
        </w:tc>
        <w:tc>
          <w:tcPr>
            <w:tcW w:w="6662" w:type="dxa"/>
            <w:gridSpan w:val="2"/>
          </w:tcPr>
          <w:p w:rsidR="00D8778C" w:rsidRPr="001E54F2" w:rsidRDefault="00D8778C" w:rsidP="00D47876">
            <w:pPr>
              <w:rPr>
                <w:rFonts w:cs="Times New Roman"/>
              </w:rPr>
            </w:pPr>
            <w:r w:rsidRPr="00C949AA">
              <w:t>«Дома растут, как желанья...», 5 ноября 1902 года</w:t>
            </w:r>
          </w:p>
        </w:tc>
        <w:tc>
          <w:tcPr>
            <w:tcW w:w="2092" w:type="dxa"/>
          </w:tcPr>
          <w:p w:rsidR="00D8778C" w:rsidRPr="001E54F2" w:rsidRDefault="00D8778C" w:rsidP="00D47876">
            <w:pPr>
              <w:rPr>
                <w:rFonts w:cs="Times New Roman"/>
                <w:color w:val="548DD4"/>
              </w:rPr>
            </w:pPr>
            <w:r w:rsidRPr="001E54F2">
              <w:rPr>
                <w:u w:val="single"/>
              </w:rPr>
              <w:t>черный</w:t>
            </w:r>
            <w:r w:rsidRPr="00C949AA">
              <w:t xml:space="preserve"> </w:t>
            </w:r>
            <w:r w:rsidRPr="001E54F2">
              <w:rPr>
                <w:color w:val="948A54"/>
              </w:rPr>
              <w:t>белый</w:t>
            </w:r>
          </w:p>
        </w:tc>
      </w:tr>
      <w:tr w:rsidR="00D8778C" w:rsidRPr="00C949AA" w:rsidTr="00D47876">
        <w:tc>
          <w:tcPr>
            <w:tcW w:w="817" w:type="dxa"/>
          </w:tcPr>
          <w:p w:rsidR="00D8778C" w:rsidRPr="00C949AA" w:rsidRDefault="00D8778C" w:rsidP="00D47876">
            <w:pPr>
              <w:spacing w:line="240" w:lineRule="atLeast"/>
              <w:contextualSpacing/>
            </w:pPr>
            <w:r>
              <w:t>32</w:t>
            </w:r>
          </w:p>
        </w:tc>
        <w:tc>
          <w:tcPr>
            <w:tcW w:w="6662" w:type="dxa"/>
            <w:gridSpan w:val="2"/>
          </w:tcPr>
          <w:p w:rsidR="00D8778C" w:rsidRPr="00C949AA" w:rsidRDefault="00D8778C" w:rsidP="00D47876">
            <w:r w:rsidRPr="00C949AA">
              <w:t>«Ты свята, но я Тебе не верю...», 29 октября 1902 года</w:t>
            </w:r>
          </w:p>
        </w:tc>
        <w:tc>
          <w:tcPr>
            <w:tcW w:w="2092" w:type="dxa"/>
          </w:tcPr>
          <w:p w:rsidR="00D8778C" w:rsidRPr="001E54F2" w:rsidRDefault="00D8778C" w:rsidP="00D47876">
            <w:pPr>
              <w:rPr>
                <w:rFonts w:cs="Times New Roman"/>
                <w:color w:val="548DD4"/>
              </w:rPr>
            </w:pPr>
            <w:r w:rsidRPr="001E54F2">
              <w:rPr>
                <w:color w:val="948A54"/>
              </w:rPr>
              <w:t>белый</w:t>
            </w:r>
          </w:p>
        </w:tc>
      </w:tr>
      <w:tr w:rsidR="00D8778C" w:rsidRPr="00C949AA" w:rsidTr="00D47876">
        <w:tc>
          <w:tcPr>
            <w:tcW w:w="817" w:type="dxa"/>
          </w:tcPr>
          <w:p w:rsidR="00D8778C" w:rsidRPr="00C949AA" w:rsidRDefault="00D8778C" w:rsidP="00D47876">
            <w:pPr>
              <w:spacing w:line="240" w:lineRule="atLeast"/>
              <w:contextualSpacing/>
            </w:pPr>
            <w:r>
              <w:t>33</w:t>
            </w:r>
          </w:p>
        </w:tc>
        <w:tc>
          <w:tcPr>
            <w:tcW w:w="6662" w:type="dxa"/>
            <w:gridSpan w:val="2"/>
          </w:tcPr>
          <w:p w:rsidR="00D8778C" w:rsidRPr="001E54F2" w:rsidRDefault="00D8778C" w:rsidP="00D47876">
            <w:pPr>
              <w:rPr>
                <w:rFonts w:cs="Times New Roman"/>
              </w:rPr>
            </w:pPr>
            <w:r w:rsidRPr="00C949AA">
              <w:t>«По городу бегал черный человек...», апрель 1903 года</w:t>
            </w:r>
          </w:p>
        </w:tc>
        <w:tc>
          <w:tcPr>
            <w:tcW w:w="2092" w:type="dxa"/>
          </w:tcPr>
          <w:p w:rsidR="00D8778C" w:rsidRPr="001E54F2" w:rsidRDefault="00D8778C" w:rsidP="00D47876">
            <w:pPr>
              <w:rPr>
                <w:rFonts w:cs="Times New Roman"/>
                <w:color w:val="548DD4"/>
              </w:rPr>
            </w:pPr>
            <w:r w:rsidRPr="001E54F2">
              <w:rPr>
                <w:u w:val="single"/>
              </w:rPr>
              <w:t>черный</w:t>
            </w:r>
          </w:p>
        </w:tc>
      </w:tr>
      <w:tr w:rsidR="00D8778C" w:rsidRPr="00C949AA" w:rsidTr="00D47876">
        <w:tc>
          <w:tcPr>
            <w:tcW w:w="817" w:type="dxa"/>
          </w:tcPr>
          <w:p w:rsidR="00D8778C" w:rsidRPr="00C949AA" w:rsidRDefault="00D8778C" w:rsidP="00D47876">
            <w:pPr>
              <w:spacing w:line="240" w:lineRule="atLeast"/>
              <w:contextualSpacing/>
            </w:pPr>
            <w:r>
              <w:t>34</w:t>
            </w:r>
          </w:p>
        </w:tc>
        <w:tc>
          <w:tcPr>
            <w:tcW w:w="6662" w:type="dxa"/>
            <w:gridSpan w:val="2"/>
          </w:tcPr>
          <w:p w:rsidR="00D8778C" w:rsidRPr="00C949AA" w:rsidRDefault="00D8778C" w:rsidP="00D47876">
            <w:r>
              <w:t>«Мне снились веселые думы…», март 1903</w:t>
            </w:r>
          </w:p>
        </w:tc>
        <w:tc>
          <w:tcPr>
            <w:tcW w:w="2092" w:type="dxa"/>
          </w:tcPr>
          <w:p w:rsidR="00D8778C" w:rsidRPr="001E54F2" w:rsidRDefault="00D8778C" w:rsidP="00D47876">
            <w:pPr>
              <w:rPr>
                <w:u w:val="single"/>
              </w:rPr>
            </w:pPr>
            <w:r w:rsidRPr="001E54F2">
              <w:rPr>
                <w:rFonts w:cs="Times New Roman"/>
                <w:color w:val="548DD4"/>
              </w:rPr>
              <w:t>синий</w:t>
            </w:r>
            <w:r w:rsidRPr="001E54F2">
              <w:rPr>
                <w:rFonts w:eastAsia="Helvetica" w:cs="Times New Roman"/>
                <w:color w:val="FF0000"/>
              </w:rPr>
              <w:t xml:space="preserve"> красный</w:t>
            </w:r>
          </w:p>
        </w:tc>
      </w:tr>
      <w:tr w:rsidR="00D8778C" w:rsidRPr="00C949AA" w:rsidTr="00D47876">
        <w:tc>
          <w:tcPr>
            <w:tcW w:w="817" w:type="dxa"/>
          </w:tcPr>
          <w:p w:rsidR="00D8778C" w:rsidRPr="00C949AA" w:rsidRDefault="00D8778C" w:rsidP="00D47876">
            <w:pPr>
              <w:spacing w:line="240" w:lineRule="atLeast"/>
              <w:contextualSpacing/>
            </w:pPr>
            <w:r>
              <w:t>35</w:t>
            </w:r>
          </w:p>
        </w:tc>
        <w:tc>
          <w:tcPr>
            <w:tcW w:w="6662" w:type="dxa"/>
            <w:gridSpan w:val="2"/>
          </w:tcPr>
          <w:p w:rsidR="00D8778C" w:rsidRPr="00C949AA" w:rsidRDefault="00D8778C" w:rsidP="00D47876">
            <w:r w:rsidRPr="001E54F2">
              <w:rPr>
                <w:rFonts w:eastAsia="Tahoma"/>
                <w:color w:val="000000"/>
              </w:rPr>
              <w:t>«Встала в сияньи. Крестила детей», 1903 год</w:t>
            </w:r>
          </w:p>
        </w:tc>
        <w:tc>
          <w:tcPr>
            <w:tcW w:w="2092" w:type="dxa"/>
          </w:tcPr>
          <w:p w:rsidR="00D8778C" w:rsidRPr="001E54F2" w:rsidRDefault="00D8778C" w:rsidP="00D47876">
            <w:pPr>
              <w:rPr>
                <w:u w:val="single"/>
              </w:rPr>
            </w:pPr>
            <w:r w:rsidRPr="001E54F2">
              <w:rPr>
                <w:rFonts w:eastAsia="Tahoma"/>
                <w:color w:val="000000"/>
              </w:rPr>
              <w:t xml:space="preserve"> </w:t>
            </w:r>
            <w:r w:rsidRPr="001E54F2">
              <w:rPr>
                <w:rFonts w:eastAsia="Tahoma"/>
                <w:color w:val="548DD4"/>
              </w:rPr>
              <w:t>синий</w:t>
            </w:r>
          </w:p>
        </w:tc>
      </w:tr>
      <w:tr w:rsidR="00D8778C" w:rsidRPr="00C949AA" w:rsidTr="00D47876">
        <w:tc>
          <w:tcPr>
            <w:tcW w:w="817" w:type="dxa"/>
          </w:tcPr>
          <w:p w:rsidR="00D8778C" w:rsidRPr="00C949AA" w:rsidRDefault="00D8778C" w:rsidP="00D47876">
            <w:pPr>
              <w:spacing w:line="240" w:lineRule="atLeast"/>
              <w:contextualSpacing/>
            </w:pPr>
            <w:r>
              <w:t>36</w:t>
            </w:r>
          </w:p>
        </w:tc>
        <w:tc>
          <w:tcPr>
            <w:tcW w:w="6662" w:type="dxa"/>
            <w:gridSpan w:val="2"/>
          </w:tcPr>
          <w:p w:rsidR="00D8778C" w:rsidRPr="00C949AA" w:rsidRDefault="00D8778C" w:rsidP="00D47876">
            <w:r w:rsidRPr="00C949AA">
              <w:t>«День был нежно-серый, серый, как тоска...», июнь 1903 года</w:t>
            </w:r>
          </w:p>
        </w:tc>
        <w:tc>
          <w:tcPr>
            <w:tcW w:w="2092" w:type="dxa"/>
          </w:tcPr>
          <w:p w:rsidR="00D8778C" w:rsidRPr="001E54F2" w:rsidRDefault="00D8778C" w:rsidP="00D47876">
            <w:pPr>
              <w:rPr>
                <w:u w:val="single"/>
              </w:rPr>
            </w:pPr>
            <w:r w:rsidRPr="001E54F2">
              <w:rPr>
                <w:u w:val="single"/>
              </w:rPr>
              <w:t>серый</w:t>
            </w:r>
          </w:p>
        </w:tc>
      </w:tr>
      <w:tr w:rsidR="00D8778C" w:rsidRPr="00C949AA" w:rsidTr="00D47876">
        <w:tc>
          <w:tcPr>
            <w:tcW w:w="817" w:type="dxa"/>
          </w:tcPr>
          <w:p w:rsidR="00D8778C" w:rsidRPr="00C949AA" w:rsidRDefault="00D8778C" w:rsidP="00D47876">
            <w:pPr>
              <w:spacing w:line="240" w:lineRule="atLeast"/>
              <w:contextualSpacing/>
            </w:pPr>
            <w:r>
              <w:t>37</w:t>
            </w:r>
          </w:p>
        </w:tc>
        <w:tc>
          <w:tcPr>
            <w:tcW w:w="6662" w:type="dxa"/>
            <w:gridSpan w:val="2"/>
          </w:tcPr>
          <w:p w:rsidR="00D8778C" w:rsidRPr="00C949AA" w:rsidRDefault="00D8778C" w:rsidP="00D47876">
            <w:r>
              <w:t xml:space="preserve">«Статуя», декабрь </w:t>
            </w:r>
            <w:r w:rsidRPr="00C949AA">
              <w:t xml:space="preserve"> 1903 года</w:t>
            </w:r>
          </w:p>
        </w:tc>
        <w:tc>
          <w:tcPr>
            <w:tcW w:w="2092" w:type="dxa"/>
          </w:tcPr>
          <w:p w:rsidR="00D8778C" w:rsidRPr="001E54F2" w:rsidRDefault="00D8778C" w:rsidP="00D47876">
            <w:pPr>
              <w:rPr>
                <w:u w:val="single"/>
              </w:rPr>
            </w:pPr>
            <w:r w:rsidRPr="001E54F2">
              <w:rPr>
                <w:u w:val="single"/>
              </w:rPr>
              <w:t>черный</w:t>
            </w:r>
          </w:p>
        </w:tc>
      </w:tr>
      <w:tr w:rsidR="00D8778C" w:rsidRPr="00C949AA" w:rsidTr="00D47876">
        <w:tc>
          <w:tcPr>
            <w:tcW w:w="817" w:type="dxa"/>
          </w:tcPr>
          <w:p w:rsidR="00D8778C" w:rsidRPr="00C949AA" w:rsidRDefault="00D8778C" w:rsidP="00D47876">
            <w:pPr>
              <w:spacing w:line="240" w:lineRule="atLeast"/>
              <w:contextualSpacing/>
            </w:pPr>
            <w:r>
              <w:t>38</w:t>
            </w:r>
          </w:p>
        </w:tc>
        <w:tc>
          <w:tcPr>
            <w:tcW w:w="6662" w:type="dxa"/>
            <w:gridSpan w:val="2"/>
          </w:tcPr>
          <w:p w:rsidR="00D8778C" w:rsidRPr="00C949AA" w:rsidRDefault="00D8778C" w:rsidP="00D47876">
            <w:r w:rsidRPr="00C949AA">
              <w:t>«Фабрика», 24 ноября 1903 года</w:t>
            </w:r>
          </w:p>
        </w:tc>
        <w:tc>
          <w:tcPr>
            <w:tcW w:w="2092" w:type="dxa"/>
          </w:tcPr>
          <w:p w:rsidR="00D8778C" w:rsidRPr="001E54F2" w:rsidRDefault="00D8778C" w:rsidP="00D47876">
            <w:pPr>
              <w:rPr>
                <w:u w:val="single"/>
              </w:rPr>
            </w:pPr>
            <w:r w:rsidRPr="001E54F2">
              <w:rPr>
                <w:color w:val="FFC000"/>
              </w:rPr>
              <w:t>желтый</w:t>
            </w:r>
            <w:r w:rsidRPr="001E54F2">
              <w:rPr>
                <w:u w:val="single"/>
              </w:rPr>
              <w:t xml:space="preserve"> черный</w:t>
            </w:r>
          </w:p>
        </w:tc>
      </w:tr>
      <w:tr w:rsidR="00D8778C" w:rsidRPr="00C949AA" w:rsidTr="00D47876">
        <w:tc>
          <w:tcPr>
            <w:tcW w:w="817" w:type="dxa"/>
          </w:tcPr>
          <w:p w:rsidR="00D8778C" w:rsidRPr="00C949AA" w:rsidRDefault="00D8778C" w:rsidP="00D47876">
            <w:pPr>
              <w:spacing w:line="240" w:lineRule="atLeast"/>
              <w:contextualSpacing/>
            </w:pPr>
            <w:r>
              <w:t>39</w:t>
            </w:r>
          </w:p>
        </w:tc>
        <w:tc>
          <w:tcPr>
            <w:tcW w:w="6662" w:type="dxa"/>
            <w:gridSpan w:val="2"/>
          </w:tcPr>
          <w:p w:rsidR="00D8778C" w:rsidRPr="00C949AA" w:rsidRDefault="00D8778C" w:rsidP="00D47876">
            <w:r w:rsidRPr="00C949AA">
              <w:t>«Обман», 5 марта 1904 года</w:t>
            </w:r>
          </w:p>
        </w:tc>
        <w:tc>
          <w:tcPr>
            <w:tcW w:w="2092" w:type="dxa"/>
          </w:tcPr>
          <w:p w:rsidR="00D8778C" w:rsidRPr="001E54F2" w:rsidRDefault="00D8778C" w:rsidP="00D47876">
            <w:pPr>
              <w:rPr>
                <w:u w:val="single"/>
              </w:rPr>
            </w:pPr>
            <w:r w:rsidRPr="001E54F2">
              <w:rPr>
                <w:rFonts w:eastAsia="Helvetica" w:cs="Times New Roman"/>
                <w:color w:val="FF0000"/>
              </w:rPr>
              <w:t>красный</w:t>
            </w:r>
          </w:p>
        </w:tc>
      </w:tr>
      <w:tr w:rsidR="00D8778C" w:rsidRPr="00C949AA" w:rsidTr="00D47876">
        <w:tc>
          <w:tcPr>
            <w:tcW w:w="817" w:type="dxa"/>
          </w:tcPr>
          <w:p w:rsidR="00D8778C" w:rsidRPr="00C949AA" w:rsidRDefault="00D8778C" w:rsidP="00D47876">
            <w:pPr>
              <w:spacing w:line="240" w:lineRule="atLeast"/>
              <w:contextualSpacing/>
            </w:pPr>
            <w:r>
              <w:t>40</w:t>
            </w:r>
          </w:p>
        </w:tc>
        <w:tc>
          <w:tcPr>
            <w:tcW w:w="6662" w:type="dxa"/>
            <w:gridSpan w:val="2"/>
          </w:tcPr>
          <w:p w:rsidR="00D8778C" w:rsidRPr="00C949AA" w:rsidRDefault="00D8778C" w:rsidP="00D47876">
            <w:r>
              <w:t>«Город в красные пределы…», июнь 1904</w:t>
            </w:r>
          </w:p>
        </w:tc>
        <w:tc>
          <w:tcPr>
            <w:tcW w:w="2092" w:type="dxa"/>
          </w:tcPr>
          <w:p w:rsidR="00D8778C" w:rsidRPr="001E54F2" w:rsidRDefault="00D8778C" w:rsidP="00D47876">
            <w:pPr>
              <w:rPr>
                <w:rFonts w:eastAsia="Helvetica" w:cs="Times New Roman"/>
                <w:color w:val="FF0000"/>
              </w:rPr>
            </w:pPr>
            <w:r w:rsidRPr="001E54F2">
              <w:rPr>
                <w:rFonts w:eastAsia="Helvetica" w:cs="Times New Roman"/>
                <w:color w:val="FF0000"/>
              </w:rPr>
              <w:t>красный</w:t>
            </w:r>
            <w:r w:rsidRPr="001E54F2">
              <w:rPr>
                <w:u w:val="single"/>
              </w:rPr>
              <w:t xml:space="preserve"> серый</w:t>
            </w:r>
            <w:r w:rsidRPr="001E54F2">
              <w:rPr>
                <w:color w:val="FFC000"/>
              </w:rPr>
              <w:t xml:space="preserve"> рыжий</w:t>
            </w:r>
          </w:p>
        </w:tc>
      </w:tr>
      <w:tr w:rsidR="00D8778C" w:rsidRPr="00C949AA" w:rsidTr="00D47876">
        <w:tc>
          <w:tcPr>
            <w:tcW w:w="817" w:type="dxa"/>
          </w:tcPr>
          <w:p w:rsidR="00D8778C" w:rsidRPr="00C949AA" w:rsidRDefault="00D8778C" w:rsidP="00D47876">
            <w:pPr>
              <w:spacing w:line="240" w:lineRule="atLeast"/>
              <w:contextualSpacing/>
            </w:pPr>
            <w:r>
              <w:t>41</w:t>
            </w:r>
          </w:p>
        </w:tc>
        <w:tc>
          <w:tcPr>
            <w:tcW w:w="6662" w:type="dxa"/>
            <w:gridSpan w:val="2"/>
          </w:tcPr>
          <w:p w:rsidR="00D8778C" w:rsidRPr="00C949AA" w:rsidRDefault="00D8778C" w:rsidP="00D47876">
            <w:r>
              <w:t>«Поднимались из тьмы погребов…», 10 сентября 1904</w:t>
            </w:r>
          </w:p>
        </w:tc>
        <w:tc>
          <w:tcPr>
            <w:tcW w:w="2092" w:type="dxa"/>
          </w:tcPr>
          <w:p w:rsidR="00D8778C" w:rsidRPr="001E54F2" w:rsidRDefault="00D8778C" w:rsidP="00D47876">
            <w:pPr>
              <w:rPr>
                <w:rFonts w:eastAsia="Helvetica" w:cs="Times New Roman"/>
                <w:color w:val="FF0000"/>
              </w:rPr>
            </w:pPr>
            <w:r w:rsidRPr="001E54F2">
              <w:rPr>
                <w:u w:val="single"/>
              </w:rPr>
              <w:t>серый</w:t>
            </w:r>
            <w:r w:rsidRPr="001E54F2">
              <w:rPr>
                <w:rFonts w:eastAsia="Helvetica" w:cs="Times New Roman"/>
                <w:color w:val="FF0000"/>
              </w:rPr>
              <w:t xml:space="preserve"> </w:t>
            </w:r>
          </w:p>
        </w:tc>
      </w:tr>
      <w:tr w:rsidR="00D8778C" w:rsidRPr="00C949AA" w:rsidTr="00D47876">
        <w:tc>
          <w:tcPr>
            <w:tcW w:w="817" w:type="dxa"/>
          </w:tcPr>
          <w:p w:rsidR="00D8778C" w:rsidRPr="00C949AA" w:rsidRDefault="00D8778C" w:rsidP="00D47876">
            <w:pPr>
              <w:spacing w:line="240" w:lineRule="atLeast"/>
              <w:contextualSpacing/>
            </w:pPr>
            <w:r>
              <w:t>42</w:t>
            </w:r>
          </w:p>
        </w:tc>
        <w:tc>
          <w:tcPr>
            <w:tcW w:w="6662" w:type="dxa"/>
            <w:gridSpan w:val="2"/>
          </w:tcPr>
          <w:p w:rsidR="00D8778C" w:rsidRPr="00C949AA" w:rsidRDefault="00D8778C" w:rsidP="00D47876">
            <w:r>
              <w:t>«Барка жизни встала…», декабрь 1904</w:t>
            </w:r>
          </w:p>
        </w:tc>
        <w:tc>
          <w:tcPr>
            <w:tcW w:w="2092" w:type="dxa"/>
          </w:tcPr>
          <w:p w:rsidR="00D8778C" w:rsidRPr="001E54F2" w:rsidRDefault="00D8778C" w:rsidP="00D47876">
            <w:pPr>
              <w:rPr>
                <w:rFonts w:eastAsia="Helvetica" w:cs="Times New Roman"/>
                <w:color w:val="FF0000"/>
              </w:rPr>
            </w:pPr>
            <w:r w:rsidRPr="001E54F2">
              <w:rPr>
                <w:u w:val="single"/>
              </w:rPr>
              <w:t>серый</w:t>
            </w:r>
            <w:r w:rsidRPr="001E54F2">
              <w:rPr>
                <w:rFonts w:eastAsia="Helvetica" w:cs="Times New Roman"/>
                <w:color w:val="FF0000"/>
              </w:rPr>
              <w:t xml:space="preserve"> красный</w:t>
            </w:r>
          </w:p>
        </w:tc>
      </w:tr>
      <w:tr w:rsidR="00D8778C" w:rsidRPr="00C949AA" w:rsidTr="00D47876">
        <w:tc>
          <w:tcPr>
            <w:tcW w:w="9571" w:type="dxa"/>
            <w:gridSpan w:val="4"/>
          </w:tcPr>
          <w:p w:rsidR="00D8778C" w:rsidRDefault="00D8778C" w:rsidP="00D47876">
            <w:pPr>
              <w:spacing w:line="240" w:lineRule="atLeast"/>
              <w:ind w:firstLine="709"/>
              <w:contextualSpacing/>
              <w:rPr>
                <w:b/>
              </w:rPr>
            </w:pPr>
          </w:p>
          <w:p w:rsidR="00D8778C" w:rsidRPr="001E54F2" w:rsidRDefault="00D8778C" w:rsidP="00D47876">
            <w:pPr>
              <w:spacing w:line="240" w:lineRule="atLeast"/>
              <w:ind w:firstLine="709"/>
              <w:contextualSpacing/>
              <w:rPr>
                <w:b/>
              </w:rPr>
            </w:pPr>
          </w:p>
          <w:p w:rsidR="00D8778C" w:rsidRPr="001E54F2" w:rsidRDefault="00D8778C" w:rsidP="00D47876">
            <w:pPr>
              <w:spacing w:line="240" w:lineRule="atLeast"/>
              <w:ind w:firstLine="709"/>
              <w:contextualSpacing/>
              <w:rPr>
                <w:b/>
              </w:rPr>
            </w:pPr>
          </w:p>
          <w:p w:rsidR="00D8778C" w:rsidRPr="001E54F2" w:rsidRDefault="00D8778C" w:rsidP="00D47876">
            <w:pPr>
              <w:spacing w:line="240" w:lineRule="atLeast"/>
              <w:ind w:firstLine="709"/>
              <w:contextualSpacing/>
              <w:jc w:val="center"/>
              <w:rPr>
                <w:b/>
                <w:u w:val="single"/>
              </w:rPr>
            </w:pPr>
            <w:r w:rsidRPr="001E54F2">
              <w:rPr>
                <w:b/>
              </w:rPr>
              <w:lastRenderedPageBreak/>
              <w:t>Стихи А.Блока 2 тома</w:t>
            </w:r>
          </w:p>
        </w:tc>
      </w:tr>
      <w:tr w:rsidR="00D8778C" w:rsidRPr="00C949AA" w:rsidTr="00D47876">
        <w:tc>
          <w:tcPr>
            <w:tcW w:w="817" w:type="dxa"/>
          </w:tcPr>
          <w:p w:rsidR="00D8778C" w:rsidRPr="00DC299D" w:rsidRDefault="00D8778C" w:rsidP="00D47876">
            <w:pPr>
              <w:spacing w:line="240" w:lineRule="atLeast"/>
              <w:contextualSpacing/>
            </w:pPr>
            <w:r w:rsidRPr="00DC299D">
              <w:lastRenderedPageBreak/>
              <w:t>1</w:t>
            </w:r>
          </w:p>
        </w:tc>
        <w:tc>
          <w:tcPr>
            <w:tcW w:w="6662" w:type="dxa"/>
            <w:gridSpan w:val="2"/>
          </w:tcPr>
          <w:p w:rsidR="00D8778C" w:rsidRPr="00DC299D" w:rsidRDefault="00D8778C" w:rsidP="00D47876">
            <w:r w:rsidRPr="00DC299D">
              <w:t>«Осенняя  воля», июль 1905</w:t>
            </w:r>
          </w:p>
        </w:tc>
        <w:tc>
          <w:tcPr>
            <w:tcW w:w="2092" w:type="dxa"/>
          </w:tcPr>
          <w:p w:rsidR="00D8778C" w:rsidRPr="001E54F2" w:rsidRDefault="00D8778C" w:rsidP="00D47876">
            <w:pPr>
              <w:rPr>
                <w:u w:val="single"/>
              </w:rPr>
            </w:pPr>
            <w:r w:rsidRPr="001E54F2">
              <w:rPr>
                <w:rFonts w:eastAsia="Helvetica" w:cs="Times New Roman"/>
                <w:color w:val="FF0000"/>
              </w:rPr>
              <w:t>красный</w:t>
            </w:r>
          </w:p>
        </w:tc>
      </w:tr>
      <w:tr w:rsidR="00D8778C" w:rsidRPr="00C949AA" w:rsidTr="00D47876">
        <w:tc>
          <w:tcPr>
            <w:tcW w:w="817" w:type="dxa"/>
          </w:tcPr>
          <w:p w:rsidR="00D8778C" w:rsidRPr="00DC299D" w:rsidRDefault="00D8778C" w:rsidP="00D47876">
            <w:pPr>
              <w:spacing w:line="240" w:lineRule="atLeast"/>
              <w:contextualSpacing/>
            </w:pPr>
            <w:r w:rsidRPr="00DC299D">
              <w:t>2</w:t>
            </w:r>
          </w:p>
        </w:tc>
        <w:tc>
          <w:tcPr>
            <w:tcW w:w="6662" w:type="dxa"/>
            <w:gridSpan w:val="2"/>
          </w:tcPr>
          <w:p w:rsidR="00D8778C" w:rsidRPr="00DC299D" w:rsidRDefault="00D8778C" w:rsidP="00D47876">
            <w:r w:rsidRPr="00DC299D">
              <w:t>«Повесть», январь 1905 года</w:t>
            </w:r>
          </w:p>
        </w:tc>
        <w:tc>
          <w:tcPr>
            <w:tcW w:w="2092" w:type="dxa"/>
          </w:tcPr>
          <w:p w:rsidR="00D8778C" w:rsidRPr="001E54F2" w:rsidRDefault="00D8778C" w:rsidP="00D47876">
            <w:pPr>
              <w:rPr>
                <w:u w:val="single"/>
              </w:rPr>
            </w:pPr>
            <w:r w:rsidRPr="001E54F2">
              <w:rPr>
                <w:rFonts w:eastAsia="Helvetica" w:cs="Times New Roman"/>
                <w:color w:val="FF0000"/>
              </w:rPr>
              <w:t>красный</w:t>
            </w:r>
          </w:p>
        </w:tc>
      </w:tr>
      <w:tr w:rsidR="00D8778C" w:rsidRPr="00C949AA" w:rsidTr="00D47876">
        <w:tc>
          <w:tcPr>
            <w:tcW w:w="817" w:type="dxa"/>
          </w:tcPr>
          <w:p w:rsidR="00D8778C" w:rsidRPr="00DC299D" w:rsidRDefault="00D8778C" w:rsidP="00D47876">
            <w:pPr>
              <w:spacing w:line="240" w:lineRule="atLeast"/>
              <w:contextualSpacing/>
            </w:pPr>
            <w:r w:rsidRPr="00DC299D">
              <w:t>3</w:t>
            </w:r>
          </w:p>
        </w:tc>
        <w:tc>
          <w:tcPr>
            <w:tcW w:w="6662" w:type="dxa"/>
            <w:gridSpan w:val="2"/>
          </w:tcPr>
          <w:p w:rsidR="00D8778C" w:rsidRPr="00DC299D" w:rsidRDefault="00D8778C" w:rsidP="00D47876">
            <w:r w:rsidRPr="00DC299D">
              <w:t>«Невидимка», 16 апреля 1905 года</w:t>
            </w:r>
          </w:p>
        </w:tc>
        <w:tc>
          <w:tcPr>
            <w:tcW w:w="2092" w:type="dxa"/>
          </w:tcPr>
          <w:p w:rsidR="00D8778C" w:rsidRPr="001E54F2" w:rsidRDefault="00D8778C" w:rsidP="00D47876">
            <w:pPr>
              <w:rPr>
                <w:u w:val="single"/>
              </w:rPr>
            </w:pPr>
            <w:r w:rsidRPr="001E54F2">
              <w:rPr>
                <w:rFonts w:eastAsia="Helvetica" w:cs="Times New Roman"/>
                <w:color w:val="FF0000"/>
              </w:rPr>
              <w:t>красный</w:t>
            </w:r>
          </w:p>
        </w:tc>
      </w:tr>
      <w:tr w:rsidR="00D8778C" w:rsidRPr="00C949AA" w:rsidTr="00D47876">
        <w:tc>
          <w:tcPr>
            <w:tcW w:w="817" w:type="dxa"/>
          </w:tcPr>
          <w:p w:rsidR="00D8778C" w:rsidRPr="00DC299D" w:rsidRDefault="00D8778C" w:rsidP="00D47876">
            <w:pPr>
              <w:spacing w:line="240" w:lineRule="atLeast"/>
              <w:contextualSpacing/>
            </w:pPr>
            <w:r w:rsidRPr="00DC299D">
              <w:t>4</w:t>
            </w:r>
          </w:p>
        </w:tc>
        <w:tc>
          <w:tcPr>
            <w:tcW w:w="6662" w:type="dxa"/>
            <w:gridSpan w:val="2"/>
          </w:tcPr>
          <w:p w:rsidR="00D8778C" w:rsidRPr="00DC299D" w:rsidRDefault="00D8778C" w:rsidP="00D47876">
            <w:r w:rsidRPr="00DC299D">
              <w:t>«Улица, улица…», январь 1905 года</w:t>
            </w:r>
          </w:p>
        </w:tc>
        <w:tc>
          <w:tcPr>
            <w:tcW w:w="2092" w:type="dxa"/>
          </w:tcPr>
          <w:p w:rsidR="00D8778C" w:rsidRPr="001E54F2" w:rsidRDefault="00D8778C" w:rsidP="00D47876">
            <w:pPr>
              <w:rPr>
                <w:u w:val="single"/>
              </w:rPr>
            </w:pPr>
            <w:r w:rsidRPr="001E54F2">
              <w:rPr>
                <w:rFonts w:eastAsia="Helvetica" w:cs="Times New Roman"/>
                <w:color w:val="FF0000"/>
              </w:rPr>
              <w:t>красный</w:t>
            </w:r>
          </w:p>
        </w:tc>
      </w:tr>
      <w:tr w:rsidR="00D8778C" w:rsidRPr="00C949AA" w:rsidTr="00D47876">
        <w:tc>
          <w:tcPr>
            <w:tcW w:w="817" w:type="dxa"/>
          </w:tcPr>
          <w:p w:rsidR="00D8778C" w:rsidRPr="00DC299D" w:rsidRDefault="00D8778C" w:rsidP="00D47876">
            <w:pPr>
              <w:spacing w:line="240" w:lineRule="atLeast"/>
              <w:contextualSpacing/>
            </w:pPr>
            <w:r w:rsidRPr="00DC299D">
              <w:t>5</w:t>
            </w:r>
          </w:p>
        </w:tc>
        <w:tc>
          <w:tcPr>
            <w:tcW w:w="6662" w:type="dxa"/>
            <w:gridSpan w:val="2"/>
          </w:tcPr>
          <w:p w:rsidR="00D8778C" w:rsidRPr="00DC299D" w:rsidRDefault="00D8778C" w:rsidP="00D47876">
            <w:r w:rsidRPr="00DC299D">
              <w:t>«Девушка пела в церковном хоре…», август 1906</w:t>
            </w:r>
          </w:p>
        </w:tc>
        <w:tc>
          <w:tcPr>
            <w:tcW w:w="2092" w:type="dxa"/>
          </w:tcPr>
          <w:p w:rsidR="00D8778C" w:rsidRPr="001E54F2" w:rsidRDefault="00D8778C" w:rsidP="00D47876">
            <w:pPr>
              <w:rPr>
                <w:rFonts w:eastAsia="Helvetica" w:cs="Times New Roman"/>
                <w:color w:val="FF0000"/>
              </w:rPr>
            </w:pPr>
            <w:r w:rsidRPr="001E54F2">
              <w:rPr>
                <w:color w:val="948A54"/>
              </w:rPr>
              <w:t>белый</w:t>
            </w:r>
          </w:p>
        </w:tc>
      </w:tr>
      <w:tr w:rsidR="00D8778C" w:rsidRPr="00C949AA" w:rsidTr="00D47876">
        <w:tc>
          <w:tcPr>
            <w:tcW w:w="817" w:type="dxa"/>
          </w:tcPr>
          <w:p w:rsidR="00D8778C" w:rsidRPr="00DC299D" w:rsidRDefault="00D8778C" w:rsidP="00D47876">
            <w:pPr>
              <w:spacing w:line="240" w:lineRule="atLeast"/>
              <w:contextualSpacing/>
            </w:pPr>
            <w:r w:rsidRPr="00DC299D">
              <w:t>6</w:t>
            </w:r>
          </w:p>
        </w:tc>
        <w:tc>
          <w:tcPr>
            <w:tcW w:w="6662" w:type="dxa"/>
            <w:gridSpan w:val="2"/>
          </w:tcPr>
          <w:p w:rsidR="00D8778C" w:rsidRPr="00DC299D" w:rsidRDefault="00D8778C" w:rsidP="00D47876">
            <w:r w:rsidRPr="00DC299D">
              <w:t>«Ночная Фиалка», 18 ноября 1905 — 6 мая 1906 года</w:t>
            </w:r>
          </w:p>
        </w:tc>
        <w:tc>
          <w:tcPr>
            <w:tcW w:w="2092" w:type="dxa"/>
          </w:tcPr>
          <w:p w:rsidR="00D8778C" w:rsidRPr="001E54F2" w:rsidRDefault="00D8778C" w:rsidP="00D47876">
            <w:pPr>
              <w:rPr>
                <w:rFonts w:eastAsia="Helvetica" w:cs="Times New Roman"/>
                <w:color w:val="FF0000"/>
              </w:rPr>
            </w:pPr>
            <w:r w:rsidRPr="001E54F2">
              <w:rPr>
                <w:color w:val="FFC000"/>
              </w:rPr>
              <w:t>желтый</w:t>
            </w:r>
          </w:p>
        </w:tc>
      </w:tr>
      <w:tr w:rsidR="00D8778C" w:rsidRPr="00C949AA" w:rsidTr="00D47876">
        <w:tc>
          <w:tcPr>
            <w:tcW w:w="817" w:type="dxa"/>
          </w:tcPr>
          <w:p w:rsidR="00D8778C" w:rsidRPr="00DC299D" w:rsidRDefault="00D8778C" w:rsidP="00D47876">
            <w:pPr>
              <w:spacing w:line="240" w:lineRule="atLeast"/>
              <w:contextualSpacing/>
            </w:pPr>
            <w:r w:rsidRPr="00DC299D">
              <w:t>7</w:t>
            </w:r>
          </w:p>
        </w:tc>
        <w:tc>
          <w:tcPr>
            <w:tcW w:w="6662" w:type="dxa"/>
            <w:gridSpan w:val="2"/>
          </w:tcPr>
          <w:p w:rsidR="00D8778C" w:rsidRPr="00DC299D" w:rsidRDefault="00D8778C" w:rsidP="00D47876">
            <w:r w:rsidRPr="00DC299D">
              <w:t>«Лазурью медной месяц плыл…», январь 1906 года</w:t>
            </w:r>
            <w:r w:rsidRPr="00DC299D">
              <w:rPr>
                <w:rFonts w:eastAsia="Helvetica" w:cs="Times New Roman"/>
              </w:rPr>
              <w:t>)</w:t>
            </w:r>
          </w:p>
        </w:tc>
        <w:tc>
          <w:tcPr>
            <w:tcW w:w="2092" w:type="dxa"/>
          </w:tcPr>
          <w:p w:rsidR="00D8778C" w:rsidRPr="001E54F2" w:rsidRDefault="00D8778C" w:rsidP="00D47876">
            <w:pPr>
              <w:spacing w:line="180" w:lineRule="atLeast"/>
              <w:contextualSpacing/>
              <w:rPr>
                <w:rFonts w:eastAsia="Helvetica" w:cs="Times New Roman"/>
                <w:color w:val="FF0000"/>
              </w:rPr>
            </w:pPr>
            <w:r w:rsidRPr="001E54F2">
              <w:rPr>
                <w:rFonts w:eastAsia="Helvetica" w:cs="Times New Roman"/>
                <w:color w:val="FF0000"/>
              </w:rPr>
              <w:t xml:space="preserve"> красный </w:t>
            </w:r>
            <w:r w:rsidRPr="001E54F2">
              <w:rPr>
                <w:rFonts w:eastAsia="Helvetica" w:cs="Times New Roman"/>
                <w:color w:val="00B0F0"/>
              </w:rPr>
              <w:t xml:space="preserve">лазурный </w:t>
            </w:r>
          </w:p>
        </w:tc>
      </w:tr>
      <w:tr w:rsidR="00D8778C" w:rsidRPr="00C949AA" w:rsidTr="00D47876">
        <w:tc>
          <w:tcPr>
            <w:tcW w:w="817" w:type="dxa"/>
          </w:tcPr>
          <w:p w:rsidR="00D8778C" w:rsidRPr="00DC299D" w:rsidRDefault="00D8778C" w:rsidP="00D47876">
            <w:pPr>
              <w:spacing w:line="240" w:lineRule="atLeast"/>
              <w:contextualSpacing/>
            </w:pPr>
            <w:r w:rsidRPr="00DC299D">
              <w:t>8</w:t>
            </w:r>
          </w:p>
        </w:tc>
        <w:tc>
          <w:tcPr>
            <w:tcW w:w="6662" w:type="dxa"/>
            <w:gridSpan w:val="2"/>
          </w:tcPr>
          <w:p w:rsidR="00D8778C" w:rsidRPr="00DC299D" w:rsidRDefault="00D8778C" w:rsidP="00D47876">
            <w:r w:rsidRPr="00DC299D">
              <w:t>«Прошли года, но ты – все та же…», май 1906 г.</w:t>
            </w:r>
          </w:p>
        </w:tc>
        <w:tc>
          <w:tcPr>
            <w:tcW w:w="2092" w:type="dxa"/>
          </w:tcPr>
          <w:p w:rsidR="00D8778C" w:rsidRPr="001E54F2" w:rsidRDefault="00D8778C" w:rsidP="00D47876">
            <w:pPr>
              <w:spacing w:line="180" w:lineRule="atLeast"/>
              <w:contextualSpacing/>
              <w:rPr>
                <w:rFonts w:eastAsia="Helvetica" w:cs="Times New Roman"/>
                <w:color w:val="FF0000"/>
              </w:rPr>
            </w:pPr>
            <w:r w:rsidRPr="001E54F2">
              <w:rPr>
                <w:rFonts w:eastAsia="Helvetica" w:cs="Times New Roman"/>
                <w:color w:val="00B0F0"/>
              </w:rPr>
              <w:t>лазурный</w:t>
            </w:r>
          </w:p>
        </w:tc>
      </w:tr>
      <w:tr w:rsidR="00D8778C" w:rsidRPr="00C949AA" w:rsidTr="00D47876">
        <w:tc>
          <w:tcPr>
            <w:tcW w:w="817" w:type="dxa"/>
          </w:tcPr>
          <w:p w:rsidR="00D8778C" w:rsidRPr="00DC299D" w:rsidRDefault="00D8778C" w:rsidP="00D47876">
            <w:pPr>
              <w:spacing w:line="240" w:lineRule="atLeast"/>
              <w:contextualSpacing/>
            </w:pPr>
            <w:r w:rsidRPr="00DC299D">
              <w:t>9</w:t>
            </w:r>
          </w:p>
        </w:tc>
        <w:tc>
          <w:tcPr>
            <w:tcW w:w="6662" w:type="dxa"/>
            <w:gridSpan w:val="2"/>
          </w:tcPr>
          <w:p w:rsidR="00D8778C" w:rsidRPr="00DC299D" w:rsidRDefault="00D8778C" w:rsidP="00D47876">
            <w:r w:rsidRPr="00DC299D">
              <w:t>«Окна во двор», октябрь 1906</w:t>
            </w:r>
          </w:p>
        </w:tc>
        <w:tc>
          <w:tcPr>
            <w:tcW w:w="2092" w:type="dxa"/>
          </w:tcPr>
          <w:p w:rsidR="00D8778C" w:rsidRPr="001E54F2" w:rsidRDefault="00D8778C" w:rsidP="00D47876">
            <w:pPr>
              <w:spacing w:line="180" w:lineRule="atLeast"/>
              <w:contextualSpacing/>
              <w:rPr>
                <w:rFonts w:eastAsia="Helvetica" w:cs="Times New Roman"/>
                <w:color w:val="00B0F0"/>
              </w:rPr>
            </w:pPr>
            <w:r w:rsidRPr="001E54F2">
              <w:rPr>
                <w:u w:val="single"/>
              </w:rPr>
              <w:t>черный</w:t>
            </w:r>
            <w:r w:rsidRPr="00C949AA">
              <w:t xml:space="preserve"> </w:t>
            </w:r>
            <w:r>
              <w:t xml:space="preserve"> </w:t>
            </w:r>
            <w:r w:rsidRPr="001E54F2">
              <w:rPr>
                <w:color w:val="948A54"/>
              </w:rPr>
              <w:t xml:space="preserve"> белый</w:t>
            </w:r>
            <w:r w:rsidRPr="001E54F2">
              <w:rPr>
                <w:color w:val="FFC000"/>
              </w:rPr>
              <w:t xml:space="preserve"> желтый</w:t>
            </w:r>
          </w:p>
        </w:tc>
      </w:tr>
      <w:tr w:rsidR="00D8778C" w:rsidRPr="00C949AA" w:rsidTr="00D47876">
        <w:tc>
          <w:tcPr>
            <w:tcW w:w="817" w:type="dxa"/>
          </w:tcPr>
          <w:p w:rsidR="00D8778C" w:rsidRPr="00DC299D" w:rsidRDefault="00D8778C" w:rsidP="00D47876">
            <w:pPr>
              <w:spacing w:line="240" w:lineRule="atLeast"/>
              <w:contextualSpacing/>
            </w:pPr>
            <w:r w:rsidRPr="00DC299D">
              <w:t>10</w:t>
            </w:r>
          </w:p>
        </w:tc>
        <w:tc>
          <w:tcPr>
            <w:tcW w:w="6662" w:type="dxa"/>
            <w:gridSpan w:val="2"/>
          </w:tcPr>
          <w:p w:rsidR="00D8778C" w:rsidRPr="00DC299D" w:rsidRDefault="00D8778C" w:rsidP="00D47876">
            <w:r w:rsidRPr="00DC299D">
              <w:t>«Ты можешь по траве зеленой…» октябрь 1906</w:t>
            </w:r>
          </w:p>
        </w:tc>
        <w:tc>
          <w:tcPr>
            <w:tcW w:w="2092" w:type="dxa"/>
          </w:tcPr>
          <w:p w:rsidR="00D8778C" w:rsidRPr="001E54F2" w:rsidRDefault="00D8778C" w:rsidP="00D47876">
            <w:pPr>
              <w:spacing w:line="180" w:lineRule="atLeast"/>
              <w:contextualSpacing/>
              <w:rPr>
                <w:color w:val="00B050"/>
              </w:rPr>
            </w:pPr>
            <w:r w:rsidRPr="001E54F2">
              <w:rPr>
                <w:color w:val="00B050"/>
              </w:rPr>
              <w:t>зеленый</w:t>
            </w:r>
            <w:r w:rsidRPr="001E54F2">
              <w:rPr>
                <w:rFonts w:eastAsia="Helvetica" w:cs="Times New Roman"/>
                <w:color w:val="FF0000"/>
              </w:rPr>
              <w:t xml:space="preserve"> красный </w:t>
            </w:r>
            <w:r w:rsidRPr="001E54F2">
              <w:rPr>
                <w:rFonts w:eastAsia="Helvetica" w:cs="Times New Roman"/>
                <w:color w:val="00B0F0"/>
              </w:rPr>
              <w:t>голубой</w:t>
            </w:r>
          </w:p>
        </w:tc>
      </w:tr>
      <w:tr w:rsidR="00D8778C" w:rsidRPr="00C949AA" w:rsidTr="00D47876">
        <w:tc>
          <w:tcPr>
            <w:tcW w:w="817" w:type="dxa"/>
          </w:tcPr>
          <w:p w:rsidR="00D8778C" w:rsidRPr="00DC299D" w:rsidRDefault="00D8778C" w:rsidP="00D47876">
            <w:pPr>
              <w:spacing w:line="240" w:lineRule="atLeast"/>
              <w:contextualSpacing/>
            </w:pPr>
            <w:r w:rsidRPr="00DC299D">
              <w:t>11</w:t>
            </w:r>
          </w:p>
        </w:tc>
        <w:tc>
          <w:tcPr>
            <w:tcW w:w="6662" w:type="dxa"/>
            <w:gridSpan w:val="2"/>
          </w:tcPr>
          <w:p w:rsidR="00D8778C" w:rsidRPr="00DC299D" w:rsidRDefault="00D8778C" w:rsidP="00D47876">
            <w:r w:rsidRPr="00DC299D">
              <w:t xml:space="preserve">«Шлейф, забрызганный звездами…», сентябрь 1906 года </w:t>
            </w:r>
          </w:p>
        </w:tc>
        <w:tc>
          <w:tcPr>
            <w:tcW w:w="2092" w:type="dxa"/>
          </w:tcPr>
          <w:p w:rsidR="00D8778C" w:rsidRPr="001E54F2" w:rsidRDefault="00D8778C" w:rsidP="00D47876">
            <w:pPr>
              <w:rPr>
                <w:rFonts w:eastAsia="Helvetica" w:cs="Times New Roman"/>
                <w:color w:val="FF0000"/>
              </w:rPr>
            </w:pPr>
            <w:r w:rsidRPr="001E54F2">
              <w:rPr>
                <w:rFonts w:cs="Times New Roman"/>
                <w:color w:val="548DD4"/>
              </w:rPr>
              <w:t>синий</w:t>
            </w:r>
          </w:p>
        </w:tc>
      </w:tr>
      <w:tr w:rsidR="00D8778C" w:rsidRPr="00C949AA" w:rsidTr="00D47876">
        <w:tc>
          <w:tcPr>
            <w:tcW w:w="817" w:type="dxa"/>
          </w:tcPr>
          <w:p w:rsidR="00D8778C" w:rsidRPr="00DC299D" w:rsidRDefault="00D8778C" w:rsidP="00D47876">
            <w:pPr>
              <w:spacing w:line="240" w:lineRule="atLeast"/>
              <w:contextualSpacing/>
            </w:pPr>
            <w:r w:rsidRPr="00DC299D">
              <w:t>12</w:t>
            </w:r>
          </w:p>
        </w:tc>
        <w:tc>
          <w:tcPr>
            <w:tcW w:w="6662" w:type="dxa"/>
            <w:gridSpan w:val="2"/>
          </w:tcPr>
          <w:p w:rsidR="00D8778C" w:rsidRPr="00DC299D" w:rsidRDefault="00D8778C" w:rsidP="00D47876">
            <w:r w:rsidRPr="00DC299D">
              <w:t>«Вот явилась. Заслонила…», декабрь 1906 года</w:t>
            </w:r>
          </w:p>
        </w:tc>
        <w:tc>
          <w:tcPr>
            <w:tcW w:w="2092" w:type="dxa"/>
          </w:tcPr>
          <w:p w:rsidR="00D8778C" w:rsidRPr="001E54F2" w:rsidRDefault="00D8778C" w:rsidP="00D47876">
            <w:pPr>
              <w:rPr>
                <w:rFonts w:eastAsia="Helvetica" w:cs="Times New Roman"/>
                <w:color w:val="FF0000"/>
              </w:rPr>
            </w:pPr>
            <w:r w:rsidRPr="001E54F2">
              <w:rPr>
                <w:u w:val="single"/>
              </w:rPr>
              <w:t>черный</w:t>
            </w:r>
            <w:r w:rsidRPr="00C949AA">
              <w:t xml:space="preserve"> </w:t>
            </w:r>
            <w:r>
              <w:t xml:space="preserve"> </w:t>
            </w:r>
            <w:r w:rsidRPr="001E54F2">
              <w:rPr>
                <w:color w:val="948A54"/>
              </w:rPr>
              <w:t xml:space="preserve">белый </w:t>
            </w:r>
            <w:r w:rsidRPr="001E54F2">
              <w:rPr>
                <w:color w:val="FFC000"/>
              </w:rPr>
              <w:t>золотой</w:t>
            </w:r>
          </w:p>
        </w:tc>
      </w:tr>
      <w:tr w:rsidR="00D8778C" w:rsidRPr="00C949AA" w:rsidTr="00D47876">
        <w:tc>
          <w:tcPr>
            <w:tcW w:w="817" w:type="dxa"/>
          </w:tcPr>
          <w:p w:rsidR="00D8778C" w:rsidRPr="00DC299D" w:rsidRDefault="00D8778C" w:rsidP="00D47876">
            <w:pPr>
              <w:spacing w:line="240" w:lineRule="atLeast"/>
              <w:contextualSpacing/>
            </w:pPr>
            <w:r w:rsidRPr="00DC299D">
              <w:t>13</w:t>
            </w:r>
          </w:p>
        </w:tc>
        <w:tc>
          <w:tcPr>
            <w:tcW w:w="6662" w:type="dxa"/>
            <w:gridSpan w:val="2"/>
          </w:tcPr>
          <w:p w:rsidR="00D8778C" w:rsidRPr="00DC299D" w:rsidRDefault="00D8778C" w:rsidP="00D47876">
            <w:r w:rsidRPr="00DC299D">
              <w:rPr>
                <w:rFonts w:cs="Times New Roman"/>
              </w:rPr>
              <w:t>«Незнакомка», 1906</w:t>
            </w:r>
          </w:p>
        </w:tc>
        <w:tc>
          <w:tcPr>
            <w:tcW w:w="2092" w:type="dxa"/>
          </w:tcPr>
          <w:p w:rsidR="00D8778C" w:rsidRPr="001E54F2" w:rsidRDefault="00D8778C" w:rsidP="00D47876">
            <w:pPr>
              <w:rPr>
                <w:rFonts w:eastAsia="Helvetica" w:cs="Times New Roman"/>
                <w:color w:val="FF0000"/>
              </w:rPr>
            </w:pPr>
            <w:r w:rsidRPr="001E54F2">
              <w:rPr>
                <w:rFonts w:eastAsia="Tahoma"/>
                <w:color w:val="548DD4"/>
              </w:rPr>
              <w:t>синий</w:t>
            </w:r>
          </w:p>
        </w:tc>
      </w:tr>
      <w:tr w:rsidR="00D8778C" w:rsidRPr="00C949AA" w:rsidTr="00D47876">
        <w:tc>
          <w:tcPr>
            <w:tcW w:w="817" w:type="dxa"/>
          </w:tcPr>
          <w:p w:rsidR="00D8778C" w:rsidRPr="00DC299D" w:rsidRDefault="00D8778C" w:rsidP="00D47876">
            <w:pPr>
              <w:spacing w:line="240" w:lineRule="atLeast"/>
              <w:contextualSpacing/>
            </w:pPr>
            <w:r w:rsidRPr="00DC299D">
              <w:t>14</w:t>
            </w:r>
          </w:p>
        </w:tc>
        <w:tc>
          <w:tcPr>
            <w:tcW w:w="6662" w:type="dxa"/>
            <w:gridSpan w:val="2"/>
          </w:tcPr>
          <w:p w:rsidR="00D8778C" w:rsidRPr="00DC299D" w:rsidRDefault="00D8778C" w:rsidP="00D47876">
            <w:r w:rsidRPr="00DC299D">
              <w:t>«Перехожу от казни к казни…», октябрь 1907 года (Цикл «Заклятие огнем и мраком»</w:t>
            </w:r>
          </w:p>
        </w:tc>
        <w:tc>
          <w:tcPr>
            <w:tcW w:w="2092" w:type="dxa"/>
          </w:tcPr>
          <w:p w:rsidR="00D8778C" w:rsidRPr="00C949AA" w:rsidRDefault="00D8778C" w:rsidP="00D47876">
            <w:r w:rsidRPr="001E54F2">
              <w:rPr>
                <w:u w:val="single"/>
              </w:rPr>
              <w:t>черный</w:t>
            </w:r>
            <w:r w:rsidRPr="00C949AA">
              <w:t xml:space="preserve"> </w:t>
            </w:r>
            <w:r>
              <w:t>–</w:t>
            </w:r>
          </w:p>
          <w:p w:rsidR="00D8778C" w:rsidRPr="001E54F2" w:rsidRDefault="00D8778C" w:rsidP="00D47876">
            <w:pPr>
              <w:rPr>
                <w:rFonts w:eastAsia="Helvetica" w:cs="Times New Roman"/>
                <w:color w:val="FF0000"/>
              </w:rPr>
            </w:pPr>
          </w:p>
        </w:tc>
      </w:tr>
      <w:tr w:rsidR="00D8778C" w:rsidRPr="00C949AA" w:rsidTr="00D47876">
        <w:tc>
          <w:tcPr>
            <w:tcW w:w="817" w:type="dxa"/>
          </w:tcPr>
          <w:p w:rsidR="00D8778C" w:rsidRPr="00DC299D" w:rsidRDefault="00D8778C" w:rsidP="00D47876">
            <w:pPr>
              <w:spacing w:line="240" w:lineRule="atLeast"/>
              <w:contextualSpacing/>
            </w:pPr>
            <w:r w:rsidRPr="00DC299D">
              <w:t>15</w:t>
            </w:r>
          </w:p>
        </w:tc>
        <w:tc>
          <w:tcPr>
            <w:tcW w:w="6662" w:type="dxa"/>
            <w:gridSpan w:val="2"/>
          </w:tcPr>
          <w:p w:rsidR="00D8778C" w:rsidRPr="00DC299D" w:rsidRDefault="00D8778C" w:rsidP="00D47876">
            <w:r w:rsidRPr="00DC299D">
              <w:rPr>
                <w:rFonts w:cs="Times New Roman"/>
              </w:rPr>
              <w:t>«Там дамы щеголяют модами…», 1906</w:t>
            </w:r>
          </w:p>
        </w:tc>
        <w:tc>
          <w:tcPr>
            <w:tcW w:w="2092" w:type="dxa"/>
          </w:tcPr>
          <w:p w:rsidR="00D8778C" w:rsidRPr="001E54F2" w:rsidRDefault="00D8778C" w:rsidP="00D47876">
            <w:pPr>
              <w:rPr>
                <w:u w:val="single"/>
              </w:rPr>
            </w:pPr>
            <w:r w:rsidRPr="001E54F2">
              <w:rPr>
                <w:rFonts w:cs="Times New Roman"/>
                <w:color w:val="548DD4"/>
              </w:rPr>
              <w:t>голубой</w:t>
            </w:r>
          </w:p>
        </w:tc>
      </w:tr>
      <w:tr w:rsidR="00D8778C" w:rsidRPr="00C949AA" w:rsidTr="00D47876">
        <w:tc>
          <w:tcPr>
            <w:tcW w:w="817" w:type="dxa"/>
          </w:tcPr>
          <w:p w:rsidR="00D8778C" w:rsidRPr="00DC299D" w:rsidRDefault="00D8778C" w:rsidP="00D47876">
            <w:pPr>
              <w:spacing w:line="240" w:lineRule="atLeast"/>
              <w:contextualSpacing/>
            </w:pPr>
            <w:r w:rsidRPr="00DC299D">
              <w:t>16</w:t>
            </w:r>
          </w:p>
        </w:tc>
        <w:tc>
          <w:tcPr>
            <w:tcW w:w="6662" w:type="dxa"/>
            <w:gridSpan w:val="2"/>
          </w:tcPr>
          <w:p w:rsidR="00D8778C" w:rsidRPr="00DC299D" w:rsidRDefault="00D8778C" w:rsidP="00D47876">
            <w:r w:rsidRPr="00DC299D">
              <w:t>«Осенняя любовь», 3 октября 1907 года</w:t>
            </w:r>
          </w:p>
        </w:tc>
        <w:tc>
          <w:tcPr>
            <w:tcW w:w="2092" w:type="dxa"/>
          </w:tcPr>
          <w:p w:rsidR="00D8778C" w:rsidRPr="001E54F2" w:rsidRDefault="00D8778C" w:rsidP="00D47876">
            <w:pPr>
              <w:rPr>
                <w:u w:val="single"/>
              </w:rPr>
            </w:pPr>
            <w:r w:rsidRPr="001E54F2">
              <w:rPr>
                <w:color w:val="FFC000"/>
              </w:rPr>
              <w:t xml:space="preserve">Ржавый </w:t>
            </w:r>
            <w:r w:rsidRPr="001E54F2">
              <w:rPr>
                <w:color w:val="FF0000"/>
              </w:rPr>
              <w:t xml:space="preserve">алый </w:t>
            </w:r>
            <w:r w:rsidRPr="00712FF5">
              <w:t>серый</w:t>
            </w:r>
          </w:p>
        </w:tc>
      </w:tr>
      <w:tr w:rsidR="00D8778C" w:rsidRPr="00C949AA" w:rsidTr="00D47876">
        <w:tc>
          <w:tcPr>
            <w:tcW w:w="817" w:type="dxa"/>
          </w:tcPr>
          <w:p w:rsidR="00D8778C" w:rsidRPr="00DC299D" w:rsidRDefault="00D8778C" w:rsidP="00D47876">
            <w:pPr>
              <w:spacing w:line="240" w:lineRule="atLeast"/>
              <w:contextualSpacing/>
            </w:pPr>
            <w:r w:rsidRPr="00DC299D">
              <w:t>17</w:t>
            </w:r>
          </w:p>
        </w:tc>
        <w:tc>
          <w:tcPr>
            <w:tcW w:w="6662" w:type="dxa"/>
            <w:gridSpan w:val="2"/>
          </w:tcPr>
          <w:p w:rsidR="00D8778C" w:rsidRPr="00DC299D" w:rsidRDefault="00D8778C" w:rsidP="00D47876">
            <w:r w:rsidRPr="00DC299D">
              <w:t>«Здесь и там», январь 1907</w:t>
            </w:r>
          </w:p>
        </w:tc>
        <w:tc>
          <w:tcPr>
            <w:tcW w:w="2092" w:type="dxa"/>
          </w:tcPr>
          <w:p w:rsidR="00D8778C" w:rsidRPr="00C949AA" w:rsidRDefault="00D8778C" w:rsidP="00D47876">
            <w:r w:rsidRPr="001E54F2">
              <w:rPr>
                <w:u w:val="single"/>
              </w:rPr>
              <w:t>черный</w:t>
            </w:r>
            <w:r w:rsidRPr="00C949AA">
              <w:t xml:space="preserve"> </w:t>
            </w:r>
            <w:r>
              <w:t>–</w:t>
            </w:r>
          </w:p>
          <w:p w:rsidR="00D8778C" w:rsidRPr="001E54F2" w:rsidRDefault="00D8778C" w:rsidP="00D47876">
            <w:pPr>
              <w:rPr>
                <w:color w:val="FFC000"/>
              </w:rPr>
            </w:pPr>
            <w:r w:rsidRPr="001E54F2">
              <w:rPr>
                <w:color w:val="948A54"/>
              </w:rPr>
              <w:t>белый</w:t>
            </w:r>
          </w:p>
        </w:tc>
      </w:tr>
      <w:tr w:rsidR="00D8778C" w:rsidRPr="00C949AA" w:rsidTr="00D47876">
        <w:tc>
          <w:tcPr>
            <w:tcW w:w="817" w:type="dxa"/>
          </w:tcPr>
          <w:p w:rsidR="00D8778C" w:rsidRPr="00DC299D" w:rsidRDefault="00D8778C" w:rsidP="00D47876">
            <w:pPr>
              <w:spacing w:line="240" w:lineRule="atLeast"/>
              <w:contextualSpacing/>
            </w:pPr>
            <w:r w:rsidRPr="00DC299D">
              <w:t>18</w:t>
            </w:r>
          </w:p>
        </w:tc>
        <w:tc>
          <w:tcPr>
            <w:tcW w:w="6662" w:type="dxa"/>
            <w:gridSpan w:val="2"/>
          </w:tcPr>
          <w:p w:rsidR="00D8778C" w:rsidRPr="00DC299D" w:rsidRDefault="00D8778C" w:rsidP="00D47876">
            <w:r w:rsidRPr="00DC299D">
              <w:t>«Настигнутый метелью», 3 января 1907 года</w:t>
            </w:r>
          </w:p>
        </w:tc>
        <w:tc>
          <w:tcPr>
            <w:tcW w:w="2092" w:type="dxa"/>
          </w:tcPr>
          <w:p w:rsidR="00D8778C" w:rsidRPr="001E54F2" w:rsidRDefault="00D8778C" w:rsidP="00D47876">
            <w:pPr>
              <w:rPr>
                <w:u w:val="single"/>
              </w:rPr>
            </w:pPr>
            <w:r w:rsidRPr="00C949AA">
              <w:t xml:space="preserve"> </w:t>
            </w:r>
            <w:r w:rsidRPr="001E54F2">
              <w:rPr>
                <w:color w:val="548DD4"/>
              </w:rPr>
              <w:t>голубой</w:t>
            </w:r>
          </w:p>
        </w:tc>
      </w:tr>
      <w:tr w:rsidR="00D8778C" w:rsidRPr="00C949AA" w:rsidTr="00D47876">
        <w:tc>
          <w:tcPr>
            <w:tcW w:w="817" w:type="dxa"/>
          </w:tcPr>
          <w:p w:rsidR="00D8778C" w:rsidRPr="00DC299D" w:rsidRDefault="00D8778C" w:rsidP="00D47876">
            <w:pPr>
              <w:spacing w:line="240" w:lineRule="atLeast"/>
              <w:contextualSpacing/>
            </w:pPr>
            <w:r w:rsidRPr="00DC299D">
              <w:t>19</w:t>
            </w:r>
          </w:p>
        </w:tc>
        <w:tc>
          <w:tcPr>
            <w:tcW w:w="6662" w:type="dxa"/>
            <w:gridSpan w:val="2"/>
          </w:tcPr>
          <w:p w:rsidR="00D8778C" w:rsidRPr="00DC299D" w:rsidRDefault="00D8778C" w:rsidP="00D47876">
            <w:r w:rsidRPr="00DC299D">
              <w:t>«В углу дивана», 9 января 1907 года</w:t>
            </w:r>
          </w:p>
        </w:tc>
        <w:tc>
          <w:tcPr>
            <w:tcW w:w="2092" w:type="dxa"/>
          </w:tcPr>
          <w:p w:rsidR="00D8778C" w:rsidRPr="001E54F2" w:rsidRDefault="00D8778C" w:rsidP="00D47876">
            <w:pPr>
              <w:rPr>
                <w:u w:val="single"/>
              </w:rPr>
            </w:pPr>
            <w:r w:rsidRPr="00C949AA">
              <w:t xml:space="preserve"> </w:t>
            </w:r>
            <w:r w:rsidRPr="001E54F2">
              <w:rPr>
                <w:color w:val="548DD4"/>
              </w:rPr>
              <w:t>голубой</w:t>
            </w:r>
          </w:p>
        </w:tc>
      </w:tr>
      <w:tr w:rsidR="00D8778C" w:rsidRPr="00C949AA" w:rsidTr="00D47876">
        <w:tc>
          <w:tcPr>
            <w:tcW w:w="817" w:type="dxa"/>
          </w:tcPr>
          <w:p w:rsidR="00D8778C" w:rsidRPr="00DC299D" w:rsidRDefault="00D8778C" w:rsidP="00D47876">
            <w:pPr>
              <w:spacing w:line="240" w:lineRule="atLeast"/>
              <w:contextualSpacing/>
            </w:pPr>
            <w:r w:rsidRPr="00DC299D">
              <w:t>20</w:t>
            </w:r>
          </w:p>
        </w:tc>
        <w:tc>
          <w:tcPr>
            <w:tcW w:w="6662" w:type="dxa"/>
            <w:gridSpan w:val="2"/>
          </w:tcPr>
          <w:p w:rsidR="00D8778C" w:rsidRPr="00DC299D" w:rsidRDefault="00D8778C" w:rsidP="00D47876">
            <w:r w:rsidRPr="00DC299D">
              <w:rPr>
                <w:rFonts w:cs="Times New Roman"/>
              </w:rPr>
              <w:t>«Снежная вязь», 1907</w:t>
            </w:r>
          </w:p>
        </w:tc>
        <w:tc>
          <w:tcPr>
            <w:tcW w:w="2092" w:type="dxa"/>
          </w:tcPr>
          <w:p w:rsidR="00D8778C" w:rsidRPr="00C949AA" w:rsidRDefault="00D8778C" w:rsidP="00D47876">
            <w:r w:rsidRPr="001E54F2">
              <w:rPr>
                <w:rFonts w:cs="Times New Roman"/>
                <w:color w:val="548DD4"/>
              </w:rPr>
              <w:t>синий</w:t>
            </w:r>
          </w:p>
        </w:tc>
      </w:tr>
      <w:tr w:rsidR="00D8778C" w:rsidRPr="00C949AA" w:rsidTr="00D47876">
        <w:tc>
          <w:tcPr>
            <w:tcW w:w="817" w:type="dxa"/>
          </w:tcPr>
          <w:p w:rsidR="00D8778C" w:rsidRPr="00DC299D" w:rsidRDefault="00D8778C" w:rsidP="00D47876">
            <w:pPr>
              <w:spacing w:line="240" w:lineRule="atLeast"/>
              <w:contextualSpacing/>
            </w:pPr>
            <w:r w:rsidRPr="00DC299D">
              <w:t>21</w:t>
            </w:r>
          </w:p>
        </w:tc>
        <w:tc>
          <w:tcPr>
            <w:tcW w:w="6662" w:type="dxa"/>
            <w:gridSpan w:val="2"/>
          </w:tcPr>
          <w:p w:rsidR="00D8778C" w:rsidRPr="00DC299D" w:rsidRDefault="00D8778C" w:rsidP="00D47876">
            <w:r w:rsidRPr="00DC299D">
              <w:rPr>
                <w:rFonts w:cs="Times New Roman"/>
              </w:rPr>
              <w:t>«Когда я создавал героя …», 1907)</w:t>
            </w:r>
          </w:p>
        </w:tc>
        <w:tc>
          <w:tcPr>
            <w:tcW w:w="2092" w:type="dxa"/>
          </w:tcPr>
          <w:p w:rsidR="00D8778C" w:rsidRPr="00C949AA" w:rsidRDefault="00D8778C" w:rsidP="00D47876">
            <w:r w:rsidRPr="001E54F2">
              <w:rPr>
                <w:rFonts w:cs="Times New Roman"/>
                <w:color w:val="548DD4"/>
              </w:rPr>
              <w:t>синий</w:t>
            </w:r>
          </w:p>
        </w:tc>
      </w:tr>
      <w:tr w:rsidR="00D8778C" w:rsidRPr="00C949AA" w:rsidTr="00D47876">
        <w:tc>
          <w:tcPr>
            <w:tcW w:w="817" w:type="dxa"/>
          </w:tcPr>
          <w:p w:rsidR="00D8778C" w:rsidRPr="00DC299D" w:rsidRDefault="00D8778C" w:rsidP="00D47876">
            <w:pPr>
              <w:spacing w:line="240" w:lineRule="atLeast"/>
              <w:contextualSpacing/>
            </w:pPr>
            <w:r w:rsidRPr="00DC299D">
              <w:t>22</w:t>
            </w:r>
          </w:p>
        </w:tc>
        <w:tc>
          <w:tcPr>
            <w:tcW w:w="6662" w:type="dxa"/>
            <w:gridSpan w:val="2"/>
          </w:tcPr>
          <w:p w:rsidR="00D8778C" w:rsidRPr="00DC299D" w:rsidRDefault="00D8778C" w:rsidP="00D47876">
            <w:r w:rsidRPr="00DC299D">
              <w:t>«Последний путь», 3 января 1907 года</w:t>
            </w:r>
          </w:p>
        </w:tc>
        <w:tc>
          <w:tcPr>
            <w:tcW w:w="2092" w:type="dxa"/>
          </w:tcPr>
          <w:p w:rsidR="00D8778C" w:rsidRPr="00C949AA" w:rsidRDefault="00D8778C" w:rsidP="00D47876">
            <w:r w:rsidRPr="001E54F2">
              <w:rPr>
                <w:color w:val="948A54"/>
              </w:rPr>
              <w:t>белый</w:t>
            </w:r>
          </w:p>
        </w:tc>
      </w:tr>
      <w:tr w:rsidR="00D8778C" w:rsidRPr="00C949AA" w:rsidTr="00D47876">
        <w:tc>
          <w:tcPr>
            <w:tcW w:w="817" w:type="dxa"/>
          </w:tcPr>
          <w:p w:rsidR="00D8778C" w:rsidRPr="00DC299D" w:rsidRDefault="00D8778C" w:rsidP="00D47876">
            <w:pPr>
              <w:spacing w:line="240" w:lineRule="atLeast"/>
              <w:contextualSpacing/>
            </w:pPr>
            <w:r w:rsidRPr="00DC299D">
              <w:t>23</w:t>
            </w:r>
          </w:p>
        </w:tc>
        <w:tc>
          <w:tcPr>
            <w:tcW w:w="6662" w:type="dxa"/>
            <w:gridSpan w:val="2"/>
          </w:tcPr>
          <w:p w:rsidR="00D8778C" w:rsidRPr="00DC299D" w:rsidRDefault="00D8778C" w:rsidP="00D47876">
            <w:r w:rsidRPr="00DC299D">
              <w:t>«О доблестях, о подвигах, о славе…», 30 декабря 1908 года</w:t>
            </w:r>
          </w:p>
        </w:tc>
        <w:tc>
          <w:tcPr>
            <w:tcW w:w="2092" w:type="dxa"/>
          </w:tcPr>
          <w:p w:rsidR="00D8778C" w:rsidRPr="00C949AA" w:rsidRDefault="00D8778C" w:rsidP="00D47876">
            <w:r w:rsidRPr="001E54F2">
              <w:rPr>
                <w:rFonts w:cs="Times New Roman"/>
                <w:color w:val="548DD4"/>
              </w:rPr>
              <w:t>синий</w:t>
            </w:r>
          </w:p>
        </w:tc>
      </w:tr>
      <w:tr w:rsidR="00D8778C" w:rsidRPr="00C949AA" w:rsidTr="00D47876">
        <w:tc>
          <w:tcPr>
            <w:tcW w:w="817" w:type="dxa"/>
          </w:tcPr>
          <w:p w:rsidR="00D8778C" w:rsidRPr="00DC299D" w:rsidRDefault="00D8778C" w:rsidP="00D47876">
            <w:pPr>
              <w:spacing w:line="240" w:lineRule="atLeast"/>
              <w:contextualSpacing/>
            </w:pPr>
            <w:r w:rsidRPr="00DC299D">
              <w:t>24</w:t>
            </w:r>
          </w:p>
        </w:tc>
        <w:tc>
          <w:tcPr>
            <w:tcW w:w="6662" w:type="dxa"/>
            <w:gridSpan w:val="2"/>
          </w:tcPr>
          <w:p w:rsidR="00D8778C" w:rsidRPr="00DC299D" w:rsidRDefault="00D8778C" w:rsidP="00D47876">
            <w:r w:rsidRPr="00DC299D">
              <w:t>«Я не звал тебя…»,  7 декабря 1908 года</w:t>
            </w:r>
          </w:p>
        </w:tc>
        <w:tc>
          <w:tcPr>
            <w:tcW w:w="2092" w:type="dxa"/>
          </w:tcPr>
          <w:p w:rsidR="00D8778C" w:rsidRPr="001E54F2" w:rsidRDefault="00D8778C" w:rsidP="00D47876">
            <w:pPr>
              <w:rPr>
                <w:rFonts w:cs="Times New Roman"/>
                <w:color w:val="548DD4"/>
              </w:rPr>
            </w:pPr>
            <w:r w:rsidRPr="001E54F2">
              <w:rPr>
                <w:color w:val="548DD4"/>
              </w:rPr>
              <w:t>голубой</w:t>
            </w:r>
          </w:p>
        </w:tc>
      </w:tr>
      <w:tr w:rsidR="00D8778C" w:rsidRPr="00C949AA" w:rsidTr="00D47876">
        <w:tc>
          <w:tcPr>
            <w:tcW w:w="817" w:type="dxa"/>
          </w:tcPr>
          <w:p w:rsidR="00D8778C" w:rsidRPr="00DC299D" w:rsidRDefault="00D8778C" w:rsidP="00D47876">
            <w:pPr>
              <w:spacing w:line="240" w:lineRule="atLeast"/>
              <w:contextualSpacing/>
            </w:pPr>
            <w:r w:rsidRPr="00DC299D">
              <w:t>25</w:t>
            </w:r>
          </w:p>
        </w:tc>
        <w:tc>
          <w:tcPr>
            <w:tcW w:w="6662" w:type="dxa"/>
            <w:gridSpan w:val="2"/>
          </w:tcPr>
          <w:p w:rsidR="00D8778C" w:rsidRPr="00DC299D" w:rsidRDefault="00D8778C" w:rsidP="00D47876">
            <w:r w:rsidRPr="00DC299D">
              <w:rPr>
                <w:rFonts w:cs="Times New Roman"/>
              </w:rPr>
              <w:t>«Она, как прежде захотела …», 1908</w:t>
            </w:r>
          </w:p>
        </w:tc>
        <w:tc>
          <w:tcPr>
            <w:tcW w:w="2092" w:type="dxa"/>
          </w:tcPr>
          <w:p w:rsidR="00D8778C" w:rsidRPr="001E54F2" w:rsidRDefault="00D8778C" w:rsidP="00D47876">
            <w:pPr>
              <w:rPr>
                <w:color w:val="548DD4"/>
              </w:rPr>
            </w:pPr>
            <w:r w:rsidRPr="001E54F2">
              <w:rPr>
                <w:rFonts w:cs="Times New Roman"/>
                <w:color w:val="548DD4"/>
              </w:rPr>
              <w:t>синий</w:t>
            </w:r>
          </w:p>
        </w:tc>
      </w:tr>
      <w:tr w:rsidR="00D8778C" w:rsidRPr="00C949AA" w:rsidTr="00D47876">
        <w:tc>
          <w:tcPr>
            <w:tcW w:w="817" w:type="dxa"/>
          </w:tcPr>
          <w:p w:rsidR="00D8778C" w:rsidRPr="00DC299D" w:rsidRDefault="00D8778C" w:rsidP="00D47876">
            <w:pPr>
              <w:spacing w:line="240" w:lineRule="atLeast"/>
              <w:contextualSpacing/>
            </w:pPr>
            <w:r w:rsidRPr="00DC299D">
              <w:t>26</w:t>
            </w:r>
          </w:p>
        </w:tc>
        <w:tc>
          <w:tcPr>
            <w:tcW w:w="6662" w:type="dxa"/>
            <w:gridSpan w:val="2"/>
          </w:tcPr>
          <w:p w:rsidR="00D8778C" w:rsidRPr="00DC299D" w:rsidRDefault="00D8778C" w:rsidP="00D47876">
            <w:r w:rsidRPr="00DC299D">
              <w:rPr>
                <w:rFonts w:eastAsia="Helvetica" w:cs="Times New Roman"/>
              </w:rPr>
              <w:t>Я был весь в пестрых лоскутьях, (Апрель 1908 года</w:t>
            </w:r>
          </w:p>
        </w:tc>
        <w:tc>
          <w:tcPr>
            <w:tcW w:w="2092" w:type="dxa"/>
          </w:tcPr>
          <w:p w:rsidR="00D8778C" w:rsidRPr="001E54F2" w:rsidRDefault="00D8778C" w:rsidP="00D47876">
            <w:pPr>
              <w:spacing w:line="180" w:lineRule="atLeast"/>
              <w:contextualSpacing/>
              <w:rPr>
                <w:color w:val="548DD4"/>
              </w:rPr>
            </w:pPr>
            <w:r w:rsidRPr="001E54F2">
              <w:rPr>
                <w:rFonts w:eastAsia="Helvetica" w:cs="Times New Roman"/>
                <w:color w:val="FF0000"/>
              </w:rPr>
              <w:t>красный</w:t>
            </w:r>
          </w:p>
        </w:tc>
      </w:tr>
      <w:tr w:rsidR="00D8778C" w:rsidRPr="00C949AA" w:rsidTr="00D47876">
        <w:tc>
          <w:tcPr>
            <w:tcW w:w="9571" w:type="dxa"/>
            <w:gridSpan w:val="4"/>
          </w:tcPr>
          <w:p w:rsidR="00D8778C" w:rsidRPr="00DC299D" w:rsidRDefault="00D8778C" w:rsidP="00D47876">
            <w:pPr>
              <w:jc w:val="center"/>
              <w:rPr>
                <w:b/>
              </w:rPr>
            </w:pPr>
          </w:p>
          <w:p w:rsidR="00D8778C" w:rsidRPr="00DC299D" w:rsidRDefault="00D8778C" w:rsidP="00D47876">
            <w:pPr>
              <w:jc w:val="center"/>
              <w:rPr>
                <w:b/>
              </w:rPr>
            </w:pPr>
            <w:r w:rsidRPr="00DC299D">
              <w:rPr>
                <w:b/>
              </w:rPr>
              <w:t>Стихи А.Блока 3 тома</w:t>
            </w:r>
          </w:p>
        </w:tc>
      </w:tr>
      <w:tr w:rsidR="00D8778C" w:rsidRPr="00C949AA" w:rsidTr="00D47876">
        <w:tc>
          <w:tcPr>
            <w:tcW w:w="817" w:type="dxa"/>
          </w:tcPr>
          <w:p w:rsidR="00D8778C" w:rsidRPr="00DC299D" w:rsidRDefault="00D8778C" w:rsidP="00D47876">
            <w:pPr>
              <w:spacing w:line="240" w:lineRule="atLeast"/>
              <w:contextualSpacing/>
            </w:pPr>
            <w:r w:rsidRPr="00DC299D">
              <w:t>1</w:t>
            </w:r>
          </w:p>
        </w:tc>
        <w:tc>
          <w:tcPr>
            <w:tcW w:w="6662" w:type="dxa"/>
            <w:gridSpan w:val="2"/>
          </w:tcPr>
          <w:p w:rsidR="00D8778C" w:rsidRPr="00DC299D" w:rsidRDefault="00D8778C" w:rsidP="00D47876">
            <w:r w:rsidRPr="00DC299D">
              <w:t>«Синеокая, бог тебя создал такой…», 1909 год (Цикл «Через двенадцать лет»)</w:t>
            </w:r>
          </w:p>
        </w:tc>
        <w:tc>
          <w:tcPr>
            <w:tcW w:w="2092" w:type="dxa"/>
          </w:tcPr>
          <w:p w:rsidR="00D8778C" w:rsidRPr="001E54F2" w:rsidRDefault="00D8778C" w:rsidP="00D47876">
            <w:pPr>
              <w:rPr>
                <w:color w:val="548DD4"/>
              </w:rPr>
            </w:pPr>
            <w:r w:rsidRPr="001E54F2">
              <w:rPr>
                <w:rFonts w:cs="Times New Roman"/>
                <w:color w:val="548DD4"/>
              </w:rPr>
              <w:t>синий</w:t>
            </w:r>
          </w:p>
        </w:tc>
      </w:tr>
      <w:tr w:rsidR="00D8778C" w:rsidRPr="00C949AA" w:rsidTr="00D47876">
        <w:tc>
          <w:tcPr>
            <w:tcW w:w="817" w:type="dxa"/>
          </w:tcPr>
          <w:p w:rsidR="00D8778C" w:rsidRPr="00DC299D" w:rsidRDefault="00D8778C" w:rsidP="00D47876">
            <w:pPr>
              <w:spacing w:line="240" w:lineRule="atLeast"/>
              <w:contextualSpacing/>
            </w:pPr>
            <w:r w:rsidRPr="00DC299D">
              <w:t>2</w:t>
            </w:r>
          </w:p>
        </w:tc>
        <w:tc>
          <w:tcPr>
            <w:tcW w:w="6662" w:type="dxa"/>
            <w:gridSpan w:val="2"/>
          </w:tcPr>
          <w:p w:rsidR="00D8778C" w:rsidRPr="00DC299D" w:rsidRDefault="00D8778C" w:rsidP="00D47876">
            <w:r w:rsidRPr="00DC299D">
              <w:t>«Все, что память сберечь мне старается…», 1910 год (Цикл «Через двенадцать лет»)</w:t>
            </w:r>
          </w:p>
        </w:tc>
        <w:tc>
          <w:tcPr>
            <w:tcW w:w="2092" w:type="dxa"/>
          </w:tcPr>
          <w:p w:rsidR="00D8778C" w:rsidRPr="001E54F2" w:rsidRDefault="00D8778C" w:rsidP="00D47876">
            <w:pPr>
              <w:rPr>
                <w:color w:val="548DD4"/>
              </w:rPr>
            </w:pPr>
            <w:r w:rsidRPr="001E54F2">
              <w:rPr>
                <w:rFonts w:eastAsia="Helvetica" w:cs="Times New Roman"/>
                <w:color w:val="FF0000"/>
              </w:rPr>
              <w:t>красный</w:t>
            </w:r>
            <w:r w:rsidRPr="001E54F2">
              <w:rPr>
                <w:rFonts w:cs="Times New Roman"/>
                <w:color w:val="548DD4"/>
              </w:rPr>
              <w:t xml:space="preserve"> синий</w:t>
            </w:r>
          </w:p>
        </w:tc>
      </w:tr>
      <w:tr w:rsidR="00D8778C" w:rsidRPr="00C949AA" w:rsidTr="00D47876">
        <w:tc>
          <w:tcPr>
            <w:tcW w:w="817" w:type="dxa"/>
          </w:tcPr>
          <w:p w:rsidR="00D8778C" w:rsidRPr="00DC299D" w:rsidRDefault="00D8778C" w:rsidP="00D47876">
            <w:pPr>
              <w:spacing w:line="240" w:lineRule="atLeast"/>
              <w:contextualSpacing/>
            </w:pPr>
            <w:r w:rsidRPr="00DC299D">
              <w:t>3</w:t>
            </w:r>
          </w:p>
        </w:tc>
        <w:tc>
          <w:tcPr>
            <w:tcW w:w="6662" w:type="dxa"/>
            <w:gridSpan w:val="2"/>
          </w:tcPr>
          <w:p w:rsidR="00D8778C" w:rsidRPr="00DC299D" w:rsidRDefault="00D8778C" w:rsidP="00D47876">
            <w:r w:rsidRPr="00DC299D">
              <w:t>«Демон», апрель 1910</w:t>
            </w:r>
          </w:p>
        </w:tc>
        <w:tc>
          <w:tcPr>
            <w:tcW w:w="2092" w:type="dxa"/>
          </w:tcPr>
          <w:p w:rsidR="00D8778C" w:rsidRPr="001E54F2" w:rsidRDefault="00D8778C" w:rsidP="00D47876">
            <w:pPr>
              <w:rPr>
                <w:color w:val="7030A0"/>
              </w:rPr>
            </w:pPr>
            <w:r w:rsidRPr="001E54F2">
              <w:rPr>
                <w:color w:val="7030A0"/>
              </w:rPr>
              <w:t>ЛИЛОВЫЙ</w:t>
            </w:r>
          </w:p>
        </w:tc>
      </w:tr>
      <w:tr w:rsidR="00D8778C" w:rsidRPr="00C949AA" w:rsidTr="00D47876">
        <w:tc>
          <w:tcPr>
            <w:tcW w:w="817" w:type="dxa"/>
          </w:tcPr>
          <w:p w:rsidR="00D8778C" w:rsidRPr="00DC299D" w:rsidRDefault="00D8778C" w:rsidP="00D47876">
            <w:pPr>
              <w:spacing w:line="240" w:lineRule="atLeast"/>
              <w:contextualSpacing/>
            </w:pPr>
            <w:r w:rsidRPr="00DC299D">
              <w:t>4</w:t>
            </w:r>
          </w:p>
        </w:tc>
        <w:tc>
          <w:tcPr>
            <w:tcW w:w="6662" w:type="dxa"/>
            <w:gridSpan w:val="2"/>
          </w:tcPr>
          <w:p w:rsidR="00D8778C" w:rsidRPr="00DC299D" w:rsidRDefault="00D8778C" w:rsidP="00D47876">
            <w:r w:rsidRPr="00DC299D">
              <w:t>«Унижение», 6 декабря 1911 года</w:t>
            </w:r>
          </w:p>
        </w:tc>
        <w:tc>
          <w:tcPr>
            <w:tcW w:w="2092" w:type="dxa"/>
          </w:tcPr>
          <w:p w:rsidR="00D8778C" w:rsidRPr="001E54F2" w:rsidRDefault="00D8778C" w:rsidP="00D47876">
            <w:pPr>
              <w:rPr>
                <w:color w:val="548DD4"/>
              </w:rPr>
            </w:pPr>
            <w:r w:rsidRPr="001E54F2">
              <w:rPr>
                <w:color w:val="FFC000"/>
              </w:rPr>
              <w:t>желтый</w:t>
            </w:r>
            <w:r w:rsidRPr="001E54F2">
              <w:rPr>
                <w:u w:val="single"/>
              </w:rPr>
              <w:t xml:space="preserve"> черный</w:t>
            </w:r>
            <w:r w:rsidRPr="001E54F2">
              <w:rPr>
                <w:rFonts w:eastAsia="Helvetica" w:cs="Times New Roman"/>
                <w:color w:val="FF0000"/>
              </w:rPr>
              <w:t xml:space="preserve"> красный</w:t>
            </w:r>
          </w:p>
        </w:tc>
      </w:tr>
      <w:tr w:rsidR="00D8778C" w:rsidRPr="00C949AA" w:rsidTr="00D47876">
        <w:tc>
          <w:tcPr>
            <w:tcW w:w="817" w:type="dxa"/>
          </w:tcPr>
          <w:p w:rsidR="00D8778C" w:rsidRPr="00DC299D" w:rsidRDefault="00D8778C" w:rsidP="00D47876">
            <w:pPr>
              <w:spacing w:line="240" w:lineRule="atLeast"/>
              <w:contextualSpacing/>
            </w:pPr>
            <w:r w:rsidRPr="00DC299D">
              <w:t>5</w:t>
            </w:r>
          </w:p>
        </w:tc>
        <w:tc>
          <w:tcPr>
            <w:tcW w:w="6662" w:type="dxa"/>
            <w:gridSpan w:val="2"/>
          </w:tcPr>
          <w:p w:rsidR="00D8778C" w:rsidRPr="00DC299D" w:rsidRDefault="00D8778C" w:rsidP="00D47876">
            <w:r w:rsidRPr="00DC299D">
              <w:t>«Сквозь серый дым от краю и до краю…», 30 апреля 1912 года</w:t>
            </w:r>
          </w:p>
        </w:tc>
        <w:tc>
          <w:tcPr>
            <w:tcW w:w="2092" w:type="dxa"/>
          </w:tcPr>
          <w:p w:rsidR="00D8778C" w:rsidRPr="001E54F2" w:rsidRDefault="00D8778C" w:rsidP="00D47876">
            <w:pPr>
              <w:rPr>
                <w:color w:val="FFC000"/>
              </w:rPr>
            </w:pPr>
            <w:r w:rsidRPr="00C949AA">
              <w:t>серый</w:t>
            </w:r>
          </w:p>
        </w:tc>
      </w:tr>
      <w:tr w:rsidR="00D8778C" w:rsidRPr="00C949AA" w:rsidTr="00D47876">
        <w:tc>
          <w:tcPr>
            <w:tcW w:w="817" w:type="dxa"/>
          </w:tcPr>
          <w:p w:rsidR="00D8778C" w:rsidRPr="00DC299D" w:rsidRDefault="00D8778C" w:rsidP="00D47876">
            <w:pPr>
              <w:spacing w:line="240" w:lineRule="atLeast"/>
              <w:contextualSpacing/>
            </w:pPr>
            <w:r w:rsidRPr="00DC299D">
              <w:t>6</w:t>
            </w:r>
          </w:p>
        </w:tc>
        <w:tc>
          <w:tcPr>
            <w:tcW w:w="6662" w:type="dxa"/>
            <w:gridSpan w:val="2"/>
          </w:tcPr>
          <w:p w:rsidR="00D8778C" w:rsidRPr="00DC299D" w:rsidRDefault="00D8778C" w:rsidP="00D47876">
            <w:r w:rsidRPr="00DC299D">
              <w:t>«Пустая улица. Один огонь в окне…», октябрь 1912 года</w:t>
            </w:r>
          </w:p>
        </w:tc>
        <w:tc>
          <w:tcPr>
            <w:tcW w:w="2092" w:type="dxa"/>
          </w:tcPr>
          <w:p w:rsidR="00D8778C" w:rsidRPr="001E54F2" w:rsidRDefault="00D8778C" w:rsidP="00D47876">
            <w:pPr>
              <w:rPr>
                <w:color w:val="FFC000"/>
              </w:rPr>
            </w:pPr>
            <w:r w:rsidRPr="001E54F2">
              <w:rPr>
                <w:u w:val="single"/>
              </w:rPr>
              <w:t>черный</w:t>
            </w:r>
          </w:p>
        </w:tc>
      </w:tr>
      <w:tr w:rsidR="00D8778C" w:rsidRPr="00C949AA" w:rsidTr="00D47876">
        <w:tc>
          <w:tcPr>
            <w:tcW w:w="817" w:type="dxa"/>
          </w:tcPr>
          <w:p w:rsidR="00D8778C" w:rsidRPr="00DC299D" w:rsidRDefault="00D8778C" w:rsidP="00D47876">
            <w:pPr>
              <w:spacing w:line="240" w:lineRule="atLeast"/>
              <w:contextualSpacing/>
            </w:pPr>
            <w:r w:rsidRPr="00DC299D">
              <w:t>7</w:t>
            </w:r>
          </w:p>
        </w:tc>
        <w:tc>
          <w:tcPr>
            <w:tcW w:w="6662" w:type="dxa"/>
            <w:gridSpan w:val="2"/>
          </w:tcPr>
          <w:p w:rsidR="00D8778C" w:rsidRPr="00DC299D" w:rsidRDefault="00D8778C" w:rsidP="00D47876">
            <w:r w:rsidRPr="00DC299D">
              <w:t>«Ты — как отзвук забытого гимна…», 28 марта 1914 год</w:t>
            </w:r>
          </w:p>
        </w:tc>
        <w:tc>
          <w:tcPr>
            <w:tcW w:w="2092" w:type="dxa"/>
          </w:tcPr>
          <w:p w:rsidR="00D8778C" w:rsidRPr="001E54F2" w:rsidRDefault="00D8778C" w:rsidP="00D47876">
            <w:pPr>
              <w:rPr>
                <w:color w:val="FFC000"/>
              </w:rPr>
            </w:pPr>
            <w:r w:rsidRPr="001E54F2">
              <w:rPr>
                <w:color w:val="548DD4"/>
              </w:rPr>
              <w:t>синий</w:t>
            </w:r>
          </w:p>
        </w:tc>
      </w:tr>
      <w:tr w:rsidR="00D8778C" w:rsidRPr="00C949AA" w:rsidTr="00D47876">
        <w:tc>
          <w:tcPr>
            <w:tcW w:w="817" w:type="dxa"/>
          </w:tcPr>
          <w:p w:rsidR="00D8778C" w:rsidRPr="00DC299D" w:rsidRDefault="00D8778C" w:rsidP="00D47876">
            <w:pPr>
              <w:spacing w:line="240" w:lineRule="atLeast"/>
              <w:contextualSpacing/>
            </w:pPr>
            <w:r w:rsidRPr="00DC299D">
              <w:t>8</w:t>
            </w:r>
          </w:p>
        </w:tc>
        <w:tc>
          <w:tcPr>
            <w:tcW w:w="6662" w:type="dxa"/>
            <w:gridSpan w:val="2"/>
          </w:tcPr>
          <w:p w:rsidR="00D8778C" w:rsidRPr="00DC299D" w:rsidRDefault="00D8778C" w:rsidP="00D47876">
            <w:r w:rsidRPr="00DC299D">
              <w:t>«Когда мы встетились с тобой…», 1914</w:t>
            </w:r>
          </w:p>
        </w:tc>
        <w:tc>
          <w:tcPr>
            <w:tcW w:w="2092" w:type="dxa"/>
          </w:tcPr>
          <w:p w:rsidR="00D8778C" w:rsidRPr="001E54F2" w:rsidRDefault="00D8778C" w:rsidP="00D47876">
            <w:pPr>
              <w:rPr>
                <w:color w:val="FFC000"/>
              </w:rPr>
            </w:pPr>
            <w:r w:rsidRPr="001E54F2">
              <w:rPr>
                <w:color w:val="FFC000"/>
              </w:rPr>
              <w:t>ржавый</w:t>
            </w:r>
            <w:r w:rsidRPr="001E54F2">
              <w:rPr>
                <w:u w:val="single"/>
              </w:rPr>
              <w:t xml:space="preserve"> черный</w:t>
            </w:r>
          </w:p>
        </w:tc>
      </w:tr>
      <w:tr w:rsidR="00D8778C" w:rsidRPr="00C949AA" w:rsidTr="00D47876">
        <w:tc>
          <w:tcPr>
            <w:tcW w:w="817" w:type="dxa"/>
          </w:tcPr>
          <w:p w:rsidR="00D8778C" w:rsidRPr="00DC299D" w:rsidRDefault="00D8778C" w:rsidP="00D47876">
            <w:pPr>
              <w:spacing w:line="240" w:lineRule="atLeast"/>
              <w:contextualSpacing/>
            </w:pPr>
            <w:r w:rsidRPr="00DC299D">
              <w:t>9</w:t>
            </w:r>
          </w:p>
        </w:tc>
        <w:tc>
          <w:tcPr>
            <w:tcW w:w="6662" w:type="dxa"/>
            <w:gridSpan w:val="2"/>
          </w:tcPr>
          <w:p w:rsidR="00D8778C" w:rsidRPr="00DC299D" w:rsidRDefault="00D8778C" w:rsidP="00D47876">
            <w:r w:rsidRPr="00DC299D">
              <w:t>«Я не предал белое знамя…» , декабрь 1914</w:t>
            </w:r>
          </w:p>
        </w:tc>
        <w:tc>
          <w:tcPr>
            <w:tcW w:w="2092" w:type="dxa"/>
          </w:tcPr>
          <w:p w:rsidR="00D8778C" w:rsidRPr="001E54F2" w:rsidRDefault="00D8778C" w:rsidP="00D47876">
            <w:pPr>
              <w:jc w:val="both"/>
              <w:rPr>
                <w:color w:val="FFC000"/>
              </w:rPr>
            </w:pPr>
            <w:r w:rsidRPr="001E54F2">
              <w:rPr>
                <w:color w:val="948A54"/>
              </w:rPr>
              <w:t>белый</w:t>
            </w:r>
          </w:p>
        </w:tc>
      </w:tr>
      <w:tr w:rsidR="00D8778C" w:rsidRPr="00C949AA" w:rsidTr="00D47876">
        <w:tc>
          <w:tcPr>
            <w:tcW w:w="817" w:type="dxa"/>
          </w:tcPr>
          <w:p w:rsidR="00D8778C" w:rsidRPr="00DC299D" w:rsidRDefault="00D8778C" w:rsidP="00D47876">
            <w:pPr>
              <w:spacing w:line="240" w:lineRule="atLeast"/>
              <w:contextualSpacing/>
            </w:pPr>
            <w:r w:rsidRPr="00DC299D">
              <w:t>10</w:t>
            </w:r>
          </w:p>
        </w:tc>
        <w:tc>
          <w:tcPr>
            <w:tcW w:w="6662" w:type="dxa"/>
            <w:gridSpan w:val="2"/>
          </w:tcPr>
          <w:p w:rsidR="00D8778C" w:rsidRPr="00DC299D" w:rsidRDefault="00D8778C" w:rsidP="00D47876">
            <w:r w:rsidRPr="00DC299D">
              <w:t>«Распушилась, раскачнулась…», декабрь 1914</w:t>
            </w:r>
          </w:p>
        </w:tc>
        <w:tc>
          <w:tcPr>
            <w:tcW w:w="2092" w:type="dxa"/>
          </w:tcPr>
          <w:p w:rsidR="00D8778C" w:rsidRPr="001E54F2" w:rsidRDefault="00D8778C" w:rsidP="00D47876">
            <w:pPr>
              <w:jc w:val="both"/>
              <w:rPr>
                <w:color w:val="948A54"/>
              </w:rPr>
            </w:pPr>
            <w:r w:rsidRPr="001E54F2">
              <w:rPr>
                <w:rFonts w:eastAsia="Helvetica" w:cs="Times New Roman"/>
                <w:color w:val="FF0000"/>
              </w:rPr>
              <w:t>красный</w:t>
            </w:r>
          </w:p>
        </w:tc>
      </w:tr>
      <w:tr w:rsidR="00D8778C" w:rsidRPr="00C949AA" w:rsidTr="00D47876">
        <w:tc>
          <w:tcPr>
            <w:tcW w:w="817" w:type="dxa"/>
          </w:tcPr>
          <w:p w:rsidR="00D8778C" w:rsidRPr="00DC299D" w:rsidRDefault="00D8778C" w:rsidP="00D47876">
            <w:pPr>
              <w:spacing w:line="240" w:lineRule="atLeast"/>
              <w:contextualSpacing/>
            </w:pPr>
            <w:r w:rsidRPr="00DC299D">
              <w:t>11</w:t>
            </w:r>
          </w:p>
        </w:tc>
        <w:tc>
          <w:tcPr>
            <w:tcW w:w="6662" w:type="dxa"/>
            <w:gridSpan w:val="2"/>
          </w:tcPr>
          <w:p w:rsidR="00D8778C" w:rsidRPr="00DC299D" w:rsidRDefault="00D8778C" w:rsidP="00D47876">
            <w:r w:rsidRPr="00DC299D">
              <w:t>«Рожденные в года глухие», 8 сентября 1914 года</w:t>
            </w:r>
          </w:p>
        </w:tc>
        <w:tc>
          <w:tcPr>
            <w:tcW w:w="2092" w:type="dxa"/>
          </w:tcPr>
          <w:p w:rsidR="00D8778C" w:rsidRPr="001E54F2" w:rsidRDefault="00D8778C" w:rsidP="00D47876">
            <w:pPr>
              <w:rPr>
                <w:color w:val="548DD4"/>
              </w:rPr>
            </w:pPr>
            <w:r w:rsidRPr="001E54F2">
              <w:rPr>
                <w:rFonts w:eastAsia="Helvetica" w:cs="Times New Roman"/>
                <w:color w:val="FF0000"/>
              </w:rPr>
              <w:t>красный</w:t>
            </w:r>
          </w:p>
        </w:tc>
      </w:tr>
      <w:tr w:rsidR="00D8778C" w:rsidRPr="00C949AA" w:rsidTr="00D47876">
        <w:tc>
          <w:tcPr>
            <w:tcW w:w="817" w:type="dxa"/>
          </w:tcPr>
          <w:p w:rsidR="00D8778C" w:rsidRPr="00DC299D" w:rsidRDefault="00D8778C" w:rsidP="00D47876">
            <w:pPr>
              <w:spacing w:line="240" w:lineRule="atLeast"/>
              <w:contextualSpacing/>
            </w:pPr>
            <w:r w:rsidRPr="00DC299D">
              <w:t>12</w:t>
            </w:r>
          </w:p>
        </w:tc>
        <w:tc>
          <w:tcPr>
            <w:tcW w:w="6662" w:type="dxa"/>
            <w:gridSpan w:val="2"/>
          </w:tcPr>
          <w:p w:rsidR="00D8778C" w:rsidRPr="00DC299D" w:rsidRDefault="00D8778C" w:rsidP="00D47876">
            <w:r w:rsidRPr="00DC299D">
              <w:t>«Пушкинскому Дому», 11 февраля 1921 года</w:t>
            </w:r>
          </w:p>
          <w:p w:rsidR="00D8778C" w:rsidRPr="00DC299D" w:rsidRDefault="00D8778C" w:rsidP="00D47876"/>
        </w:tc>
        <w:tc>
          <w:tcPr>
            <w:tcW w:w="2092" w:type="dxa"/>
          </w:tcPr>
          <w:p w:rsidR="00D8778C" w:rsidRPr="00C949AA" w:rsidRDefault="00D8778C" w:rsidP="00D47876">
            <w:pPr>
              <w:jc w:val="both"/>
            </w:pPr>
            <w:r w:rsidRPr="001E54F2">
              <w:rPr>
                <w:u w:val="single"/>
              </w:rPr>
              <w:t>черный</w:t>
            </w:r>
            <w:r w:rsidRPr="001E54F2">
              <w:rPr>
                <w:color w:val="948A54"/>
              </w:rPr>
              <w:t xml:space="preserve"> белый</w:t>
            </w:r>
          </w:p>
          <w:p w:rsidR="00D8778C" w:rsidRPr="001E54F2" w:rsidRDefault="00D8778C" w:rsidP="00D47876">
            <w:pPr>
              <w:jc w:val="both"/>
              <w:rPr>
                <w:color w:val="548DD4"/>
              </w:rPr>
            </w:pPr>
            <w:r w:rsidRPr="001E54F2">
              <w:rPr>
                <w:color w:val="548DD4"/>
              </w:rPr>
              <w:t>сине-</w:t>
            </w:r>
            <w:r w:rsidRPr="001E54F2">
              <w:rPr>
                <w:color w:val="FF0000"/>
              </w:rPr>
              <w:t>розовый</w:t>
            </w:r>
          </w:p>
        </w:tc>
      </w:tr>
    </w:tbl>
    <w:p w:rsidR="00D8778C" w:rsidRPr="00D47876" w:rsidRDefault="00D8778C" w:rsidP="00D8778C">
      <w:pPr>
        <w:spacing w:line="240" w:lineRule="atLeast"/>
        <w:ind w:firstLine="709"/>
        <w:contextualSpacing/>
        <w:jc w:val="center"/>
        <w:rPr>
          <w:sz w:val="28"/>
          <w:szCs w:val="28"/>
        </w:rPr>
      </w:pPr>
      <w:r w:rsidRPr="00D47876">
        <w:rPr>
          <w:sz w:val="28"/>
          <w:szCs w:val="28"/>
        </w:rPr>
        <w:t>-34-</w:t>
      </w:r>
    </w:p>
    <w:p w:rsidR="00D8778C" w:rsidRDefault="00D8778C" w:rsidP="00D8778C">
      <w:pPr>
        <w:spacing w:line="240" w:lineRule="atLeast"/>
        <w:ind w:firstLine="709"/>
        <w:contextualSpacing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Приложение 2</w:t>
      </w:r>
      <w:r w:rsidRPr="00F746B1">
        <w:rPr>
          <w:rFonts w:cs="Times New Roman"/>
          <w:sz w:val="28"/>
          <w:szCs w:val="28"/>
        </w:rPr>
        <w:t xml:space="preserve">. </w:t>
      </w:r>
    </w:p>
    <w:p w:rsidR="00D8778C" w:rsidRDefault="00D8778C" w:rsidP="00D8778C">
      <w:pPr>
        <w:spacing w:line="240" w:lineRule="atLeast"/>
        <w:ind w:firstLine="709"/>
        <w:contextualSpacing/>
        <w:rPr>
          <w:rFonts w:cs="Times New Roman"/>
          <w:sz w:val="28"/>
          <w:szCs w:val="28"/>
        </w:rPr>
      </w:pPr>
    </w:p>
    <w:p w:rsidR="00D8778C" w:rsidRDefault="00D8778C" w:rsidP="00D8778C">
      <w:pPr>
        <w:spacing w:line="240" w:lineRule="atLeast"/>
        <w:ind w:firstLine="709"/>
        <w:contextualSpacing/>
        <w:rPr>
          <w:rFonts w:cs="Times New Roman"/>
          <w:sz w:val="28"/>
          <w:szCs w:val="28"/>
        </w:rPr>
      </w:pPr>
      <w:r w:rsidRPr="00F746B1">
        <w:rPr>
          <w:rFonts w:cs="Times New Roman"/>
          <w:sz w:val="28"/>
          <w:szCs w:val="28"/>
        </w:rPr>
        <w:t>Количественный анализ использования цвета в поэзии А.Блока</w:t>
      </w:r>
    </w:p>
    <w:p w:rsidR="00D8778C" w:rsidRPr="00F746B1" w:rsidRDefault="00D8778C" w:rsidP="00D8778C">
      <w:pPr>
        <w:spacing w:line="240" w:lineRule="atLeast"/>
        <w:ind w:firstLine="709"/>
        <w:contextualSpacing/>
        <w:rPr>
          <w:rFonts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1559"/>
        <w:gridCol w:w="1418"/>
        <w:gridCol w:w="1559"/>
        <w:gridCol w:w="1559"/>
        <w:gridCol w:w="1559"/>
      </w:tblGrid>
      <w:tr w:rsidR="00D8778C" w:rsidRPr="00F746B1" w:rsidTr="00D8778C">
        <w:tc>
          <w:tcPr>
            <w:tcW w:w="1985" w:type="dxa"/>
          </w:tcPr>
          <w:p w:rsidR="00D8778C" w:rsidRPr="00F746B1" w:rsidRDefault="00D8778C" w:rsidP="00D47876">
            <w:pPr>
              <w:rPr>
                <w:rFonts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Цвет</w:t>
            </w:r>
          </w:p>
        </w:tc>
        <w:tc>
          <w:tcPr>
            <w:tcW w:w="1559" w:type="dxa"/>
          </w:tcPr>
          <w:p w:rsidR="00D8778C" w:rsidRDefault="00D8778C" w:rsidP="00D47876">
            <w:pPr>
              <w:rPr>
                <w:rFonts w:eastAsia="Calibri" w:cs="Times New Roman"/>
                <w:sz w:val="28"/>
                <w:szCs w:val="28"/>
              </w:rPr>
            </w:pPr>
            <w:r w:rsidRPr="00F746B1">
              <w:rPr>
                <w:rFonts w:eastAsia="Calibri" w:cs="Times New Roman"/>
                <w:sz w:val="28"/>
                <w:szCs w:val="28"/>
              </w:rPr>
              <w:t>1 книга</w:t>
            </w:r>
          </w:p>
          <w:p w:rsidR="00D8778C" w:rsidRPr="00F746B1" w:rsidRDefault="00D8778C" w:rsidP="00D47876">
            <w:pPr>
              <w:rPr>
                <w:rFonts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(42 стих.)</w:t>
            </w:r>
          </w:p>
        </w:tc>
        <w:tc>
          <w:tcPr>
            <w:tcW w:w="1418" w:type="dxa"/>
          </w:tcPr>
          <w:p w:rsidR="00D8778C" w:rsidRDefault="00D8778C" w:rsidP="00D47876">
            <w:pPr>
              <w:rPr>
                <w:rFonts w:eastAsia="Calibri" w:cs="Times New Roman"/>
                <w:sz w:val="28"/>
                <w:szCs w:val="28"/>
              </w:rPr>
            </w:pPr>
            <w:r w:rsidRPr="00F746B1">
              <w:rPr>
                <w:rFonts w:eastAsia="Calibri" w:cs="Times New Roman"/>
                <w:sz w:val="28"/>
                <w:szCs w:val="28"/>
              </w:rPr>
              <w:t>2 книга</w:t>
            </w:r>
          </w:p>
          <w:p w:rsidR="00D8778C" w:rsidRPr="00F746B1" w:rsidRDefault="00D8778C" w:rsidP="00D47876">
            <w:pPr>
              <w:rPr>
                <w:rFonts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(26 стих.)</w:t>
            </w:r>
          </w:p>
        </w:tc>
        <w:tc>
          <w:tcPr>
            <w:tcW w:w="1559" w:type="dxa"/>
          </w:tcPr>
          <w:p w:rsidR="00D8778C" w:rsidRDefault="00D8778C" w:rsidP="00D47876">
            <w:pPr>
              <w:rPr>
                <w:rFonts w:eastAsia="Calibri" w:cs="Times New Roman"/>
                <w:sz w:val="28"/>
                <w:szCs w:val="28"/>
              </w:rPr>
            </w:pPr>
            <w:r w:rsidRPr="00F746B1">
              <w:rPr>
                <w:rFonts w:eastAsia="Calibri" w:cs="Times New Roman"/>
                <w:sz w:val="28"/>
                <w:szCs w:val="28"/>
              </w:rPr>
              <w:t>3 книга</w:t>
            </w:r>
          </w:p>
          <w:p w:rsidR="00D8778C" w:rsidRPr="00F746B1" w:rsidRDefault="00D8778C" w:rsidP="00D47876">
            <w:pPr>
              <w:rPr>
                <w:rFonts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(12 стих.)</w:t>
            </w:r>
          </w:p>
        </w:tc>
        <w:tc>
          <w:tcPr>
            <w:tcW w:w="1559" w:type="dxa"/>
          </w:tcPr>
          <w:p w:rsidR="00D8778C" w:rsidRDefault="00D8778C" w:rsidP="00D47876">
            <w:pPr>
              <w:rPr>
                <w:rFonts w:eastAsia="Calibri" w:cs="Times New Roman"/>
                <w:sz w:val="28"/>
                <w:szCs w:val="28"/>
              </w:rPr>
            </w:pPr>
            <w:r w:rsidRPr="00F746B1">
              <w:rPr>
                <w:rFonts w:eastAsia="Calibri" w:cs="Times New Roman"/>
                <w:sz w:val="28"/>
                <w:szCs w:val="28"/>
              </w:rPr>
              <w:t>Всего</w:t>
            </w:r>
          </w:p>
          <w:p w:rsidR="00D8778C" w:rsidRPr="00F746B1" w:rsidRDefault="00D8778C" w:rsidP="00D47876">
            <w:pPr>
              <w:rPr>
                <w:rFonts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(80 стих.)</w:t>
            </w:r>
          </w:p>
        </w:tc>
        <w:tc>
          <w:tcPr>
            <w:tcW w:w="1559" w:type="dxa"/>
          </w:tcPr>
          <w:p w:rsidR="00D8778C" w:rsidRPr="00F746B1" w:rsidRDefault="00D8778C" w:rsidP="00D47876">
            <w:pPr>
              <w:rPr>
                <w:rFonts w:eastAsia="Calibri" w:cs="Times New Roman"/>
                <w:sz w:val="28"/>
                <w:szCs w:val="28"/>
              </w:rPr>
            </w:pPr>
            <w:r w:rsidRPr="00F746B1">
              <w:rPr>
                <w:rFonts w:eastAsia="Calibri" w:cs="Times New Roman"/>
                <w:sz w:val="28"/>
                <w:szCs w:val="28"/>
              </w:rPr>
              <w:t>%</w:t>
            </w:r>
          </w:p>
        </w:tc>
      </w:tr>
      <w:tr w:rsidR="00D8778C" w:rsidRPr="00F746B1" w:rsidTr="00D8778C">
        <w:tc>
          <w:tcPr>
            <w:tcW w:w="1985" w:type="dxa"/>
          </w:tcPr>
          <w:p w:rsidR="00D8778C" w:rsidRDefault="00D8778C" w:rsidP="00D47876">
            <w:pPr>
              <w:rPr>
                <w:rFonts w:eastAsia="Calibri" w:cs="Times New Roman"/>
                <w:sz w:val="28"/>
                <w:szCs w:val="28"/>
              </w:rPr>
            </w:pPr>
            <w:r w:rsidRPr="00F746B1">
              <w:rPr>
                <w:rFonts w:eastAsia="Calibri" w:cs="Times New Roman"/>
                <w:sz w:val="28"/>
                <w:szCs w:val="28"/>
              </w:rPr>
              <w:t>Синий и голубой</w:t>
            </w:r>
          </w:p>
          <w:p w:rsidR="00D8778C" w:rsidRPr="00F746B1" w:rsidRDefault="00D8778C" w:rsidP="00D47876">
            <w:pPr>
              <w:rPr>
                <w:rFonts w:eastAsia="Calibri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8778C" w:rsidRPr="00F746B1" w:rsidRDefault="00D8778C" w:rsidP="00D47876">
            <w:pPr>
              <w:rPr>
                <w:rFonts w:eastAsia="Calibri" w:cs="Times New Roman"/>
                <w:sz w:val="28"/>
                <w:szCs w:val="28"/>
              </w:rPr>
            </w:pPr>
            <w:r w:rsidRPr="00F746B1">
              <w:rPr>
                <w:rFonts w:eastAsia="Calibri" w:cs="Times New Roman"/>
                <w:sz w:val="28"/>
                <w:szCs w:val="28"/>
              </w:rPr>
              <w:t>12</w:t>
            </w:r>
          </w:p>
        </w:tc>
        <w:tc>
          <w:tcPr>
            <w:tcW w:w="1418" w:type="dxa"/>
          </w:tcPr>
          <w:p w:rsidR="00D8778C" w:rsidRPr="00F746B1" w:rsidRDefault="00D8778C" w:rsidP="00D47876">
            <w:pPr>
              <w:rPr>
                <w:rFonts w:eastAsia="Calibri" w:cs="Times New Roman"/>
                <w:sz w:val="28"/>
                <w:szCs w:val="28"/>
              </w:rPr>
            </w:pPr>
            <w:r w:rsidRPr="00F746B1">
              <w:rPr>
                <w:rFonts w:eastAsia="Calibri" w:cs="Times New Roman"/>
                <w:sz w:val="28"/>
                <w:szCs w:val="28"/>
              </w:rPr>
              <w:t>13</w:t>
            </w:r>
          </w:p>
        </w:tc>
        <w:tc>
          <w:tcPr>
            <w:tcW w:w="1559" w:type="dxa"/>
          </w:tcPr>
          <w:p w:rsidR="00D8778C" w:rsidRPr="00F746B1" w:rsidRDefault="00D8778C" w:rsidP="00D47876">
            <w:pPr>
              <w:rPr>
                <w:rFonts w:eastAsia="Calibri" w:cs="Times New Roman"/>
                <w:sz w:val="28"/>
                <w:szCs w:val="28"/>
              </w:rPr>
            </w:pPr>
            <w:r w:rsidRPr="00F746B1">
              <w:rPr>
                <w:rFonts w:eastAsia="Calibri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D8778C" w:rsidRPr="00F746B1" w:rsidRDefault="00D8778C" w:rsidP="00D47876">
            <w:pPr>
              <w:rPr>
                <w:rFonts w:eastAsia="Calibri" w:cs="Times New Roman"/>
                <w:sz w:val="28"/>
                <w:szCs w:val="28"/>
              </w:rPr>
            </w:pPr>
            <w:r w:rsidRPr="00F746B1">
              <w:rPr>
                <w:rFonts w:eastAsia="Calibri" w:cs="Times New Roman"/>
                <w:sz w:val="28"/>
                <w:szCs w:val="28"/>
              </w:rPr>
              <w:t>29</w:t>
            </w:r>
          </w:p>
        </w:tc>
        <w:tc>
          <w:tcPr>
            <w:tcW w:w="1559" w:type="dxa"/>
          </w:tcPr>
          <w:p w:rsidR="00D8778C" w:rsidRPr="00F746B1" w:rsidRDefault="00D8778C" w:rsidP="00D47876">
            <w:pPr>
              <w:rPr>
                <w:rFonts w:eastAsia="Calibri" w:cs="Times New Roman"/>
                <w:sz w:val="28"/>
                <w:szCs w:val="28"/>
              </w:rPr>
            </w:pPr>
            <w:r w:rsidRPr="00F746B1">
              <w:rPr>
                <w:rFonts w:eastAsia="Calibri" w:cs="Times New Roman"/>
                <w:sz w:val="28"/>
                <w:szCs w:val="28"/>
              </w:rPr>
              <w:t>26,8%</w:t>
            </w:r>
          </w:p>
        </w:tc>
      </w:tr>
      <w:tr w:rsidR="00D8778C" w:rsidRPr="00F746B1" w:rsidTr="00D8778C">
        <w:tc>
          <w:tcPr>
            <w:tcW w:w="1985" w:type="dxa"/>
          </w:tcPr>
          <w:p w:rsidR="00D8778C" w:rsidRDefault="00D8778C" w:rsidP="00D47876">
            <w:pPr>
              <w:rPr>
                <w:rFonts w:eastAsia="Calibri" w:cs="Times New Roman"/>
                <w:sz w:val="28"/>
                <w:szCs w:val="28"/>
              </w:rPr>
            </w:pPr>
            <w:r w:rsidRPr="00F746B1">
              <w:rPr>
                <w:rFonts w:eastAsia="Calibri" w:cs="Times New Roman"/>
                <w:sz w:val="28"/>
                <w:szCs w:val="28"/>
              </w:rPr>
              <w:t>Белый</w:t>
            </w:r>
          </w:p>
          <w:p w:rsidR="00D8778C" w:rsidRPr="00F746B1" w:rsidRDefault="00D8778C" w:rsidP="00D47876">
            <w:pPr>
              <w:rPr>
                <w:rFonts w:eastAsia="Calibri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8778C" w:rsidRPr="00F746B1" w:rsidRDefault="00D8778C" w:rsidP="00D47876">
            <w:pPr>
              <w:rPr>
                <w:rFonts w:eastAsia="Calibri" w:cs="Times New Roman"/>
                <w:sz w:val="28"/>
                <w:szCs w:val="28"/>
              </w:rPr>
            </w:pPr>
            <w:r w:rsidRPr="00F746B1">
              <w:rPr>
                <w:rFonts w:eastAsia="Calibri" w:cs="Times New Roman"/>
                <w:sz w:val="28"/>
                <w:szCs w:val="28"/>
              </w:rPr>
              <w:t>14</w:t>
            </w:r>
          </w:p>
        </w:tc>
        <w:tc>
          <w:tcPr>
            <w:tcW w:w="1418" w:type="dxa"/>
          </w:tcPr>
          <w:p w:rsidR="00D8778C" w:rsidRPr="00F746B1" w:rsidRDefault="00D8778C" w:rsidP="00D47876">
            <w:pPr>
              <w:rPr>
                <w:rFonts w:eastAsia="Calibri" w:cs="Times New Roman"/>
                <w:sz w:val="28"/>
                <w:szCs w:val="28"/>
              </w:rPr>
            </w:pPr>
            <w:r w:rsidRPr="00F746B1">
              <w:rPr>
                <w:rFonts w:eastAsia="Calibri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D8778C" w:rsidRPr="00F746B1" w:rsidRDefault="00D8778C" w:rsidP="00D47876">
            <w:pPr>
              <w:rPr>
                <w:rFonts w:eastAsia="Calibri" w:cs="Times New Roman"/>
                <w:sz w:val="28"/>
                <w:szCs w:val="28"/>
              </w:rPr>
            </w:pPr>
            <w:r w:rsidRPr="00F746B1">
              <w:rPr>
                <w:rFonts w:eastAsia="Calibri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D8778C" w:rsidRPr="00F746B1" w:rsidRDefault="00D8778C" w:rsidP="00D47876">
            <w:pPr>
              <w:rPr>
                <w:rFonts w:eastAsia="Calibri" w:cs="Times New Roman"/>
                <w:sz w:val="28"/>
                <w:szCs w:val="28"/>
              </w:rPr>
            </w:pPr>
            <w:r w:rsidRPr="00F746B1">
              <w:rPr>
                <w:rFonts w:eastAsia="Calibri" w:cs="Times New Roman"/>
                <w:sz w:val="28"/>
                <w:szCs w:val="28"/>
              </w:rPr>
              <w:t>21</w:t>
            </w:r>
          </w:p>
        </w:tc>
        <w:tc>
          <w:tcPr>
            <w:tcW w:w="1559" w:type="dxa"/>
          </w:tcPr>
          <w:p w:rsidR="00D8778C" w:rsidRPr="00F746B1" w:rsidRDefault="00D8778C" w:rsidP="00D47876">
            <w:pPr>
              <w:rPr>
                <w:rFonts w:eastAsia="Calibri" w:cs="Times New Roman"/>
                <w:sz w:val="28"/>
                <w:szCs w:val="28"/>
              </w:rPr>
            </w:pPr>
            <w:r w:rsidRPr="00F746B1">
              <w:rPr>
                <w:rFonts w:eastAsia="Calibri" w:cs="Times New Roman"/>
                <w:sz w:val="28"/>
                <w:szCs w:val="28"/>
              </w:rPr>
              <w:t>19,5 %</w:t>
            </w:r>
          </w:p>
        </w:tc>
      </w:tr>
      <w:tr w:rsidR="00D8778C" w:rsidRPr="00F746B1" w:rsidTr="00D8778C">
        <w:tc>
          <w:tcPr>
            <w:tcW w:w="1985" w:type="dxa"/>
          </w:tcPr>
          <w:p w:rsidR="00D8778C" w:rsidRDefault="00D8778C" w:rsidP="00D47876">
            <w:pPr>
              <w:rPr>
                <w:rFonts w:eastAsia="Calibri" w:cs="Times New Roman"/>
                <w:sz w:val="28"/>
                <w:szCs w:val="28"/>
              </w:rPr>
            </w:pPr>
            <w:r w:rsidRPr="00F746B1">
              <w:rPr>
                <w:rFonts w:eastAsia="Calibri" w:cs="Times New Roman"/>
                <w:sz w:val="28"/>
                <w:szCs w:val="28"/>
              </w:rPr>
              <w:t>Черный и серый</w:t>
            </w:r>
          </w:p>
          <w:p w:rsidR="00D8778C" w:rsidRPr="00F746B1" w:rsidRDefault="00D8778C" w:rsidP="00D47876">
            <w:pPr>
              <w:rPr>
                <w:rFonts w:eastAsia="Calibri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8778C" w:rsidRPr="00F746B1" w:rsidRDefault="00D8778C" w:rsidP="00D47876">
            <w:pPr>
              <w:rPr>
                <w:rFonts w:eastAsia="Calibri" w:cs="Times New Roman"/>
                <w:sz w:val="28"/>
                <w:szCs w:val="28"/>
              </w:rPr>
            </w:pPr>
            <w:r w:rsidRPr="00F746B1">
              <w:rPr>
                <w:rFonts w:eastAsia="Calibri" w:cs="Times New Roman"/>
                <w:sz w:val="28"/>
                <w:szCs w:val="28"/>
              </w:rPr>
              <w:t>13</w:t>
            </w:r>
          </w:p>
        </w:tc>
        <w:tc>
          <w:tcPr>
            <w:tcW w:w="1418" w:type="dxa"/>
          </w:tcPr>
          <w:p w:rsidR="00D8778C" w:rsidRPr="00F746B1" w:rsidRDefault="00D8778C" w:rsidP="00D47876">
            <w:pPr>
              <w:rPr>
                <w:rFonts w:eastAsia="Calibri" w:cs="Times New Roman"/>
                <w:sz w:val="28"/>
                <w:szCs w:val="28"/>
              </w:rPr>
            </w:pPr>
            <w:r w:rsidRPr="00F746B1">
              <w:rPr>
                <w:rFonts w:eastAsia="Calibri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D8778C" w:rsidRPr="00F746B1" w:rsidRDefault="00D8778C" w:rsidP="00D47876">
            <w:pPr>
              <w:rPr>
                <w:rFonts w:eastAsia="Calibri" w:cs="Times New Roman"/>
                <w:sz w:val="28"/>
                <w:szCs w:val="28"/>
              </w:rPr>
            </w:pPr>
            <w:r w:rsidRPr="00F746B1">
              <w:rPr>
                <w:rFonts w:eastAsia="Calibri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D8778C" w:rsidRPr="00F746B1" w:rsidRDefault="00D8778C" w:rsidP="00D47876">
            <w:pPr>
              <w:rPr>
                <w:rFonts w:eastAsia="Calibri" w:cs="Times New Roman"/>
                <w:sz w:val="28"/>
                <w:szCs w:val="28"/>
              </w:rPr>
            </w:pPr>
            <w:r w:rsidRPr="00F746B1">
              <w:rPr>
                <w:rFonts w:eastAsia="Calibri" w:cs="Times New Roman"/>
                <w:sz w:val="28"/>
                <w:szCs w:val="28"/>
              </w:rPr>
              <w:t>23</w:t>
            </w:r>
          </w:p>
        </w:tc>
        <w:tc>
          <w:tcPr>
            <w:tcW w:w="1559" w:type="dxa"/>
          </w:tcPr>
          <w:p w:rsidR="00D8778C" w:rsidRPr="00F746B1" w:rsidRDefault="00D8778C" w:rsidP="00D47876">
            <w:pPr>
              <w:rPr>
                <w:rFonts w:eastAsia="Calibri" w:cs="Times New Roman"/>
                <w:sz w:val="28"/>
                <w:szCs w:val="28"/>
              </w:rPr>
            </w:pPr>
            <w:r w:rsidRPr="00F746B1">
              <w:rPr>
                <w:rFonts w:eastAsia="Calibri" w:cs="Times New Roman"/>
                <w:sz w:val="28"/>
                <w:szCs w:val="28"/>
              </w:rPr>
              <w:t>21,3 %</w:t>
            </w:r>
          </w:p>
        </w:tc>
      </w:tr>
      <w:tr w:rsidR="00D8778C" w:rsidRPr="00F746B1" w:rsidTr="00D8778C">
        <w:tc>
          <w:tcPr>
            <w:tcW w:w="1985" w:type="dxa"/>
          </w:tcPr>
          <w:p w:rsidR="00D8778C" w:rsidRDefault="00D8778C" w:rsidP="00D47876">
            <w:pPr>
              <w:rPr>
                <w:rFonts w:eastAsia="Calibri" w:cs="Times New Roman"/>
                <w:sz w:val="28"/>
                <w:szCs w:val="28"/>
              </w:rPr>
            </w:pPr>
            <w:r w:rsidRPr="00F746B1">
              <w:rPr>
                <w:rFonts w:eastAsia="Calibri" w:cs="Times New Roman"/>
                <w:sz w:val="28"/>
                <w:szCs w:val="28"/>
              </w:rPr>
              <w:t xml:space="preserve">Красный </w:t>
            </w:r>
          </w:p>
          <w:p w:rsidR="00D8778C" w:rsidRPr="00F746B1" w:rsidRDefault="00D8778C" w:rsidP="00D47876">
            <w:pPr>
              <w:rPr>
                <w:rFonts w:eastAsia="Calibri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8778C" w:rsidRPr="00F746B1" w:rsidRDefault="00D8778C" w:rsidP="00D47876">
            <w:pPr>
              <w:rPr>
                <w:rFonts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9</w:t>
            </w:r>
          </w:p>
        </w:tc>
        <w:tc>
          <w:tcPr>
            <w:tcW w:w="1418" w:type="dxa"/>
          </w:tcPr>
          <w:p w:rsidR="00D8778C" w:rsidRPr="00F746B1" w:rsidRDefault="00D8778C" w:rsidP="00D47876">
            <w:pPr>
              <w:rPr>
                <w:rFonts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8</w:t>
            </w:r>
          </w:p>
        </w:tc>
        <w:tc>
          <w:tcPr>
            <w:tcW w:w="1559" w:type="dxa"/>
          </w:tcPr>
          <w:p w:rsidR="00D8778C" w:rsidRPr="00F746B1" w:rsidRDefault="00D8778C" w:rsidP="00D47876">
            <w:pPr>
              <w:rPr>
                <w:rFonts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D8778C" w:rsidRPr="00F746B1" w:rsidRDefault="00D8778C" w:rsidP="00D47876">
            <w:pPr>
              <w:rPr>
                <w:rFonts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22</w:t>
            </w:r>
          </w:p>
        </w:tc>
        <w:tc>
          <w:tcPr>
            <w:tcW w:w="1559" w:type="dxa"/>
          </w:tcPr>
          <w:p w:rsidR="00D8778C" w:rsidRPr="00F746B1" w:rsidRDefault="00D8778C" w:rsidP="00D47876">
            <w:pPr>
              <w:rPr>
                <w:rFonts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20 %</w:t>
            </w:r>
          </w:p>
        </w:tc>
      </w:tr>
      <w:tr w:rsidR="00D8778C" w:rsidRPr="00F746B1" w:rsidTr="00D8778C">
        <w:tc>
          <w:tcPr>
            <w:tcW w:w="1985" w:type="dxa"/>
          </w:tcPr>
          <w:p w:rsidR="00D8778C" w:rsidRDefault="00D8778C" w:rsidP="00D47876">
            <w:pPr>
              <w:rPr>
                <w:rFonts w:eastAsia="Calibri" w:cs="Times New Roman"/>
                <w:sz w:val="28"/>
                <w:szCs w:val="28"/>
              </w:rPr>
            </w:pPr>
            <w:r w:rsidRPr="00F746B1">
              <w:rPr>
                <w:rFonts w:eastAsia="Calibri" w:cs="Times New Roman"/>
                <w:sz w:val="28"/>
                <w:szCs w:val="28"/>
              </w:rPr>
              <w:t>Желтый и зеленый</w:t>
            </w:r>
          </w:p>
          <w:p w:rsidR="00D8778C" w:rsidRPr="00F746B1" w:rsidRDefault="00D8778C" w:rsidP="00D47876">
            <w:pPr>
              <w:rPr>
                <w:rFonts w:eastAsia="Calibri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8778C" w:rsidRPr="00F746B1" w:rsidRDefault="00D8778C" w:rsidP="00D47876">
            <w:pPr>
              <w:rPr>
                <w:rFonts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:rsidR="00D8778C" w:rsidRPr="00F746B1" w:rsidRDefault="00D8778C" w:rsidP="00D47876">
            <w:pPr>
              <w:rPr>
                <w:rFonts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D8778C" w:rsidRPr="00F746B1" w:rsidRDefault="00D8778C" w:rsidP="00D47876">
            <w:pPr>
              <w:rPr>
                <w:rFonts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D8778C" w:rsidRPr="00F746B1" w:rsidRDefault="00D8778C" w:rsidP="00D47876">
            <w:pPr>
              <w:rPr>
                <w:rFonts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11</w:t>
            </w:r>
          </w:p>
        </w:tc>
        <w:tc>
          <w:tcPr>
            <w:tcW w:w="1559" w:type="dxa"/>
          </w:tcPr>
          <w:p w:rsidR="00D8778C" w:rsidRPr="00F746B1" w:rsidRDefault="00D8778C" w:rsidP="00D47876">
            <w:pPr>
              <w:rPr>
                <w:rFonts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11 %</w:t>
            </w:r>
          </w:p>
        </w:tc>
      </w:tr>
      <w:tr w:rsidR="00D8778C" w:rsidRPr="00F746B1" w:rsidTr="00D8778C">
        <w:tc>
          <w:tcPr>
            <w:tcW w:w="1985" w:type="dxa"/>
          </w:tcPr>
          <w:p w:rsidR="00D8778C" w:rsidRDefault="00D8778C" w:rsidP="00D47876">
            <w:pPr>
              <w:rPr>
                <w:rFonts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Всего</w:t>
            </w:r>
          </w:p>
          <w:p w:rsidR="00D8778C" w:rsidRPr="00F746B1" w:rsidRDefault="00D8778C" w:rsidP="00D47876">
            <w:pPr>
              <w:rPr>
                <w:rFonts w:eastAsia="Calibri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8778C" w:rsidRDefault="00D8778C" w:rsidP="00D47876">
            <w:pPr>
              <w:rPr>
                <w:rFonts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52</w:t>
            </w:r>
          </w:p>
        </w:tc>
        <w:tc>
          <w:tcPr>
            <w:tcW w:w="1418" w:type="dxa"/>
          </w:tcPr>
          <w:p w:rsidR="00D8778C" w:rsidRDefault="00D8778C" w:rsidP="00D47876">
            <w:pPr>
              <w:rPr>
                <w:rFonts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36</w:t>
            </w:r>
          </w:p>
        </w:tc>
        <w:tc>
          <w:tcPr>
            <w:tcW w:w="1559" w:type="dxa"/>
          </w:tcPr>
          <w:p w:rsidR="00D8778C" w:rsidRDefault="00D8778C" w:rsidP="00D47876">
            <w:pPr>
              <w:rPr>
                <w:rFonts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18</w:t>
            </w:r>
          </w:p>
        </w:tc>
        <w:tc>
          <w:tcPr>
            <w:tcW w:w="1559" w:type="dxa"/>
          </w:tcPr>
          <w:p w:rsidR="00D8778C" w:rsidRDefault="00D8778C" w:rsidP="00D47876">
            <w:pPr>
              <w:rPr>
                <w:rFonts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106</w:t>
            </w:r>
          </w:p>
        </w:tc>
        <w:tc>
          <w:tcPr>
            <w:tcW w:w="1559" w:type="dxa"/>
          </w:tcPr>
          <w:p w:rsidR="00D8778C" w:rsidRDefault="00D8778C" w:rsidP="00D47876">
            <w:pPr>
              <w:rPr>
                <w:rFonts w:eastAsia="Calibri" w:cs="Times New Roman"/>
                <w:sz w:val="28"/>
                <w:szCs w:val="28"/>
              </w:rPr>
            </w:pPr>
          </w:p>
        </w:tc>
      </w:tr>
    </w:tbl>
    <w:p w:rsidR="00D8778C" w:rsidRDefault="00D8778C" w:rsidP="00D8778C">
      <w:pPr>
        <w:spacing w:line="240" w:lineRule="atLeast"/>
        <w:ind w:firstLine="709"/>
        <w:contextualSpacing/>
        <w:rPr>
          <w:color w:val="000000"/>
        </w:rPr>
      </w:pPr>
    </w:p>
    <w:p w:rsidR="00D8778C" w:rsidRDefault="00D8778C" w:rsidP="00D8778C">
      <w:pPr>
        <w:spacing w:line="240" w:lineRule="atLeast"/>
        <w:ind w:firstLine="709"/>
        <w:contextualSpacing/>
        <w:rPr>
          <w:color w:val="000000"/>
        </w:rPr>
      </w:pPr>
    </w:p>
    <w:p w:rsidR="00D47876" w:rsidRDefault="00D47876" w:rsidP="00D8778C">
      <w:pPr>
        <w:spacing w:line="240" w:lineRule="atLeast"/>
        <w:ind w:firstLine="709"/>
        <w:contextualSpacing/>
        <w:rPr>
          <w:color w:val="000000"/>
        </w:rPr>
      </w:pPr>
    </w:p>
    <w:p w:rsidR="00D47876" w:rsidRDefault="00D47876" w:rsidP="00D8778C">
      <w:pPr>
        <w:spacing w:line="240" w:lineRule="atLeast"/>
        <w:ind w:firstLine="709"/>
        <w:contextualSpacing/>
        <w:rPr>
          <w:color w:val="000000"/>
        </w:rPr>
      </w:pPr>
    </w:p>
    <w:p w:rsidR="00D47876" w:rsidRDefault="00D47876" w:rsidP="00D8778C">
      <w:pPr>
        <w:spacing w:line="240" w:lineRule="atLeast"/>
        <w:ind w:firstLine="709"/>
        <w:contextualSpacing/>
        <w:rPr>
          <w:color w:val="000000"/>
        </w:rPr>
      </w:pPr>
    </w:p>
    <w:p w:rsidR="00D47876" w:rsidRDefault="00D47876" w:rsidP="00D8778C">
      <w:pPr>
        <w:spacing w:line="240" w:lineRule="atLeast"/>
        <w:ind w:firstLine="709"/>
        <w:contextualSpacing/>
        <w:rPr>
          <w:color w:val="000000"/>
        </w:rPr>
      </w:pPr>
    </w:p>
    <w:p w:rsidR="00D47876" w:rsidRDefault="00D47876" w:rsidP="00D8778C">
      <w:pPr>
        <w:spacing w:line="240" w:lineRule="atLeast"/>
        <w:ind w:firstLine="709"/>
        <w:contextualSpacing/>
        <w:rPr>
          <w:color w:val="000000"/>
        </w:rPr>
      </w:pPr>
    </w:p>
    <w:p w:rsidR="00D47876" w:rsidRDefault="00D47876" w:rsidP="00D8778C">
      <w:pPr>
        <w:spacing w:line="240" w:lineRule="atLeast"/>
        <w:ind w:firstLine="709"/>
        <w:contextualSpacing/>
        <w:rPr>
          <w:color w:val="000000"/>
        </w:rPr>
      </w:pPr>
    </w:p>
    <w:p w:rsidR="00D47876" w:rsidRDefault="00D47876" w:rsidP="00D8778C">
      <w:pPr>
        <w:spacing w:line="240" w:lineRule="atLeast"/>
        <w:ind w:firstLine="709"/>
        <w:contextualSpacing/>
        <w:rPr>
          <w:color w:val="000000"/>
        </w:rPr>
      </w:pPr>
    </w:p>
    <w:p w:rsidR="00D47876" w:rsidRDefault="00D47876" w:rsidP="00D8778C">
      <w:pPr>
        <w:spacing w:line="240" w:lineRule="atLeast"/>
        <w:ind w:firstLine="709"/>
        <w:contextualSpacing/>
        <w:rPr>
          <w:color w:val="000000"/>
        </w:rPr>
      </w:pPr>
    </w:p>
    <w:p w:rsidR="00D47876" w:rsidRDefault="00D47876" w:rsidP="00D8778C">
      <w:pPr>
        <w:spacing w:line="240" w:lineRule="atLeast"/>
        <w:ind w:firstLine="709"/>
        <w:contextualSpacing/>
        <w:rPr>
          <w:color w:val="000000"/>
        </w:rPr>
      </w:pPr>
    </w:p>
    <w:p w:rsidR="00D47876" w:rsidRDefault="00D47876" w:rsidP="00D8778C">
      <w:pPr>
        <w:spacing w:line="240" w:lineRule="atLeast"/>
        <w:ind w:firstLine="709"/>
        <w:contextualSpacing/>
        <w:rPr>
          <w:color w:val="000000"/>
        </w:rPr>
      </w:pPr>
    </w:p>
    <w:p w:rsidR="00D47876" w:rsidRDefault="00D47876" w:rsidP="00D8778C">
      <w:pPr>
        <w:spacing w:line="240" w:lineRule="atLeast"/>
        <w:ind w:firstLine="709"/>
        <w:contextualSpacing/>
        <w:rPr>
          <w:color w:val="000000"/>
        </w:rPr>
      </w:pPr>
    </w:p>
    <w:p w:rsidR="00D47876" w:rsidRDefault="00D47876" w:rsidP="00D8778C">
      <w:pPr>
        <w:spacing w:line="240" w:lineRule="atLeast"/>
        <w:ind w:firstLine="709"/>
        <w:contextualSpacing/>
        <w:rPr>
          <w:color w:val="000000"/>
        </w:rPr>
      </w:pPr>
    </w:p>
    <w:p w:rsidR="00D47876" w:rsidRDefault="00D47876" w:rsidP="00D8778C">
      <w:pPr>
        <w:spacing w:line="240" w:lineRule="atLeast"/>
        <w:ind w:firstLine="709"/>
        <w:contextualSpacing/>
        <w:rPr>
          <w:color w:val="000000"/>
        </w:rPr>
      </w:pPr>
    </w:p>
    <w:p w:rsidR="00D47876" w:rsidRDefault="00D47876" w:rsidP="00D8778C">
      <w:pPr>
        <w:spacing w:line="240" w:lineRule="atLeast"/>
        <w:ind w:firstLine="709"/>
        <w:contextualSpacing/>
        <w:rPr>
          <w:color w:val="000000"/>
        </w:rPr>
      </w:pPr>
    </w:p>
    <w:p w:rsidR="00D47876" w:rsidRDefault="00D47876" w:rsidP="00D8778C">
      <w:pPr>
        <w:spacing w:line="240" w:lineRule="atLeast"/>
        <w:ind w:firstLine="709"/>
        <w:contextualSpacing/>
        <w:rPr>
          <w:color w:val="000000"/>
        </w:rPr>
      </w:pPr>
    </w:p>
    <w:p w:rsidR="00D47876" w:rsidRDefault="00D47876" w:rsidP="00D8778C">
      <w:pPr>
        <w:spacing w:line="240" w:lineRule="atLeast"/>
        <w:ind w:firstLine="709"/>
        <w:contextualSpacing/>
        <w:rPr>
          <w:color w:val="000000"/>
        </w:rPr>
      </w:pPr>
    </w:p>
    <w:p w:rsidR="00D47876" w:rsidRDefault="00D47876" w:rsidP="00D8778C">
      <w:pPr>
        <w:spacing w:line="240" w:lineRule="atLeast"/>
        <w:ind w:firstLine="709"/>
        <w:contextualSpacing/>
        <w:rPr>
          <w:color w:val="000000"/>
        </w:rPr>
      </w:pPr>
    </w:p>
    <w:p w:rsidR="00D47876" w:rsidRDefault="00D47876" w:rsidP="00D8778C">
      <w:pPr>
        <w:spacing w:line="240" w:lineRule="atLeast"/>
        <w:ind w:firstLine="709"/>
        <w:contextualSpacing/>
        <w:rPr>
          <w:color w:val="000000"/>
        </w:rPr>
      </w:pPr>
    </w:p>
    <w:p w:rsidR="00D47876" w:rsidRDefault="00D47876" w:rsidP="00D8778C">
      <w:pPr>
        <w:spacing w:line="240" w:lineRule="atLeast"/>
        <w:ind w:firstLine="709"/>
        <w:contextualSpacing/>
        <w:rPr>
          <w:color w:val="000000"/>
        </w:rPr>
      </w:pPr>
    </w:p>
    <w:p w:rsidR="00D47876" w:rsidRDefault="00D47876" w:rsidP="00D8778C">
      <w:pPr>
        <w:spacing w:line="240" w:lineRule="atLeast"/>
        <w:ind w:firstLine="709"/>
        <w:contextualSpacing/>
        <w:rPr>
          <w:color w:val="000000"/>
        </w:rPr>
      </w:pPr>
    </w:p>
    <w:p w:rsidR="00D47876" w:rsidRDefault="00D47876" w:rsidP="00D8778C">
      <w:pPr>
        <w:spacing w:line="240" w:lineRule="atLeast"/>
        <w:ind w:firstLine="709"/>
        <w:contextualSpacing/>
        <w:rPr>
          <w:color w:val="000000"/>
        </w:rPr>
      </w:pPr>
    </w:p>
    <w:p w:rsidR="00D47876" w:rsidRDefault="00D47876" w:rsidP="00D8778C">
      <w:pPr>
        <w:spacing w:line="240" w:lineRule="atLeast"/>
        <w:ind w:firstLine="709"/>
        <w:contextualSpacing/>
        <w:rPr>
          <w:color w:val="000000"/>
        </w:rPr>
      </w:pPr>
    </w:p>
    <w:p w:rsidR="00D47876" w:rsidRDefault="00D47876" w:rsidP="00D8778C">
      <w:pPr>
        <w:spacing w:line="240" w:lineRule="atLeast"/>
        <w:ind w:firstLine="709"/>
        <w:contextualSpacing/>
        <w:rPr>
          <w:color w:val="000000"/>
        </w:rPr>
      </w:pPr>
    </w:p>
    <w:p w:rsidR="00D47876" w:rsidRDefault="00D47876" w:rsidP="00D8778C">
      <w:pPr>
        <w:spacing w:line="240" w:lineRule="atLeast"/>
        <w:ind w:firstLine="709"/>
        <w:contextualSpacing/>
        <w:rPr>
          <w:color w:val="000000"/>
        </w:rPr>
      </w:pPr>
    </w:p>
    <w:p w:rsidR="00D47876" w:rsidRDefault="00D47876" w:rsidP="00D8778C">
      <w:pPr>
        <w:spacing w:line="240" w:lineRule="atLeast"/>
        <w:ind w:firstLine="709"/>
        <w:contextualSpacing/>
        <w:rPr>
          <w:color w:val="000000"/>
        </w:rPr>
      </w:pPr>
    </w:p>
    <w:p w:rsidR="00D47876" w:rsidRDefault="00D47876" w:rsidP="00D8778C">
      <w:pPr>
        <w:spacing w:line="240" w:lineRule="atLeast"/>
        <w:ind w:firstLine="709"/>
        <w:contextualSpacing/>
        <w:rPr>
          <w:color w:val="000000"/>
        </w:rPr>
      </w:pPr>
    </w:p>
    <w:p w:rsidR="00D47876" w:rsidRDefault="00D47876" w:rsidP="00D8778C">
      <w:pPr>
        <w:spacing w:line="240" w:lineRule="atLeast"/>
        <w:ind w:firstLine="709"/>
        <w:contextualSpacing/>
        <w:rPr>
          <w:color w:val="000000"/>
        </w:rPr>
      </w:pPr>
    </w:p>
    <w:p w:rsidR="00D47876" w:rsidRPr="00D47876" w:rsidRDefault="00D47876" w:rsidP="00D47876">
      <w:pPr>
        <w:spacing w:line="240" w:lineRule="atLeast"/>
        <w:ind w:firstLine="709"/>
        <w:contextualSpacing/>
        <w:jc w:val="center"/>
        <w:rPr>
          <w:color w:val="000000"/>
          <w:sz w:val="28"/>
          <w:szCs w:val="28"/>
        </w:rPr>
      </w:pPr>
      <w:r w:rsidRPr="00D47876">
        <w:rPr>
          <w:color w:val="000000"/>
          <w:sz w:val="28"/>
          <w:szCs w:val="28"/>
        </w:rPr>
        <w:t>-35-</w:t>
      </w:r>
    </w:p>
    <w:p w:rsidR="00D8778C" w:rsidRPr="001E54F2" w:rsidRDefault="00F0630A" w:rsidP="00D8778C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4</w:t>
      </w:r>
      <w:r w:rsidR="00D8778C" w:rsidRPr="001E54F2">
        <w:rPr>
          <w:sz w:val="28"/>
          <w:szCs w:val="28"/>
        </w:rPr>
        <w:t>. Итоговая таблица</w:t>
      </w:r>
      <w:r>
        <w:rPr>
          <w:sz w:val="28"/>
          <w:szCs w:val="28"/>
        </w:rPr>
        <w:t xml:space="preserve"> «Роль цвета в лирике А.Блока»</w:t>
      </w:r>
    </w:p>
    <w:p w:rsidR="00D8778C" w:rsidRDefault="00D8778C" w:rsidP="00D8778C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  <w:gridCol w:w="2410"/>
        <w:gridCol w:w="6520"/>
      </w:tblGrid>
      <w:tr w:rsidR="00D8778C" w:rsidTr="005D2622">
        <w:tc>
          <w:tcPr>
            <w:tcW w:w="1384" w:type="dxa"/>
          </w:tcPr>
          <w:p w:rsidR="00D8778C" w:rsidRPr="001E54F2" w:rsidRDefault="00D8778C" w:rsidP="00D47876">
            <w:pPr>
              <w:rPr>
                <w:rFonts w:eastAsia="Calibri" w:cs="Times New Roman"/>
                <w:sz w:val="28"/>
                <w:szCs w:val="28"/>
              </w:rPr>
            </w:pPr>
            <w:r w:rsidRPr="001E54F2">
              <w:rPr>
                <w:rFonts w:eastAsia="Calibri" w:cs="Times New Roman"/>
                <w:sz w:val="28"/>
                <w:szCs w:val="28"/>
              </w:rPr>
              <w:t>Цвет</w:t>
            </w:r>
          </w:p>
        </w:tc>
        <w:tc>
          <w:tcPr>
            <w:tcW w:w="2410" w:type="dxa"/>
          </w:tcPr>
          <w:p w:rsidR="00D8778C" w:rsidRPr="00D8778C" w:rsidRDefault="00D8778C" w:rsidP="00D47876">
            <w:pPr>
              <w:rPr>
                <w:rFonts w:cs="Times New Roman"/>
              </w:rPr>
            </w:pPr>
            <w:r w:rsidRPr="00D8778C">
              <w:rPr>
                <w:rFonts w:eastAsia="Times New Roman" w:cs="Times New Roman"/>
                <w:lang w:eastAsia="ru-RU"/>
              </w:rPr>
              <w:t>Традиционный символ</w:t>
            </w:r>
          </w:p>
        </w:tc>
        <w:tc>
          <w:tcPr>
            <w:tcW w:w="6520" w:type="dxa"/>
          </w:tcPr>
          <w:p w:rsidR="00D8778C" w:rsidRPr="00D8778C" w:rsidRDefault="00D8778C" w:rsidP="00D8778C">
            <w:pPr>
              <w:contextualSpacing/>
              <w:rPr>
                <w:rFonts w:cs="Times New Roman"/>
                <w:sz w:val="28"/>
                <w:szCs w:val="28"/>
              </w:rPr>
            </w:pPr>
            <w:r w:rsidRPr="00D8778C">
              <w:rPr>
                <w:rFonts w:cs="Times New Roman"/>
                <w:sz w:val="28"/>
                <w:szCs w:val="28"/>
              </w:rPr>
              <w:t>Функция цвета у А.Блока</w:t>
            </w:r>
          </w:p>
        </w:tc>
      </w:tr>
      <w:tr w:rsidR="00D8778C" w:rsidTr="005D2622">
        <w:trPr>
          <w:trHeight w:val="1361"/>
        </w:trPr>
        <w:tc>
          <w:tcPr>
            <w:tcW w:w="1384" w:type="dxa"/>
            <w:vMerge w:val="restart"/>
          </w:tcPr>
          <w:p w:rsidR="00D8778C" w:rsidRPr="001E54F2" w:rsidRDefault="00D8778C" w:rsidP="00D47876">
            <w:pPr>
              <w:rPr>
                <w:rFonts w:eastAsia="Calibri" w:cs="Times New Roman"/>
                <w:sz w:val="28"/>
                <w:szCs w:val="28"/>
              </w:rPr>
            </w:pPr>
            <w:r w:rsidRPr="001E54F2">
              <w:rPr>
                <w:rFonts w:eastAsia="Calibri" w:cs="Times New Roman"/>
                <w:sz w:val="28"/>
                <w:szCs w:val="28"/>
              </w:rPr>
              <w:t>Синий и голубой</w:t>
            </w:r>
          </w:p>
          <w:p w:rsidR="00D8778C" w:rsidRPr="001E54F2" w:rsidRDefault="00D8778C" w:rsidP="00D47876">
            <w:pPr>
              <w:rPr>
                <w:rFonts w:eastAsia="Calibri" w:cs="Times New Roman"/>
                <w:sz w:val="28"/>
                <w:szCs w:val="28"/>
              </w:rPr>
            </w:pPr>
          </w:p>
        </w:tc>
        <w:tc>
          <w:tcPr>
            <w:tcW w:w="2410" w:type="dxa"/>
            <w:vMerge w:val="restart"/>
          </w:tcPr>
          <w:p w:rsidR="00D8778C" w:rsidRPr="00D8778C" w:rsidRDefault="00D8778C" w:rsidP="00D47876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D8778C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Гармония, покой, </w:t>
            </w:r>
          </w:p>
          <w:p w:rsidR="00D8778C" w:rsidRDefault="00D8778C" w:rsidP="00D47876">
            <w:pPr>
              <w:rPr>
                <w:rFonts w:cs="Times New Roman"/>
                <w:iCs/>
                <w:sz w:val="28"/>
                <w:szCs w:val="28"/>
              </w:rPr>
            </w:pPr>
            <w:r w:rsidRPr="00D8778C">
              <w:rPr>
                <w:rFonts w:cs="Times New Roman"/>
                <w:iCs/>
                <w:sz w:val="28"/>
                <w:szCs w:val="28"/>
              </w:rPr>
              <w:t>возвышенность чувств,</w:t>
            </w:r>
          </w:p>
          <w:p w:rsidR="00D8778C" w:rsidRPr="00D8778C" w:rsidRDefault="00D8778C" w:rsidP="00D47876">
            <w:pPr>
              <w:rPr>
                <w:rFonts w:cs="Times New Roman"/>
              </w:rPr>
            </w:pPr>
            <w:r w:rsidRPr="00D8778C">
              <w:rPr>
                <w:rFonts w:eastAsia="Times New Roman" w:cs="Times New Roman"/>
                <w:sz w:val="28"/>
                <w:szCs w:val="28"/>
                <w:lang w:eastAsia="ru-RU"/>
              </w:rPr>
              <w:t>печаль</w:t>
            </w:r>
          </w:p>
        </w:tc>
        <w:tc>
          <w:tcPr>
            <w:tcW w:w="6520" w:type="dxa"/>
          </w:tcPr>
          <w:p w:rsidR="00D8778C" w:rsidRPr="00D8778C" w:rsidRDefault="00D8778C" w:rsidP="00D8778C">
            <w:pPr>
              <w:contextualSpacing/>
              <w:rPr>
                <w:rFonts w:eastAsia="Tahoma" w:cs="Times New Roman"/>
                <w:iCs/>
                <w:color w:val="000000"/>
                <w:sz w:val="28"/>
                <w:szCs w:val="28"/>
              </w:rPr>
            </w:pPr>
            <w:r w:rsidRPr="00D8778C">
              <w:rPr>
                <w:rFonts w:eastAsia="Tahoma" w:cs="Times New Roman"/>
                <w:iCs/>
                <w:color w:val="000000"/>
                <w:sz w:val="28"/>
                <w:szCs w:val="28"/>
                <w:u w:val="single"/>
              </w:rPr>
              <w:t xml:space="preserve">В 1 томе -  </w:t>
            </w:r>
            <w:r w:rsidRPr="00D8778C">
              <w:rPr>
                <w:rFonts w:eastAsia="Tahoma" w:cs="Times New Roman"/>
                <w:iCs/>
                <w:color w:val="000000"/>
                <w:sz w:val="28"/>
                <w:szCs w:val="28"/>
              </w:rPr>
              <w:t>устремленность к добру, мечте  и свету,</w:t>
            </w:r>
            <w:r w:rsidRPr="00D8778C">
              <w:rPr>
                <w:rFonts w:eastAsia="Tahoma" w:cs="Times New Roman"/>
                <w:color w:val="000000"/>
                <w:sz w:val="28"/>
                <w:szCs w:val="28"/>
              </w:rPr>
              <w:t xml:space="preserve"> </w:t>
            </w:r>
            <w:r w:rsidRPr="00D8778C">
              <w:rPr>
                <w:rFonts w:eastAsia="Tahoma" w:cs="Times New Roman"/>
                <w:iCs/>
                <w:color w:val="000000"/>
                <w:sz w:val="28"/>
                <w:szCs w:val="28"/>
              </w:rPr>
              <w:t>беззаботность, легкость, возвышенность.</w:t>
            </w:r>
          </w:p>
          <w:p w:rsidR="00D8778C" w:rsidRPr="00D8778C" w:rsidRDefault="00D8778C" w:rsidP="00D47876">
            <w:pPr>
              <w:contextualSpacing/>
              <w:rPr>
                <w:rFonts w:cs="Times New Roman"/>
                <w:sz w:val="28"/>
                <w:szCs w:val="28"/>
              </w:rPr>
            </w:pPr>
            <w:r w:rsidRPr="00D8778C">
              <w:rPr>
                <w:rFonts w:eastAsia="Tahoma" w:cs="Times New Roman"/>
                <w:iCs/>
                <w:color w:val="000000"/>
                <w:sz w:val="28"/>
                <w:szCs w:val="28"/>
              </w:rPr>
              <w:t xml:space="preserve"> </w:t>
            </w:r>
            <w:r w:rsidRPr="00D8778C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Но и </w:t>
            </w:r>
            <w:r w:rsidRPr="00D8778C">
              <w:rPr>
                <w:rFonts w:eastAsia="Tahoma" w:cs="Times New Roman"/>
                <w:iCs/>
                <w:color w:val="000000"/>
                <w:sz w:val="28"/>
                <w:szCs w:val="28"/>
              </w:rPr>
              <w:t xml:space="preserve"> тревога, сомнения, скрытое волнение, печаль</w:t>
            </w:r>
            <w:r w:rsidRPr="00D8778C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D8778C" w:rsidTr="005D2622">
        <w:trPr>
          <w:trHeight w:val="1408"/>
        </w:trPr>
        <w:tc>
          <w:tcPr>
            <w:tcW w:w="1384" w:type="dxa"/>
            <w:vMerge/>
          </w:tcPr>
          <w:p w:rsidR="00D8778C" w:rsidRPr="001E54F2" w:rsidRDefault="00D8778C" w:rsidP="00D47876">
            <w:pPr>
              <w:rPr>
                <w:rFonts w:eastAsia="Calibri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D8778C" w:rsidRPr="00D8778C" w:rsidRDefault="00D8778C" w:rsidP="00D47876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20" w:type="dxa"/>
          </w:tcPr>
          <w:p w:rsidR="00D8778C" w:rsidRPr="00D8778C" w:rsidRDefault="00D8778C" w:rsidP="00D47876">
            <w:pPr>
              <w:pStyle w:val="a4"/>
              <w:spacing w:before="100" w:beforeAutospacing="1"/>
              <w:ind w:right="-113"/>
              <w:contextualSpacing/>
              <w:jc w:val="both"/>
              <w:rPr>
                <w:rFonts w:eastAsia="Tahoma" w:cs="Times New Roman"/>
                <w:iCs/>
                <w:color w:val="000000"/>
                <w:sz w:val="28"/>
                <w:szCs w:val="28"/>
              </w:rPr>
            </w:pPr>
            <w:r w:rsidRPr="00D8778C">
              <w:rPr>
                <w:rFonts w:cs="Times New Roman"/>
                <w:sz w:val="28"/>
                <w:szCs w:val="28"/>
                <w:u w:val="single"/>
              </w:rPr>
              <w:t>Во 2 томе</w:t>
            </w:r>
            <w:r w:rsidRPr="00D8778C">
              <w:rPr>
                <w:rFonts w:cs="Times New Roman"/>
                <w:sz w:val="28"/>
                <w:szCs w:val="28"/>
              </w:rPr>
              <w:t xml:space="preserve"> -ощущение </w:t>
            </w:r>
            <w:r w:rsidRPr="00D8778C">
              <w:rPr>
                <w:rFonts w:cs="Times New Roman"/>
                <w:iCs/>
                <w:sz w:val="28"/>
                <w:szCs w:val="28"/>
              </w:rPr>
              <w:t>зыбкости, нереальности, таинственного, атмосфера сна</w:t>
            </w:r>
            <w:r w:rsidRPr="00D8778C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8778C">
              <w:rPr>
                <w:rFonts w:cs="Times New Roman"/>
                <w:iCs/>
                <w:sz w:val="28"/>
                <w:szCs w:val="28"/>
              </w:rPr>
              <w:t>печали, тревоги, томительных, болезненных ощущений, горьких предчувствий, стихийность и бездонность</w:t>
            </w:r>
          </w:p>
        </w:tc>
      </w:tr>
      <w:tr w:rsidR="00D8778C" w:rsidTr="005D2622">
        <w:trPr>
          <w:trHeight w:val="758"/>
        </w:trPr>
        <w:tc>
          <w:tcPr>
            <w:tcW w:w="1384" w:type="dxa"/>
            <w:vMerge/>
          </w:tcPr>
          <w:p w:rsidR="00D8778C" w:rsidRPr="001E54F2" w:rsidRDefault="00D8778C" w:rsidP="00D47876">
            <w:pPr>
              <w:rPr>
                <w:rFonts w:eastAsia="Calibri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D8778C" w:rsidRPr="00D8778C" w:rsidRDefault="00D8778C" w:rsidP="00D47876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20" w:type="dxa"/>
          </w:tcPr>
          <w:p w:rsidR="00D8778C" w:rsidRPr="00D8778C" w:rsidRDefault="00D47876" w:rsidP="00D8778C">
            <w:pPr>
              <w:pStyle w:val="a4"/>
              <w:spacing w:before="100" w:beforeAutospacing="1"/>
              <w:ind w:right="-113"/>
              <w:contextualSpacing/>
              <w:jc w:val="both"/>
              <w:rPr>
                <w:rFonts w:eastAsia="Tahoma" w:cs="Times New Roman"/>
                <w:iCs/>
                <w:color w:val="000000"/>
                <w:sz w:val="28"/>
                <w:szCs w:val="28"/>
              </w:rPr>
            </w:pPr>
            <w:r w:rsidRPr="00D8778C">
              <w:rPr>
                <w:rFonts w:cs="Times New Roman"/>
                <w:sz w:val="28"/>
                <w:szCs w:val="28"/>
                <w:u w:val="single"/>
              </w:rPr>
              <w:t>В</w:t>
            </w:r>
            <w:r>
              <w:rPr>
                <w:rFonts w:cs="Times New Roman"/>
                <w:sz w:val="28"/>
                <w:szCs w:val="28"/>
                <w:u w:val="single"/>
              </w:rPr>
              <w:t xml:space="preserve"> 3</w:t>
            </w:r>
            <w:r w:rsidRPr="00D8778C">
              <w:rPr>
                <w:rFonts w:cs="Times New Roman"/>
                <w:sz w:val="28"/>
                <w:szCs w:val="28"/>
                <w:u w:val="single"/>
              </w:rPr>
              <w:t xml:space="preserve"> томе</w:t>
            </w:r>
            <w:r w:rsidRPr="00D8778C">
              <w:rPr>
                <w:rFonts w:cs="Times New Roman"/>
                <w:sz w:val="28"/>
                <w:szCs w:val="28"/>
              </w:rPr>
              <w:t xml:space="preserve"> </w:t>
            </w:r>
            <w:r w:rsidR="00D8778C" w:rsidRPr="00D8778C">
              <w:rPr>
                <w:rFonts w:cs="Times New Roman"/>
                <w:sz w:val="28"/>
                <w:szCs w:val="28"/>
              </w:rPr>
              <w:t>- покой</w:t>
            </w:r>
            <w:r w:rsidR="00D8778C" w:rsidRPr="00D8778C">
              <w:rPr>
                <w:rFonts w:cs="Times New Roman"/>
                <w:iCs/>
                <w:color w:val="000000"/>
                <w:sz w:val="28"/>
                <w:szCs w:val="28"/>
              </w:rPr>
              <w:t xml:space="preserve"> чистоты, радости, гармонии и надежды на будущее,</w:t>
            </w:r>
            <w:r w:rsidR="00D8778C" w:rsidRPr="00D8778C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первозданность</w:t>
            </w:r>
          </w:p>
        </w:tc>
      </w:tr>
      <w:tr w:rsidR="00D47876" w:rsidTr="005D2622">
        <w:trPr>
          <w:trHeight w:val="418"/>
        </w:trPr>
        <w:tc>
          <w:tcPr>
            <w:tcW w:w="1384" w:type="dxa"/>
            <w:vMerge w:val="restart"/>
          </w:tcPr>
          <w:p w:rsidR="00D47876" w:rsidRPr="001E54F2" w:rsidRDefault="00D47876" w:rsidP="00D47876">
            <w:pPr>
              <w:rPr>
                <w:rFonts w:eastAsia="Calibri" w:cs="Times New Roman"/>
                <w:sz w:val="28"/>
                <w:szCs w:val="28"/>
              </w:rPr>
            </w:pPr>
            <w:r w:rsidRPr="001E54F2">
              <w:rPr>
                <w:rFonts w:eastAsia="Calibri" w:cs="Times New Roman"/>
                <w:sz w:val="28"/>
                <w:szCs w:val="28"/>
              </w:rPr>
              <w:t>Белый</w:t>
            </w:r>
          </w:p>
          <w:p w:rsidR="00D47876" w:rsidRPr="001E54F2" w:rsidRDefault="00D47876" w:rsidP="00D47876">
            <w:pPr>
              <w:rPr>
                <w:rFonts w:eastAsia="Calibri" w:cs="Times New Roman"/>
                <w:sz w:val="28"/>
                <w:szCs w:val="28"/>
              </w:rPr>
            </w:pPr>
          </w:p>
        </w:tc>
        <w:tc>
          <w:tcPr>
            <w:tcW w:w="2410" w:type="dxa"/>
            <w:vMerge w:val="restart"/>
          </w:tcPr>
          <w:p w:rsidR="00D47876" w:rsidRDefault="00D47876" w:rsidP="00D47876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D47876">
              <w:rPr>
                <w:rFonts w:eastAsia="Times New Roman" w:cs="Times New Roman"/>
                <w:sz w:val="28"/>
                <w:szCs w:val="28"/>
                <w:lang w:eastAsia="ru-RU"/>
              </w:rPr>
              <w:t>Чистота, ясность,</w:t>
            </w:r>
          </w:p>
          <w:p w:rsidR="00D47876" w:rsidRDefault="00D47876" w:rsidP="00D47876">
            <w:pPr>
              <w:rPr>
                <w:rFonts w:cs="Times New Roman"/>
                <w:sz w:val="28"/>
                <w:szCs w:val="28"/>
              </w:rPr>
            </w:pPr>
            <w:r w:rsidRPr="00D47876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47876">
              <w:rPr>
                <w:rFonts w:cs="Times New Roman"/>
                <w:sz w:val="28"/>
                <w:szCs w:val="28"/>
              </w:rPr>
              <w:t xml:space="preserve">вера,  истинность и светлость чистоты, невинности и правды; </w:t>
            </w:r>
          </w:p>
          <w:p w:rsidR="00D47876" w:rsidRPr="00D47876" w:rsidRDefault="00D47876" w:rsidP="00D47876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свобода</w:t>
            </w:r>
            <w:r w:rsidRPr="00D47876">
              <w:rPr>
                <w:rFonts w:cs="Times New Roman"/>
                <w:sz w:val="28"/>
                <w:szCs w:val="28"/>
              </w:rPr>
              <w:t xml:space="preserve"> и открытост</w:t>
            </w:r>
            <w:r>
              <w:rPr>
                <w:rFonts w:cs="Times New Roman"/>
                <w:sz w:val="28"/>
                <w:szCs w:val="28"/>
              </w:rPr>
              <w:t>ь</w:t>
            </w:r>
          </w:p>
        </w:tc>
        <w:tc>
          <w:tcPr>
            <w:tcW w:w="6520" w:type="dxa"/>
          </w:tcPr>
          <w:p w:rsidR="00D47876" w:rsidRPr="00D47876" w:rsidRDefault="00D47876" w:rsidP="00D47876">
            <w:pPr>
              <w:autoSpaceDE w:val="0"/>
              <w:contextualSpacing/>
              <w:jc w:val="both"/>
              <w:rPr>
                <w:rFonts w:cs="Times New Roman"/>
                <w:sz w:val="28"/>
                <w:szCs w:val="28"/>
              </w:rPr>
            </w:pPr>
            <w:r w:rsidRPr="00D47876">
              <w:rPr>
                <w:rFonts w:eastAsia="Tahoma" w:cs="Times New Roman"/>
                <w:iCs/>
                <w:color w:val="000000"/>
                <w:sz w:val="28"/>
                <w:szCs w:val="28"/>
                <w:u w:val="single"/>
              </w:rPr>
              <w:t xml:space="preserve">В 1 томе -  </w:t>
            </w:r>
            <w:r w:rsidRPr="00D47876">
              <w:rPr>
                <w:rFonts w:eastAsia="Verdana" w:cs="Times New Roman"/>
                <w:sz w:val="28"/>
                <w:szCs w:val="28"/>
              </w:rPr>
              <w:t>сочетание реального и нереального — цвет реальной жизни и фантома, мечты</w:t>
            </w:r>
            <w:r w:rsidRPr="00D47876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D47876" w:rsidTr="005D2622">
        <w:trPr>
          <w:trHeight w:val="780"/>
        </w:trPr>
        <w:tc>
          <w:tcPr>
            <w:tcW w:w="1384" w:type="dxa"/>
            <w:vMerge/>
          </w:tcPr>
          <w:p w:rsidR="00D47876" w:rsidRPr="001E54F2" w:rsidRDefault="00D47876" w:rsidP="00D47876">
            <w:pPr>
              <w:rPr>
                <w:rFonts w:eastAsia="Calibri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D47876" w:rsidRPr="00D47876" w:rsidRDefault="00D47876" w:rsidP="00D47876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20" w:type="dxa"/>
          </w:tcPr>
          <w:p w:rsidR="00D47876" w:rsidRPr="00D47876" w:rsidRDefault="00D47876" w:rsidP="00D47876">
            <w:pPr>
              <w:autoSpaceDE w:val="0"/>
              <w:contextualSpacing/>
              <w:jc w:val="both"/>
              <w:rPr>
                <w:rFonts w:eastAsia="Verdana" w:cs="Times New Roman"/>
                <w:sz w:val="28"/>
                <w:szCs w:val="28"/>
              </w:rPr>
            </w:pPr>
            <w:r w:rsidRPr="00D47876">
              <w:rPr>
                <w:rFonts w:cs="Times New Roman"/>
                <w:sz w:val="28"/>
                <w:szCs w:val="28"/>
                <w:u w:val="single"/>
              </w:rPr>
              <w:t>Во 2 томе</w:t>
            </w:r>
            <w:r w:rsidRPr="00D47876">
              <w:rPr>
                <w:rFonts w:cs="Times New Roman"/>
                <w:sz w:val="28"/>
                <w:szCs w:val="28"/>
              </w:rPr>
              <w:t xml:space="preserve"> - </w:t>
            </w:r>
            <w:r w:rsidRPr="00D47876">
              <w:rPr>
                <w:rFonts w:eastAsia="Georgia" w:cs="Times New Roman"/>
                <w:sz w:val="28"/>
                <w:szCs w:val="28"/>
              </w:rPr>
              <w:t>чистота и ясность, потом</w:t>
            </w:r>
            <w:r w:rsidRPr="00D47876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47876">
              <w:rPr>
                <w:rFonts w:eastAsia="Georgia" w:cs="Times New Roman"/>
                <w:bCs/>
                <w:sz w:val="28"/>
                <w:szCs w:val="28"/>
              </w:rPr>
              <w:t>цвет меняется значениями с черным цветом, становясь цветом смерти.</w:t>
            </w:r>
          </w:p>
        </w:tc>
      </w:tr>
      <w:tr w:rsidR="00D47876" w:rsidTr="005D2622">
        <w:trPr>
          <w:trHeight w:val="780"/>
        </w:trPr>
        <w:tc>
          <w:tcPr>
            <w:tcW w:w="1384" w:type="dxa"/>
            <w:vMerge/>
          </w:tcPr>
          <w:p w:rsidR="00D47876" w:rsidRPr="001E54F2" w:rsidRDefault="00D47876" w:rsidP="00D47876">
            <w:pPr>
              <w:rPr>
                <w:rFonts w:eastAsia="Calibri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D47876" w:rsidRPr="00D47876" w:rsidRDefault="00D47876" w:rsidP="00D47876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20" w:type="dxa"/>
          </w:tcPr>
          <w:p w:rsidR="00D47876" w:rsidRPr="00D47876" w:rsidRDefault="00D47876" w:rsidP="00D47876">
            <w:pPr>
              <w:autoSpaceDE w:val="0"/>
              <w:contextualSpacing/>
              <w:jc w:val="both"/>
              <w:rPr>
                <w:rFonts w:eastAsia="Verdana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  <w:u w:val="single"/>
              </w:rPr>
              <w:t>В 3</w:t>
            </w:r>
            <w:r w:rsidRPr="00D47876">
              <w:rPr>
                <w:rFonts w:cs="Times New Roman"/>
                <w:sz w:val="28"/>
                <w:szCs w:val="28"/>
                <w:u w:val="single"/>
              </w:rPr>
              <w:t xml:space="preserve"> томе</w:t>
            </w:r>
            <w:r w:rsidRPr="00D47876">
              <w:rPr>
                <w:rFonts w:cs="Times New Roman"/>
                <w:sz w:val="28"/>
                <w:szCs w:val="28"/>
              </w:rPr>
              <w:t xml:space="preserve"> </w:t>
            </w:r>
            <w:r w:rsidRPr="00D47876">
              <w:rPr>
                <w:rFonts w:eastAsia="Georgia" w:cs="Times New Roman"/>
                <w:bCs/>
                <w:sz w:val="28"/>
                <w:szCs w:val="28"/>
              </w:rPr>
              <w:t xml:space="preserve"> белый цвет возвращается к традиционному значению.</w:t>
            </w:r>
          </w:p>
        </w:tc>
      </w:tr>
      <w:tr w:rsidR="00D47876" w:rsidTr="005D2622">
        <w:trPr>
          <w:trHeight w:val="1105"/>
        </w:trPr>
        <w:tc>
          <w:tcPr>
            <w:tcW w:w="1384" w:type="dxa"/>
            <w:vMerge w:val="restart"/>
          </w:tcPr>
          <w:p w:rsidR="00D47876" w:rsidRPr="001E54F2" w:rsidRDefault="00D47876" w:rsidP="00D47876">
            <w:pPr>
              <w:rPr>
                <w:rFonts w:eastAsia="Calibri" w:cs="Times New Roman"/>
                <w:sz w:val="28"/>
                <w:szCs w:val="28"/>
              </w:rPr>
            </w:pPr>
            <w:r w:rsidRPr="001E54F2">
              <w:rPr>
                <w:rFonts w:eastAsia="Calibri" w:cs="Times New Roman"/>
                <w:sz w:val="28"/>
                <w:szCs w:val="28"/>
              </w:rPr>
              <w:t>Черный и серый</w:t>
            </w:r>
          </w:p>
          <w:p w:rsidR="00D47876" w:rsidRPr="001E54F2" w:rsidRDefault="00D47876" w:rsidP="00D47876">
            <w:pPr>
              <w:rPr>
                <w:rFonts w:eastAsia="Calibri" w:cs="Times New Roman"/>
                <w:sz w:val="28"/>
                <w:szCs w:val="28"/>
              </w:rPr>
            </w:pPr>
          </w:p>
        </w:tc>
        <w:tc>
          <w:tcPr>
            <w:tcW w:w="2410" w:type="dxa"/>
            <w:vMerge w:val="restart"/>
          </w:tcPr>
          <w:p w:rsidR="00D47876" w:rsidRDefault="00D47876" w:rsidP="00D47876">
            <w:pPr>
              <w:rPr>
                <w:rFonts w:cs="Times New Roman"/>
                <w:sz w:val="28"/>
                <w:szCs w:val="28"/>
              </w:rPr>
            </w:pPr>
            <w:r w:rsidRPr="00D47876">
              <w:rPr>
                <w:rFonts w:cs="Times New Roman"/>
                <w:sz w:val="28"/>
                <w:szCs w:val="28"/>
              </w:rPr>
              <w:t>Ночь,</w:t>
            </w:r>
          </w:p>
          <w:p w:rsidR="005D2622" w:rsidRDefault="00D47876" w:rsidP="00D47876">
            <w:pPr>
              <w:rPr>
                <w:rFonts w:cs="Times New Roman"/>
                <w:sz w:val="28"/>
                <w:szCs w:val="28"/>
              </w:rPr>
            </w:pPr>
            <w:r w:rsidRPr="00D47876">
              <w:rPr>
                <w:rFonts w:cs="Times New Roman"/>
                <w:sz w:val="28"/>
                <w:szCs w:val="28"/>
              </w:rPr>
              <w:t xml:space="preserve"> смерть,  </w:t>
            </w:r>
          </w:p>
          <w:p w:rsidR="00D47876" w:rsidRDefault="00D47876" w:rsidP="00D47876">
            <w:pPr>
              <w:rPr>
                <w:rFonts w:cs="Times New Roman"/>
                <w:sz w:val="28"/>
                <w:szCs w:val="28"/>
              </w:rPr>
            </w:pPr>
            <w:r w:rsidRPr="00D47876">
              <w:rPr>
                <w:rFonts w:cs="Times New Roman"/>
                <w:sz w:val="28"/>
                <w:szCs w:val="28"/>
              </w:rPr>
              <w:t xml:space="preserve">пустота. </w:t>
            </w:r>
          </w:p>
          <w:p w:rsidR="00D47876" w:rsidRDefault="00D47876" w:rsidP="00D47876">
            <w:pPr>
              <w:rPr>
                <w:rFonts w:cs="Times New Roman"/>
                <w:sz w:val="28"/>
                <w:szCs w:val="28"/>
              </w:rPr>
            </w:pPr>
            <w:r w:rsidRPr="00D47876">
              <w:rPr>
                <w:rFonts w:cs="Times New Roman"/>
                <w:sz w:val="28"/>
                <w:szCs w:val="28"/>
              </w:rPr>
              <w:t>горе,</w:t>
            </w:r>
          </w:p>
          <w:p w:rsidR="00D47876" w:rsidRPr="00D47876" w:rsidRDefault="00D47876" w:rsidP="00D47876">
            <w:pPr>
              <w:rPr>
                <w:rFonts w:cs="Times New Roman"/>
                <w:sz w:val="28"/>
                <w:szCs w:val="28"/>
              </w:rPr>
            </w:pPr>
            <w:r w:rsidRPr="00D47876">
              <w:rPr>
                <w:rFonts w:cs="Times New Roman"/>
                <w:sz w:val="28"/>
                <w:szCs w:val="28"/>
              </w:rPr>
              <w:t xml:space="preserve"> </w:t>
            </w:r>
            <w:r w:rsidRPr="00D47876">
              <w:rPr>
                <w:rFonts w:eastAsia="Times New Roman" w:cs="Times New Roman"/>
                <w:sz w:val="28"/>
                <w:szCs w:val="28"/>
                <w:lang w:eastAsia="ru-RU"/>
              </w:rPr>
              <w:t>скорбь, тоска</w:t>
            </w:r>
          </w:p>
        </w:tc>
        <w:tc>
          <w:tcPr>
            <w:tcW w:w="6520" w:type="dxa"/>
          </w:tcPr>
          <w:p w:rsidR="00D47876" w:rsidRPr="00D47876" w:rsidRDefault="00D47876" w:rsidP="00D47876">
            <w:pPr>
              <w:rPr>
                <w:rFonts w:cs="Times New Roman"/>
                <w:sz w:val="28"/>
                <w:szCs w:val="28"/>
              </w:rPr>
            </w:pPr>
            <w:r w:rsidRPr="00D47876">
              <w:rPr>
                <w:rFonts w:cs="Times New Roman"/>
                <w:sz w:val="28"/>
                <w:szCs w:val="28"/>
              </w:rPr>
              <w:t>В 1 томе - темнота, смерть и тяжесть,</w:t>
            </w:r>
            <w:r w:rsidRPr="00D47876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тайна, страх, страдание, безысходность,</w:t>
            </w:r>
            <w:r w:rsidRPr="00D47876">
              <w:rPr>
                <w:rFonts w:eastAsia="Tahoma" w:cs="Times New Roman"/>
                <w:sz w:val="28"/>
                <w:szCs w:val="28"/>
              </w:rPr>
              <w:t xml:space="preserve">  душевная опустошенность</w:t>
            </w:r>
          </w:p>
        </w:tc>
      </w:tr>
      <w:tr w:rsidR="00D47876" w:rsidTr="005D2622">
        <w:trPr>
          <w:trHeight w:val="620"/>
        </w:trPr>
        <w:tc>
          <w:tcPr>
            <w:tcW w:w="1384" w:type="dxa"/>
            <w:vMerge/>
          </w:tcPr>
          <w:p w:rsidR="00D47876" w:rsidRPr="001E54F2" w:rsidRDefault="00D47876" w:rsidP="00D47876">
            <w:pPr>
              <w:rPr>
                <w:rFonts w:eastAsia="Calibri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D47876" w:rsidRPr="00D47876" w:rsidRDefault="00D47876" w:rsidP="00D4787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:rsidR="00D47876" w:rsidRPr="00D47876" w:rsidRDefault="00D47876" w:rsidP="00D47876">
            <w:pPr>
              <w:rPr>
                <w:rFonts w:cs="Times New Roman"/>
                <w:sz w:val="28"/>
                <w:szCs w:val="28"/>
              </w:rPr>
            </w:pPr>
            <w:r w:rsidRPr="00D47876">
              <w:rPr>
                <w:rFonts w:cs="Times New Roman"/>
                <w:sz w:val="28"/>
                <w:szCs w:val="28"/>
              </w:rPr>
              <w:t xml:space="preserve">Во 2 томе - </w:t>
            </w:r>
            <w:r w:rsidRPr="00D47876">
              <w:rPr>
                <w:rFonts w:eastAsia="Tahoma" w:cs="Times New Roman"/>
                <w:sz w:val="28"/>
                <w:szCs w:val="28"/>
              </w:rPr>
              <w:t xml:space="preserve">мрачное восприятие жизни,  скорбь. Или -  о чем-то выразительном, таинственном </w:t>
            </w:r>
          </w:p>
        </w:tc>
      </w:tr>
      <w:tr w:rsidR="00D47876" w:rsidTr="005D2622">
        <w:trPr>
          <w:trHeight w:val="261"/>
        </w:trPr>
        <w:tc>
          <w:tcPr>
            <w:tcW w:w="1384" w:type="dxa"/>
            <w:vMerge/>
          </w:tcPr>
          <w:p w:rsidR="00D47876" w:rsidRPr="001E54F2" w:rsidRDefault="00D47876" w:rsidP="00D47876">
            <w:pPr>
              <w:rPr>
                <w:rFonts w:eastAsia="Calibri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D47876" w:rsidRPr="00D47876" w:rsidRDefault="00D47876" w:rsidP="00D47876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:rsidR="00D47876" w:rsidRPr="00D47876" w:rsidRDefault="00D47876" w:rsidP="00D47876">
            <w:pPr>
              <w:rPr>
                <w:rFonts w:cs="Times New Roman"/>
                <w:sz w:val="28"/>
                <w:szCs w:val="28"/>
              </w:rPr>
            </w:pPr>
            <w:r w:rsidRPr="00D47876">
              <w:rPr>
                <w:rFonts w:cs="Times New Roman"/>
                <w:sz w:val="28"/>
                <w:szCs w:val="28"/>
              </w:rPr>
              <w:t>В 3 томе – нечто вызывающее ужас, непостижимое</w:t>
            </w:r>
          </w:p>
        </w:tc>
      </w:tr>
      <w:tr w:rsidR="00D47876" w:rsidTr="005D2622">
        <w:trPr>
          <w:trHeight w:val="965"/>
        </w:trPr>
        <w:tc>
          <w:tcPr>
            <w:tcW w:w="1384" w:type="dxa"/>
            <w:vMerge w:val="restart"/>
          </w:tcPr>
          <w:p w:rsidR="00D47876" w:rsidRPr="001E54F2" w:rsidRDefault="00D47876" w:rsidP="00D47876">
            <w:pPr>
              <w:rPr>
                <w:rFonts w:eastAsia="Calibri" w:cs="Times New Roman"/>
                <w:sz w:val="28"/>
                <w:szCs w:val="28"/>
              </w:rPr>
            </w:pPr>
            <w:r w:rsidRPr="001E54F2">
              <w:rPr>
                <w:rFonts w:eastAsia="Calibri" w:cs="Times New Roman"/>
                <w:sz w:val="28"/>
                <w:szCs w:val="28"/>
              </w:rPr>
              <w:t xml:space="preserve">Красный </w:t>
            </w:r>
          </w:p>
          <w:p w:rsidR="00D47876" w:rsidRPr="001E54F2" w:rsidRDefault="00D47876" w:rsidP="00D47876">
            <w:pPr>
              <w:rPr>
                <w:rFonts w:eastAsia="Calibri" w:cs="Times New Roman"/>
                <w:sz w:val="28"/>
                <w:szCs w:val="28"/>
              </w:rPr>
            </w:pPr>
          </w:p>
        </w:tc>
        <w:tc>
          <w:tcPr>
            <w:tcW w:w="2410" w:type="dxa"/>
            <w:vMerge w:val="restart"/>
          </w:tcPr>
          <w:p w:rsidR="00D47876" w:rsidRPr="005D2622" w:rsidRDefault="00D47876" w:rsidP="00D47876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D2622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Опасность, </w:t>
            </w:r>
          </w:p>
          <w:p w:rsidR="00D47876" w:rsidRPr="005D2622" w:rsidRDefault="00D47876" w:rsidP="00D47876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D2622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кровь, </w:t>
            </w:r>
          </w:p>
          <w:p w:rsidR="00D47876" w:rsidRPr="005D2622" w:rsidRDefault="00D47876" w:rsidP="00D47876">
            <w:pPr>
              <w:rPr>
                <w:rFonts w:cs="Times New Roman"/>
                <w:sz w:val="28"/>
                <w:szCs w:val="28"/>
              </w:rPr>
            </w:pPr>
            <w:r w:rsidRPr="005D2622">
              <w:rPr>
                <w:rFonts w:eastAsia="Times New Roman" w:cs="Times New Roman"/>
                <w:sz w:val="28"/>
                <w:szCs w:val="28"/>
                <w:lang w:eastAsia="ru-RU"/>
              </w:rPr>
              <w:t>огонь</w:t>
            </w:r>
          </w:p>
        </w:tc>
        <w:tc>
          <w:tcPr>
            <w:tcW w:w="6520" w:type="dxa"/>
          </w:tcPr>
          <w:p w:rsidR="00D47876" w:rsidRPr="005D2622" w:rsidRDefault="005D2622" w:rsidP="005D2622">
            <w:pPr>
              <w:rPr>
                <w:rFonts w:cs="Times New Roman"/>
                <w:sz w:val="28"/>
                <w:szCs w:val="28"/>
              </w:rPr>
            </w:pPr>
            <w:r w:rsidRPr="005D2622">
              <w:rPr>
                <w:rFonts w:cs="Times New Roman"/>
                <w:sz w:val="28"/>
                <w:szCs w:val="28"/>
                <w:u w:val="single"/>
              </w:rPr>
              <w:t>В 1 томе</w:t>
            </w:r>
            <w:r w:rsidRPr="005D2622">
              <w:rPr>
                <w:rFonts w:cs="Times New Roman"/>
                <w:sz w:val="28"/>
                <w:szCs w:val="28"/>
              </w:rPr>
              <w:t xml:space="preserve"> - </w:t>
            </w:r>
            <w:r w:rsidR="00D47876" w:rsidRPr="005D2622">
              <w:rPr>
                <w:rFonts w:cs="Times New Roman"/>
                <w:sz w:val="28"/>
                <w:szCs w:val="28"/>
              </w:rPr>
              <w:t xml:space="preserve"> знак любви, </w:t>
            </w:r>
            <w:r w:rsidRPr="005D2622">
              <w:rPr>
                <w:rFonts w:cs="Times New Roman"/>
                <w:sz w:val="28"/>
                <w:szCs w:val="28"/>
              </w:rPr>
              <w:t xml:space="preserve"> праздник ожидания, </w:t>
            </w:r>
            <w:r w:rsidR="00D47876" w:rsidRPr="005D2622">
              <w:rPr>
                <w:rFonts w:cs="Times New Roman"/>
                <w:sz w:val="28"/>
                <w:szCs w:val="28"/>
              </w:rPr>
              <w:t xml:space="preserve"> ласковый цвет зари</w:t>
            </w:r>
            <w:r w:rsidRPr="005D2622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. Но и </w:t>
            </w:r>
            <w:r w:rsidR="00D47876" w:rsidRPr="005D2622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D2622">
              <w:rPr>
                <w:rFonts w:eastAsia="Helvetica" w:cs="Times New Roman"/>
                <w:sz w:val="28"/>
                <w:szCs w:val="28"/>
              </w:rPr>
              <w:t>чувство</w:t>
            </w:r>
            <w:r w:rsidR="00D47876" w:rsidRPr="005D2622">
              <w:rPr>
                <w:rFonts w:eastAsia="Helvetica" w:cs="Times New Roman"/>
                <w:sz w:val="28"/>
                <w:szCs w:val="28"/>
              </w:rPr>
              <w:t xml:space="preserve">, которое может быть двуликим: с одной стороны - нежным, светлым, возвышенным с другой стороны -  может быть пламенным и страстным </w:t>
            </w:r>
          </w:p>
        </w:tc>
      </w:tr>
      <w:tr w:rsidR="00D47876" w:rsidTr="005D2622">
        <w:trPr>
          <w:trHeight w:val="965"/>
        </w:trPr>
        <w:tc>
          <w:tcPr>
            <w:tcW w:w="1384" w:type="dxa"/>
            <w:vMerge/>
          </w:tcPr>
          <w:p w:rsidR="00D47876" w:rsidRPr="001E54F2" w:rsidRDefault="00D47876" w:rsidP="00D47876">
            <w:pPr>
              <w:rPr>
                <w:rFonts w:eastAsia="Calibri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D47876" w:rsidRPr="005D2622" w:rsidRDefault="00D47876" w:rsidP="00D47876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20" w:type="dxa"/>
          </w:tcPr>
          <w:p w:rsidR="00D47876" w:rsidRPr="005D2622" w:rsidRDefault="005D2622" w:rsidP="00D47876">
            <w:pPr>
              <w:rPr>
                <w:rFonts w:cs="Times New Roman"/>
                <w:sz w:val="28"/>
                <w:szCs w:val="28"/>
              </w:rPr>
            </w:pPr>
            <w:r w:rsidRPr="005D2622">
              <w:rPr>
                <w:rFonts w:eastAsia="Helvetica" w:cs="Times New Roman"/>
                <w:sz w:val="28"/>
                <w:szCs w:val="28"/>
                <w:u w:val="single"/>
              </w:rPr>
              <w:t>Во 2 томе</w:t>
            </w:r>
            <w:r w:rsidRPr="005D2622">
              <w:rPr>
                <w:rFonts w:eastAsia="Helvetica" w:cs="Times New Roman"/>
                <w:sz w:val="28"/>
                <w:szCs w:val="28"/>
              </w:rPr>
              <w:t xml:space="preserve"> - беспокойство, тревога,   душевное смятение</w:t>
            </w:r>
            <w:r w:rsidRPr="005D2622">
              <w:rPr>
                <w:rFonts w:cs="Times New Roman"/>
                <w:sz w:val="28"/>
                <w:szCs w:val="28"/>
              </w:rPr>
              <w:t>, боль,</w:t>
            </w:r>
            <w:r w:rsidRPr="005D2622">
              <w:rPr>
                <w:rFonts w:eastAsia="Helvetica" w:cs="Times New Roman"/>
                <w:sz w:val="28"/>
                <w:szCs w:val="28"/>
              </w:rPr>
              <w:t xml:space="preserve"> символ мещанства, пошлости, продажности или революционных настроений и предчувствий</w:t>
            </w:r>
          </w:p>
        </w:tc>
      </w:tr>
      <w:tr w:rsidR="00D47876" w:rsidTr="005D2622">
        <w:trPr>
          <w:trHeight w:val="279"/>
        </w:trPr>
        <w:tc>
          <w:tcPr>
            <w:tcW w:w="1384" w:type="dxa"/>
            <w:vMerge/>
          </w:tcPr>
          <w:p w:rsidR="00D47876" w:rsidRPr="001E54F2" w:rsidRDefault="00D47876" w:rsidP="00D47876">
            <w:pPr>
              <w:rPr>
                <w:rFonts w:eastAsia="Calibri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D47876" w:rsidRPr="005D2622" w:rsidRDefault="00D47876" w:rsidP="00D47876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20" w:type="dxa"/>
          </w:tcPr>
          <w:p w:rsidR="00D47876" w:rsidRPr="005D2622" w:rsidRDefault="005D2622" w:rsidP="00D47876">
            <w:pPr>
              <w:rPr>
                <w:rFonts w:cs="Times New Roman"/>
                <w:sz w:val="28"/>
                <w:szCs w:val="28"/>
              </w:rPr>
            </w:pPr>
            <w:r w:rsidRPr="005D2622">
              <w:rPr>
                <w:rFonts w:eastAsia="Times New Roman" w:cs="Times New Roman"/>
                <w:sz w:val="28"/>
                <w:szCs w:val="28"/>
                <w:u w:val="single"/>
                <w:lang w:eastAsia="ru-RU"/>
              </w:rPr>
              <w:t>В 3 томе</w:t>
            </w:r>
            <w:r w:rsidRPr="005D2622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- т</w:t>
            </w:r>
            <w:r w:rsidR="00D47876" w:rsidRPr="005D2622">
              <w:rPr>
                <w:rFonts w:eastAsia="Times New Roman" w:cs="Times New Roman"/>
                <w:sz w:val="28"/>
                <w:szCs w:val="28"/>
                <w:lang w:eastAsia="ru-RU"/>
              </w:rPr>
              <w:t>ревога, трагедия</w:t>
            </w:r>
          </w:p>
        </w:tc>
      </w:tr>
      <w:tr w:rsidR="00D8778C" w:rsidTr="005D2622">
        <w:tc>
          <w:tcPr>
            <w:tcW w:w="1384" w:type="dxa"/>
          </w:tcPr>
          <w:p w:rsidR="00D8778C" w:rsidRPr="001E54F2" w:rsidRDefault="00D8778C" w:rsidP="00D47876">
            <w:pPr>
              <w:rPr>
                <w:rFonts w:eastAsia="Calibri" w:cs="Times New Roman"/>
                <w:sz w:val="28"/>
                <w:szCs w:val="28"/>
              </w:rPr>
            </w:pPr>
            <w:r w:rsidRPr="001E54F2">
              <w:rPr>
                <w:rFonts w:eastAsia="Calibri" w:cs="Times New Roman"/>
                <w:sz w:val="28"/>
                <w:szCs w:val="28"/>
              </w:rPr>
              <w:t>Желтый и зеленый</w:t>
            </w:r>
          </w:p>
          <w:p w:rsidR="00D8778C" w:rsidRPr="001E54F2" w:rsidRDefault="00D8778C" w:rsidP="00D47876">
            <w:pPr>
              <w:rPr>
                <w:rFonts w:eastAsia="Calibri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D47876" w:rsidRPr="005D2622" w:rsidRDefault="00D8778C" w:rsidP="00D47876">
            <w:pPr>
              <w:rPr>
                <w:rFonts w:cs="Times New Roman"/>
                <w:sz w:val="28"/>
                <w:szCs w:val="28"/>
              </w:rPr>
            </w:pPr>
            <w:r w:rsidRPr="005D2622">
              <w:rPr>
                <w:rFonts w:eastAsia="Times New Roman" w:cs="Times New Roman"/>
                <w:sz w:val="28"/>
                <w:szCs w:val="28"/>
                <w:lang w:eastAsia="ru-RU"/>
              </w:rPr>
              <w:t>Весна,</w:t>
            </w:r>
            <w:r w:rsidRPr="005D2622">
              <w:rPr>
                <w:rFonts w:cs="Times New Roman"/>
                <w:sz w:val="28"/>
                <w:szCs w:val="28"/>
              </w:rPr>
              <w:t xml:space="preserve"> </w:t>
            </w:r>
          </w:p>
          <w:p w:rsidR="00D8778C" w:rsidRPr="005D2622" w:rsidRDefault="00D8778C" w:rsidP="00D47876">
            <w:pPr>
              <w:rPr>
                <w:rFonts w:cs="Times New Roman"/>
                <w:sz w:val="28"/>
                <w:szCs w:val="28"/>
              </w:rPr>
            </w:pPr>
            <w:r w:rsidRPr="005D2622">
              <w:rPr>
                <w:rFonts w:cs="Times New Roman"/>
                <w:sz w:val="28"/>
                <w:szCs w:val="28"/>
              </w:rPr>
              <w:t>надежда</w:t>
            </w:r>
          </w:p>
        </w:tc>
        <w:tc>
          <w:tcPr>
            <w:tcW w:w="6520" w:type="dxa"/>
          </w:tcPr>
          <w:p w:rsidR="005D2622" w:rsidRPr="005D2622" w:rsidRDefault="005D2622" w:rsidP="00D47876">
            <w:pPr>
              <w:rPr>
                <w:rFonts w:cs="Times New Roman"/>
                <w:sz w:val="28"/>
                <w:szCs w:val="28"/>
              </w:rPr>
            </w:pPr>
            <w:r w:rsidRPr="005D2622">
              <w:rPr>
                <w:rFonts w:cs="Times New Roman"/>
                <w:sz w:val="28"/>
                <w:szCs w:val="28"/>
              </w:rPr>
              <w:t xml:space="preserve">Конкретное значение (листья, свет) </w:t>
            </w:r>
          </w:p>
          <w:p w:rsidR="00D8778C" w:rsidRPr="005D2622" w:rsidRDefault="005D2622" w:rsidP="00D47876">
            <w:pPr>
              <w:rPr>
                <w:rFonts w:cs="Times New Roman"/>
                <w:sz w:val="28"/>
                <w:szCs w:val="28"/>
              </w:rPr>
            </w:pPr>
            <w:r w:rsidRPr="005D2622">
              <w:rPr>
                <w:rFonts w:cs="Times New Roman"/>
                <w:sz w:val="28"/>
                <w:szCs w:val="28"/>
              </w:rPr>
              <w:t xml:space="preserve">Или желтый - </w:t>
            </w:r>
            <w:r w:rsidR="00D8778C" w:rsidRPr="005D2622">
              <w:rPr>
                <w:rFonts w:cs="Times New Roman"/>
                <w:sz w:val="28"/>
                <w:szCs w:val="28"/>
              </w:rPr>
              <w:t xml:space="preserve">мертвящий, бездушный. </w:t>
            </w:r>
            <w:r w:rsidRPr="005D2622">
              <w:rPr>
                <w:rFonts w:cs="Times New Roman"/>
                <w:sz w:val="28"/>
                <w:szCs w:val="28"/>
              </w:rPr>
              <w:t>символ</w:t>
            </w:r>
            <w:r w:rsidR="00D8778C" w:rsidRPr="005D2622">
              <w:rPr>
                <w:rFonts w:cs="Times New Roman"/>
                <w:sz w:val="28"/>
                <w:szCs w:val="28"/>
              </w:rPr>
              <w:t xml:space="preserve"> с</w:t>
            </w:r>
            <w:r w:rsidRPr="005D2622">
              <w:rPr>
                <w:rFonts w:cs="Times New Roman"/>
                <w:sz w:val="28"/>
                <w:szCs w:val="28"/>
              </w:rPr>
              <w:t>ытости, грубости, насилия и зла,</w:t>
            </w:r>
            <w:r w:rsidRPr="005D2622">
              <w:rPr>
                <w:rFonts w:eastAsia="Georgia" w:cs="Times New Roman"/>
                <w:sz w:val="28"/>
                <w:szCs w:val="28"/>
              </w:rPr>
              <w:t xml:space="preserve"> отсутствия</w:t>
            </w:r>
            <w:r w:rsidR="00D8778C" w:rsidRPr="005D2622">
              <w:rPr>
                <w:rFonts w:eastAsia="Georgia" w:cs="Times New Roman"/>
                <w:sz w:val="28"/>
                <w:szCs w:val="28"/>
              </w:rPr>
              <w:t xml:space="preserve"> духовности, </w:t>
            </w:r>
          </w:p>
          <w:p w:rsidR="00D8778C" w:rsidRPr="005D2622" w:rsidRDefault="005D2622" w:rsidP="00D47876">
            <w:pPr>
              <w:rPr>
                <w:rFonts w:cs="Times New Roman"/>
                <w:sz w:val="28"/>
                <w:szCs w:val="28"/>
              </w:rPr>
            </w:pPr>
            <w:r w:rsidRPr="005D2622">
              <w:rPr>
                <w:rFonts w:eastAsia="Times New Roman" w:cs="Times New Roman"/>
                <w:sz w:val="28"/>
                <w:szCs w:val="28"/>
                <w:lang w:eastAsia="ru-RU"/>
              </w:rPr>
              <w:t>Зеленый - в</w:t>
            </w:r>
            <w:r w:rsidR="00D8778C" w:rsidRPr="005D2622">
              <w:rPr>
                <w:rFonts w:eastAsia="Times New Roman" w:cs="Times New Roman"/>
                <w:sz w:val="28"/>
                <w:szCs w:val="28"/>
                <w:lang w:eastAsia="ru-RU"/>
              </w:rPr>
              <w:t>олшебство</w:t>
            </w:r>
          </w:p>
        </w:tc>
      </w:tr>
    </w:tbl>
    <w:p w:rsidR="00D8778C" w:rsidRDefault="00D8778C" w:rsidP="00D8778C"/>
    <w:p w:rsidR="001F4B0B" w:rsidRPr="001D799A" w:rsidRDefault="001F4B0B" w:rsidP="001F4B0B">
      <w:pPr>
        <w:spacing w:line="240" w:lineRule="atLeast"/>
        <w:ind w:firstLine="709"/>
        <w:contextualSpacing/>
        <w:jc w:val="center"/>
        <w:rPr>
          <w:b/>
          <w:sz w:val="28"/>
          <w:szCs w:val="28"/>
        </w:rPr>
      </w:pPr>
    </w:p>
    <w:p w:rsidR="00776F25" w:rsidRDefault="00F0630A" w:rsidP="00F0630A">
      <w:pPr>
        <w:spacing w:line="240" w:lineRule="atLeast"/>
        <w:ind w:firstLine="709"/>
        <w:contextualSpacing/>
        <w:jc w:val="center"/>
        <w:rPr>
          <w:rFonts w:eastAsia="Tahoma" w:cs="Tahoma"/>
          <w:color w:val="000000"/>
        </w:rPr>
      </w:pPr>
      <w:r w:rsidRPr="00F0630A">
        <w:rPr>
          <w:sz w:val="28"/>
          <w:szCs w:val="28"/>
        </w:rPr>
        <w:t>-42</w:t>
      </w:r>
      <w:r w:rsidR="005D2622" w:rsidRPr="00F0630A">
        <w:rPr>
          <w:sz w:val="28"/>
          <w:szCs w:val="28"/>
        </w:rPr>
        <w:t>-</w:t>
      </w:r>
    </w:p>
    <w:sectPr w:rsidR="00776F25" w:rsidSect="00966CE0">
      <w:pgSz w:w="11906" w:h="16838"/>
      <w:pgMar w:top="851" w:right="707" w:bottom="568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'Lucida Console'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-Roman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PSM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MT">
    <w:charset w:val="00"/>
    <w:family w:val="swiss"/>
    <w:pitch w:val="default"/>
    <w:sig w:usb0="00000000" w:usb1="00000000" w:usb2="00000000" w:usb3="00000000" w:csb0="0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MS">
    <w:altName w:val="Arial Unicode MS"/>
    <w:charset w:val="80"/>
    <w:family w:val="swiss"/>
    <w:pitch w:val="default"/>
    <w:sig w:usb0="00000000" w:usb1="00000000" w:usb2="00000000" w:usb3="00000000" w:csb0="00000000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16AA2BFF"/>
    <w:multiLevelType w:val="hybridMultilevel"/>
    <w:tmpl w:val="9FDC26A8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2E7B5526"/>
    <w:multiLevelType w:val="hybridMultilevel"/>
    <w:tmpl w:val="A9E4FDE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32FD4487"/>
    <w:multiLevelType w:val="hybridMultilevel"/>
    <w:tmpl w:val="7D8831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7A76D7"/>
    <w:multiLevelType w:val="hybridMultilevel"/>
    <w:tmpl w:val="D92A9C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905382"/>
    <w:multiLevelType w:val="hybridMultilevel"/>
    <w:tmpl w:val="DD8E2D0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3C3331"/>
    <w:multiLevelType w:val="hybridMultilevel"/>
    <w:tmpl w:val="C7187366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4B5D6CDB"/>
    <w:multiLevelType w:val="hybridMultilevel"/>
    <w:tmpl w:val="DE78494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DA01E78"/>
    <w:multiLevelType w:val="hybridMultilevel"/>
    <w:tmpl w:val="5F4EAD20"/>
    <w:lvl w:ilvl="0" w:tplc="63F4E45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69761984"/>
    <w:multiLevelType w:val="hybridMultilevel"/>
    <w:tmpl w:val="5426ABC8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10"/>
  </w:num>
  <w:num w:numId="4">
    <w:abstractNumId w:val="11"/>
  </w:num>
  <w:num w:numId="5">
    <w:abstractNumId w:val="8"/>
  </w:num>
  <w:num w:numId="6">
    <w:abstractNumId w:val="9"/>
  </w:num>
  <w:num w:numId="7">
    <w:abstractNumId w:val="5"/>
  </w:num>
  <w:num w:numId="8">
    <w:abstractNumId w:val="13"/>
  </w:num>
  <w:num w:numId="9">
    <w:abstractNumId w:val="12"/>
  </w:num>
  <w:num w:numId="10">
    <w:abstractNumId w:val="0"/>
  </w:num>
  <w:num w:numId="11">
    <w:abstractNumId w:val="1"/>
  </w:num>
  <w:num w:numId="12">
    <w:abstractNumId w:val="2"/>
  </w:num>
  <w:num w:numId="13">
    <w:abstractNumId w:val="3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FA3686"/>
    <w:rsid w:val="000618D9"/>
    <w:rsid w:val="00066FBC"/>
    <w:rsid w:val="00072C4A"/>
    <w:rsid w:val="000B54C6"/>
    <w:rsid w:val="001475D0"/>
    <w:rsid w:val="0015674A"/>
    <w:rsid w:val="001C052D"/>
    <w:rsid w:val="001D1092"/>
    <w:rsid w:val="001D5853"/>
    <w:rsid w:val="001E1DAE"/>
    <w:rsid w:val="001E4BAE"/>
    <w:rsid w:val="001F2278"/>
    <w:rsid w:val="001F4B0B"/>
    <w:rsid w:val="002415D6"/>
    <w:rsid w:val="002547FF"/>
    <w:rsid w:val="002A042B"/>
    <w:rsid w:val="002E2A32"/>
    <w:rsid w:val="00305A28"/>
    <w:rsid w:val="00322C8B"/>
    <w:rsid w:val="00333AA5"/>
    <w:rsid w:val="003369BF"/>
    <w:rsid w:val="0034433F"/>
    <w:rsid w:val="003A12D4"/>
    <w:rsid w:val="003B5770"/>
    <w:rsid w:val="00401DB5"/>
    <w:rsid w:val="004128A7"/>
    <w:rsid w:val="00416687"/>
    <w:rsid w:val="00422269"/>
    <w:rsid w:val="004806B2"/>
    <w:rsid w:val="0049246E"/>
    <w:rsid w:val="004E5903"/>
    <w:rsid w:val="004F2A4B"/>
    <w:rsid w:val="00527D26"/>
    <w:rsid w:val="0056331B"/>
    <w:rsid w:val="005B3DF0"/>
    <w:rsid w:val="005B6380"/>
    <w:rsid w:val="005D2622"/>
    <w:rsid w:val="00600164"/>
    <w:rsid w:val="006416A6"/>
    <w:rsid w:val="006B0C56"/>
    <w:rsid w:val="006B2E51"/>
    <w:rsid w:val="006D785D"/>
    <w:rsid w:val="00700FB0"/>
    <w:rsid w:val="00722E7F"/>
    <w:rsid w:val="00775157"/>
    <w:rsid w:val="00776F25"/>
    <w:rsid w:val="00791D0D"/>
    <w:rsid w:val="00794A78"/>
    <w:rsid w:val="007B2894"/>
    <w:rsid w:val="007C71A9"/>
    <w:rsid w:val="00802F8E"/>
    <w:rsid w:val="008132D0"/>
    <w:rsid w:val="008262F6"/>
    <w:rsid w:val="00854E34"/>
    <w:rsid w:val="00896047"/>
    <w:rsid w:val="008A4D5B"/>
    <w:rsid w:val="008E40CD"/>
    <w:rsid w:val="00962E8E"/>
    <w:rsid w:val="00966CE0"/>
    <w:rsid w:val="009842DF"/>
    <w:rsid w:val="009A0E58"/>
    <w:rsid w:val="009D7BF5"/>
    <w:rsid w:val="00A05C94"/>
    <w:rsid w:val="00A20297"/>
    <w:rsid w:val="00A337AD"/>
    <w:rsid w:val="00A41A4E"/>
    <w:rsid w:val="00A92D19"/>
    <w:rsid w:val="00A94511"/>
    <w:rsid w:val="00A95C1F"/>
    <w:rsid w:val="00AB5034"/>
    <w:rsid w:val="00AD612D"/>
    <w:rsid w:val="00AE4AB8"/>
    <w:rsid w:val="00B14324"/>
    <w:rsid w:val="00B40613"/>
    <w:rsid w:val="00B82036"/>
    <w:rsid w:val="00B82919"/>
    <w:rsid w:val="00BC5F67"/>
    <w:rsid w:val="00BF583B"/>
    <w:rsid w:val="00C1011B"/>
    <w:rsid w:val="00C2083B"/>
    <w:rsid w:val="00C3296C"/>
    <w:rsid w:val="00C332E2"/>
    <w:rsid w:val="00C3678C"/>
    <w:rsid w:val="00C4751B"/>
    <w:rsid w:val="00C72093"/>
    <w:rsid w:val="00C8377A"/>
    <w:rsid w:val="00CD3A37"/>
    <w:rsid w:val="00CF5460"/>
    <w:rsid w:val="00D10AA0"/>
    <w:rsid w:val="00D30125"/>
    <w:rsid w:val="00D42E48"/>
    <w:rsid w:val="00D47876"/>
    <w:rsid w:val="00D5258B"/>
    <w:rsid w:val="00D8778C"/>
    <w:rsid w:val="00DE44D3"/>
    <w:rsid w:val="00E052BD"/>
    <w:rsid w:val="00E27BA8"/>
    <w:rsid w:val="00E92B27"/>
    <w:rsid w:val="00EA23C9"/>
    <w:rsid w:val="00ED4168"/>
    <w:rsid w:val="00F0630A"/>
    <w:rsid w:val="00F51AE3"/>
    <w:rsid w:val="00F836E8"/>
    <w:rsid w:val="00F87538"/>
    <w:rsid w:val="00FA36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rial Unicode MS" w:cs="Arial Unicode MS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hAnsi="Arial"/>
      <w:sz w:val="28"/>
      <w:szCs w:val="28"/>
    </w:rPr>
  </w:style>
  <w:style w:type="paragraph" w:styleId="a4">
    <w:name w:val="Body Text"/>
    <w:basedOn w:val="a"/>
    <w:link w:val="a5"/>
    <w:pPr>
      <w:spacing w:after="120"/>
    </w:pPr>
  </w:style>
  <w:style w:type="paragraph" w:styleId="a6">
    <w:name w:val="List"/>
    <w:basedOn w:val="a4"/>
  </w:style>
  <w:style w:type="paragraph" w:customStyle="1" w:styleId="1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0">
    <w:name w:val="Указатель1"/>
    <w:basedOn w:val="a"/>
    <w:pPr>
      <w:suppressLineNumbers/>
    </w:pPr>
  </w:style>
  <w:style w:type="character" w:styleId="a7">
    <w:name w:val="Hyperlink"/>
    <w:uiPriority w:val="99"/>
    <w:unhideWhenUsed/>
    <w:rsid w:val="00DE44D3"/>
    <w:rPr>
      <w:color w:val="0000FF"/>
      <w:u w:val="single"/>
    </w:rPr>
  </w:style>
  <w:style w:type="paragraph" w:styleId="a8">
    <w:name w:val="Normal (Web)"/>
    <w:basedOn w:val="a"/>
    <w:uiPriority w:val="99"/>
    <w:rsid w:val="00C2083B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styleId="a9">
    <w:name w:val="List Paragraph"/>
    <w:basedOn w:val="a"/>
    <w:uiPriority w:val="34"/>
    <w:qFormat/>
    <w:rsid w:val="00A41A4E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Bullets">
    <w:name w:val="Bullets"/>
    <w:rsid w:val="001F4B0B"/>
    <w:rPr>
      <w:rFonts w:ascii="OpenSymbol" w:eastAsia="OpenSymbol" w:hAnsi="OpenSymbol" w:cs="OpenSymbol"/>
    </w:rPr>
  </w:style>
  <w:style w:type="table" w:styleId="aa">
    <w:name w:val="Table Grid"/>
    <w:basedOn w:val="a1"/>
    <w:uiPriority w:val="59"/>
    <w:rsid w:val="00D301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сновной текст Знак"/>
    <w:basedOn w:val="a0"/>
    <w:link w:val="a4"/>
    <w:rsid w:val="00775157"/>
    <w:rPr>
      <w:rFonts w:eastAsia="Arial Unicode MS" w:cs="Arial Unicode MS"/>
      <w:kern w:val="1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21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63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0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14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chool329@spb.edu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36</Pages>
  <Words>9059</Words>
  <Characters>51641</Characters>
  <Application>Microsoft Office Word</Application>
  <DocSecurity>0</DocSecurity>
  <Lines>430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60579</CharactersWithSpaces>
  <SharedDoc>false</SharedDoc>
  <HLinks>
    <vt:vector size="6" baseType="variant">
      <vt:variant>
        <vt:i4>7274572</vt:i4>
      </vt:variant>
      <vt:variant>
        <vt:i4>0</vt:i4>
      </vt:variant>
      <vt:variant>
        <vt:i4>0</vt:i4>
      </vt:variant>
      <vt:variant>
        <vt:i4>5</vt:i4>
      </vt:variant>
      <vt:variant>
        <vt:lpwstr>mailto:school329@spb.edu.ru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Кашколда</dc:creator>
  <cp:lastModifiedBy>3</cp:lastModifiedBy>
  <cp:revision>2</cp:revision>
  <cp:lastPrinted>1601-01-01T00:00:00Z</cp:lastPrinted>
  <dcterms:created xsi:type="dcterms:W3CDTF">2014-03-18T05:45:00Z</dcterms:created>
  <dcterms:modified xsi:type="dcterms:W3CDTF">2014-03-18T05:45:00Z</dcterms:modified>
</cp:coreProperties>
</file>