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9A2678" w14:textId="312BC09B" w:rsidR="00400672" w:rsidRPr="00167AFF" w:rsidRDefault="001F25A1" w:rsidP="00BA77B0">
      <w:pPr>
        <w:spacing w:before="60"/>
        <w:ind w:right="-54" w:firstLine="120"/>
        <w:jc w:val="both"/>
        <w:rPr>
          <w:rFonts w:asciiTheme="minorHAnsi" w:hAnsiTheme="minorHAnsi" w:cs="Cambria"/>
          <w:b/>
          <w:i/>
          <w:sz w:val="22"/>
          <w:szCs w:val="22"/>
        </w:rPr>
      </w:pPr>
      <w:r>
        <w:rPr>
          <w:rFonts w:asciiTheme="minorHAnsi" w:hAnsiTheme="minorHAnsi" w:cs="Cambria"/>
          <w:b/>
          <w:i/>
          <w:color w:val="000080"/>
          <w:sz w:val="23"/>
          <w:szCs w:val="23"/>
        </w:rPr>
        <w:t>10</w:t>
      </w:r>
      <w:r w:rsidR="00263CAB" w:rsidRPr="00BC041B">
        <w:rPr>
          <w:rFonts w:asciiTheme="minorHAnsi" w:hAnsiTheme="minorHAnsi" w:cs="Cambria"/>
          <w:b/>
          <w:i/>
          <w:color w:val="000080"/>
          <w:sz w:val="23"/>
          <w:szCs w:val="23"/>
        </w:rPr>
        <w:t>S</w:t>
      </w:r>
      <w:r w:rsidR="00263CAB"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>cheda</w:t>
      </w:r>
      <w:r w:rsidR="006E7441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 per animatori</w:t>
      </w:r>
      <w:r w:rsidR="00263CAB"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 con spunti per il dialogo e la condivisione in gruppo </w:t>
      </w:r>
      <w:r w:rsidR="00BA77B0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adattata </w:t>
      </w:r>
      <w:r w:rsidR="00263CAB"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alla </w:t>
      </w:r>
      <w:bookmarkStart w:id="0" w:name="OLE_LINK2"/>
      <w:bookmarkStart w:id="1" w:name="OLE_LINK1"/>
      <w:r w:rsidR="00BA77B0">
        <w:rPr>
          <w:rFonts w:asciiTheme="minorHAnsi" w:hAnsiTheme="minorHAnsi" w:cs="Cambria"/>
          <w:b/>
          <w:i/>
          <w:color w:val="000080"/>
          <w:sz w:val="22"/>
          <w:szCs w:val="22"/>
        </w:rPr>
        <w:t>Teachers Edition preparata</w:t>
      </w:r>
      <w:r w:rsidR="00263CAB"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 dal dipartimento Scuola del Sabato della Conferenza Gen</w:t>
      </w:r>
      <w:bookmarkEnd w:id="0"/>
      <w:bookmarkEnd w:id="1"/>
      <w:r w:rsidR="00263CAB"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>erale.</w:t>
      </w:r>
      <w:r w:rsidR="005524F9" w:rsidRPr="005524F9">
        <w:rPr>
          <w:rFonts w:asciiTheme="minorHAnsi" w:hAnsiTheme="minorHAnsi" w:cs="Cambria"/>
          <w:b/>
          <w:iCs/>
          <w:color w:val="000080"/>
          <w:sz w:val="22"/>
          <w:szCs w:val="22"/>
        </w:rPr>
        <w:t xml:space="preserve"> </w:t>
      </w:r>
      <w:r w:rsidR="009470DC">
        <w:rPr>
          <w:rFonts w:asciiTheme="minorHAnsi" w:hAnsiTheme="minorHAnsi" w:cs="Cambria"/>
          <w:b/>
          <w:iCs/>
          <w:color w:val="000080"/>
          <w:sz w:val="22"/>
          <w:szCs w:val="22"/>
        </w:rPr>
        <w:t>(</w:t>
      </w:r>
      <w:hyperlink r:id="rId7" w:tgtFrame="_blank" w:history="1">
        <w:r w:rsidR="005524F9" w:rsidRPr="00BC041B">
          <w:rPr>
            <w:rStyle w:val="Collegamentoipertestuale"/>
            <w:rFonts w:asciiTheme="minorHAnsi" w:eastAsia="Times New Roman" w:hAnsiTheme="minorHAnsi" w:cs="Times New Roman"/>
            <w:b/>
            <w:bCs/>
            <w:color w:val="1155CC"/>
            <w:sz w:val="18"/>
            <w:szCs w:val="18"/>
            <w:shd w:val="clear" w:color="auto" w:fill="FFFFFF"/>
          </w:rPr>
          <w:t>http://www.avventisti.it/scuola-del-sabato</w:t>
        </w:r>
      </w:hyperlink>
      <w:r w:rsidR="00167AFF">
        <w:rPr>
          <w:rStyle w:val="Collegamentoipertestuale"/>
          <w:rFonts w:asciiTheme="minorHAnsi" w:eastAsia="Times New Roman" w:hAnsiTheme="minorHAnsi" w:cs="Times New Roman"/>
          <w:b/>
          <w:bCs/>
          <w:sz w:val="18"/>
          <w:szCs w:val="18"/>
          <w:shd w:val="clear" w:color="auto" w:fill="FFFFFF"/>
        </w:rPr>
        <w:t>)</w:t>
      </w:r>
    </w:p>
    <w:p w14:paraId="4CDACD00" w14:textId="279EB60D" w:rsidR="00400672" w:rsidRPr="00400672" w:rsidRDefault="00263CAB" w:rsidP="00D453CE">
      <w:pPr>
        <w:spacing w:before="60"/>
        <w:ind w:right="-54"/>
        <w:jc w:val="both"/>
        <w:rPr>
          <w:rFonts w:asciiTheme="minorHAnsi" w:hAnsiTheme="minorHAnsi" w:cs="Cambria"/>
          <w:sz w:val="22"/>
          <w:szCs w:val="22"/>
        </w:rPr>
      </w:pPr>
      <w:r w:rsidRPr="00BC041B">
        <w:rPr>
          <w:rFonts w:asciiTheme="minorHAnsi" w:hAnsiTheme="minorHAnsi" w:cs="Cambria"/>
          <w:sz w:val="22"/>
          <w:szCs w:val="22"/>
        </w:rPr>
        <w:t xml:space="preserve">Lezione </w:t>
      </w:r>
      <w:r w:rsidR="005279CC">
        <w:rPr>
          <w:rFonts w:asciiTheme="minorHAnsi" w:hAnsiTheme="minorHAnsi" w:cs="Cambria"/>
          <w:sz w:val="22"/>
          <w:szCs w:val="22"/>
        </w:rPr>
        <w:t>n</w:t>
      </w:r>
      <w:r w:rsidR="0066349F">
        <w:rPr>
          <w:rFonts w:asciiTheme="minorHAnsi" w:hAnsiTheme="minorHAnsi" w:cs="Cambria"/>
          <w:sz w:val="22"/>
          <w:szCs w:val="22"/>
        </w:rPr>
        <w:t>.</w:t>
      </w:r>
      <w:r w:rsidR="001F25A1">
        <w:rPr>
          <w:rFonts w:asciiTheme="minorHAnsi" w:hAnsiTheme="minorHAnsi" w:cs="Cambria"/>
          <w:sz w:val="22"/>
          <w:szCs w:val="22"/>
        </w:rPr>
        <w:t xml:space="preserve"> </w:t>
      </w:r>
      <w:r w:rsidR="00A6062A">
        <w:rPr>
          <w:rFonts w:asciiTheme="minorHAnsi" w:hAnsiTheme="minorHAnsi" w:cs="Cambria"/>
          <w:sz w:val="22"/>
          <w:szCs w:val="22"/>
        </w:rPr>
        <w:t xml:space="preserve">4 </w:t>
      </w:r>
      <w:r w:rsidR="001A0E08">
        <w:rPr>
          <w:rFonts w:asciiTheme="minorHAnsi" w:hAnsiTheme="minorHAnsi" w:cs="Cambria"/>
          <w:sz w:val="22"/>
          <w:szCs w:val="22"/>
        </w:rPr>
        <w:t>del</w:t>
      </w:r>
      <w:r w:rsidR="00CC0F79">
        <w:rPr>
          <w:rFonts w:asciiTheme="minorHAnsi" w:hAnsiTheme="minorHAnsi" w:cs="Cambria"/>
          <w:sz w:val="22"/>
          <w:szCs w:val="22"/>
        </w:rPr>
        <w:t xml:space="preserve"> </w:t>
      </w:r>
      <w:r w:rsidR="00B6432A">
        <w:rPr>
          <w:rFonts w:asciiTheme="minorHAnsi" w:hAnsiTheme="minorHAnsi" w:cs="Cambria"/>
          <w:sz w:val="22"/>
          <w:szCs w:val="22"/>
        </w:rPr>
        <w:t>20-26 luglio 2109</w:t>
      </w:r>
    </w:p>
    <w:p w14:paraId="7F0DA314" w14:textId="5E70C767" w:rsidR="00FA3A49" w:rsidRPr="005279CC" w:rsidRDefault="00403228" w:rsidP="00D453CE">
      <w:pPr>
        <w:spacing w:before="120" w:after="0"/>
        <w:ind w:left="283" w:right="-57" w:hanging="340"/>
        <w:jc w:val="both"/>
        <w:rPr>
          <w:rFonts w:asciiTheme="minorHAnsi" w:hAnsiTheme="minorHAnsi" w:cs="Cambria"/>
          <w:b/>
          <w:bCs/>
          <w:sz w:val="22"/>
          <w:szCs w:val="22"/>
        </w:rPr>
      </w:pPr>
      <w:r w:rsidRPr="005279CC">
        <w:rPr>
          <w:rFonts w:asciiTheme="minorHAnsi" w:hAnsiTheme="minorHAnsi" w:cs="Cambria"/>
          <w:b/>
          <w:bCs/>
          <w:sz w:val="22"/>
          <w:szCs w:val="22"/>
        </w:rPr>
        <w:t>Titolo</w:t>
      </w:r>
      <w:r w:rsidR="00A41B73" w:rsidRPr="005279CC">
        <w:rPr>
          <w:rFonts w:asciiTheme="minorHAnsi" w:hAnsiTheme="minorHAnsi" w:cs="Cambria"/>
          <w:b/>
          <w:bCs/>
          <w:sz w:val="22"/>
          <w:szCs w:val="22"/>
        </w:rPr>
        <w:t>.</w:t>
      </w:r>
      <w:r w:rsidR="0066349F">
        <w:rPr>
          <w:rFonts w:asciiTheme="minorHAnsi" w:hAnsiTheme="minorHAnsi" w:cs="Cambria"/>
          <w:b/>
          <w:bCs/>
          <w:sz w:val="22"/>
          <w:szCs w:val="22"/>
        </w:rPr>
        <w:t xml:space="preserve"> </w:t>
      </w:r>
      <w:r w:rsidR="00B6432A">
        <w:rPr>
          <w:rFonts w:asciiTheme="minorHAnsi" w:hAnsiTheme="minorHAnsi" w:cs="Cambria"/>
          <w:b/>
          <w:bCs/>
          <w:sz w:val="22"/>
          <w:szCs w:val="22"/>
        </w:rPr>
        <w:t>Misericordia e giustizia nei Salmi e nei Proverbi</w:t>
      </w:r>
      <w:r w:rsidR="00CC0F79">
        <w:rPr>
          <w:rFonts w:asciiTheme="minorHAnsi" w:hAnsiTheme="minorHAnsi" w:cs="Cambria"/>
          <w:b/>
          <w:bCs/>
          <w:sz w:val="22"/>
          <w:szCs w:val="22"/>
        </w:rPr>
        <w:t xml:space="preserve"> </w:t>
      </w:r>
    </w:p>
    <w:p w14:paraId="1A8E3A5C" w14:textId="2941E482" w:rsidR="00A12492" w:rsidRPr="00971A03" w:rsidRDefault="00263CAB" w:rsidP="00D453CE">
      <w:pPr>
        <w:spacing w:before="120" w:after="0"/>
        <w:ind w:left="283" w:right="-57" w:hanging="340"/>
        <w:jc w:val="both"/>
        <w:rPr>
          <w:rFonts w:asciiTheme="minorHAnsi" w:hAnsiTheme="minorHAnsi" w:cs="Cambria"/>
          <w:sz w:val="22"/>
          <w:szCs w:val="22"/>
        </w:rPr>
      </w:pPr>
      <w:r w:rsidRPr="005279CC">
        <w:rPr>
          <w:rFonts w:asciiTheme="minorHAnsi" w:hAnsiTheme="minorHAnsi" w:cs="Cambria"/>
          <w:sz w:val="22"/>
          <w:szCs w:val="22"/>
        </w:rPr>
        <w:t>Testi base</w:t>
      </w:r>
      <w:r w:rsidR="009C36EE" w:rsidRPr="005279CC">
        <w:rPr>
          <w:rFonts w:asciiTheme="minorHAnsi" w:hAnsiTheme="minorHAnsi" w:cs="Cambria"/>
          <w:sz w:val="22"/>
          <w:szCs w:val="22"/>
        </w:rPr>
        <w:t>:</w:t>
      </w:r>
      <w:r w:rsidR="00CC0F79">
        <w:rPr>
          <w:rFonts w:asciiTheme="minorHAnsi" w:hAnsiTheme="minorHAnsi" w:cs="Cambria"/>
          <w:b/>
          <w:bCs/>
          <w:color w:val="FF0000"/>
          <w:sz w:val="22"/>
          <w:szCs w:val="22"/>
        </w:rPr>
        <w:t xml:space="preserve"> </w:t>
      </w:r>
      <w:r w:rsidR="00971A03">
        <w:rPr>
          <w:rFonts w:asciiTheme="minorHAnsi" w:hAnsiTheme="minorHAnsi" w:cs="Cambria"/>
          <w:b/>
          <w:bCs/>
          <w:color w:val="FF0000"/>
          <w:sz w:val="22"/>
          <w:szCs w:val="22"/>
        </w:rPr>
        <w:t xml:space="preserve">Salmo 82; </w:t>
      </w:r>
      <w:r w:rsidR="00971A03">
        <w:rPr>
          <w:rFonts w:asciiTheme="minorHAnsi" w:hAnsiTheme="minorHAnsi" w:cs="Cambria"/>
          <w:sz w:val="22"/>
          <w:szCs w:val="22"/>
        </w:rPr>
        <w:t>9:7-9,13-20; 101; 146; Pro 13:23,25; 30:7-9.</w:t>
      </w:r>
    </w:p>
    <w:p w14:paraId="2F4BE410" w14:textId="6E94254D" w:rsidR="00366EC9" w:rsidRPr="005279CC" w:rsidRDefault="00CC5B0E" w:rsidP="00167531">
      <w:pPr>
        <w:spacing w:before="240" w:after="0"/>
        <w:ind w:left="288" w:right="-58" w:hanging="346"/>
        <w:jc w:val="both"/>
        <w:rPr>
          <w:rFonts w:asciiTheme="minorHAnsi" w:eastAsia="Cambria" w:hAnsiTheme="minorHAnsi" w:cs="Cambria"/>
          <w:sz w:val="22"/>
          <w:szCs w:val="22"/>
        </w:rPr>
      </w:pPr>
      <w:r w:rsidRPr="005279CC">
        <w:rPr>
          <w:rFonts w:asciiTheme="minorHAnsi" w:hAnsiTheme="minorHAnsi" w:cs="Cambria"/>
          <w:b/>
          <w:sz w:val="22"/>
          <w:szCs w:val="22"/>
        </w:rPr>
        <w:t xml:space="preserve">A. </w:t>
      </w:r>
      <w:r w:rsidR="00366EC9" w:rsidRPr="005279CC">
        <w:rPr>
          <w:rFonts w:asciiTheme="minorHAnsi" w:hAnsiTheme="minorHAnsi" w:cs="Cambria"/>
          <w:b/>
          <w:sz w:val="22"/>
          <w:szCs w:val="22"/>
        </w:rPr>
        <w:t xml:space="preserve">Percorsi tematici:   </w:t>
      </w:r>
      <w:r w:rsidR="00366EC9" w:rsidRPr="005279CC">
        <w:rPr>
          <w:rFonts w:asciiTheme="minorHAnsi" w:hAnsiTheme="minorHAnsi" w:cs="Cambria"/>
          <w:sz w:val="22"/>
          <w:szCs w:val="22"/>
        </w:rPr>
        <w:t xml:space="preserve"> </w:t>
      </w:r>
    </w:p>
    <w:p w14:paraId="22C1EA0E" w14:textId="3D3366E9" w:rsidR="00836492" w:rsidRDefault="00971A03" w:rsidP="00CD0461">
      <w:pPr>
        <w:widowControl/>
        <w:numPr>
          <w:ilvl w:val="0"/>
          <w:numId w:val="2"/>
        </w:numPr>
        <w:tabs>
          <w:tab w:val="left" w:pos="269"/>
        </w:tabs>
        <w:overflowPunct w:val="0"/>
        <w:autoSpaceDE w:val="0"/>
        <w:spacing w:after="0" w:line="240" w:lineRule="auto"/>
        <w:ind w:left="269" w:hanging="255"/>
        <w:jc w:val="both"/>
        <w:textAlignment w:val="baseline"/>
        <w:rPr>
          <w:rFonts w:asciiTheme="minorHAnsi" w:eastAsia="Cambria" w:hAnsiTheme="minorHAnsi" w:cs="Cambria"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 xml:space="preserve">Dai Salmi </w:t>
      </w:r>
      <w:r w:rsidR="002C71BD">
        <w:rPr>
          <w:rFonts w:asciiTheme="minorHAnsi" w:eastAsia="Cambria" w:hAnsiTheme="minorHAnsi" w:cs="Cambria"/>
          <w:sz w:val="22"/>
          <w:szCs w:val="22"/>
        </w:rPr>
        <w:t>abbiamo sì</w:t>
      </w:r>
      <w:r>
        <w:rPr>
          <w:rFonts w:asciiTheme="minorHAnsi" w:eastAsia="Cambria" w:hAnsiTheme="minorHAnsi" w:cs="Cambria"/>
          <w:sz w:val="22"/>
          <w:szCs w:val="22"/>
        </w:rPr>
        <w:t xml:space="preserve"> </w:t>
      </w:r>
      <w:r w:rsidR="00926A03">
        <w:rPr>
          <w:rFonts w:asciiTheme="minorHAnsi" w:eastAsia="Cambria" w:hAnsiTheme="minorHAnsi" w:cs="Cambria"/>
          <w:sz w:val="22"/>
          <w:szCs w:val="22"/>
        </w:rPr>
        <w:t xml:space="preserve">fede, </w:t>
      </w:r>
      <w:r w:rsidR="00BA5671">
        <w:rPr>
          <w:rFonts w:asciiTheme="minorHAnsi" w:eastAsia="Cambria" w:hAnsiTheme="minorHAnsi" w:cs="Cambria"/>
          <w:sz w:val="22"/>
          <w:szCs w:val="22"/>
        </w:rPr>
        <w:t>adorazione</w:t>
      </w:r>
      <w:r w:rsidR="00926A03">
        <w:rPr>
          <w:rFonts w:asciiTheme="minorHAnsi" w:eastAsia="Cambria" w:hAnsiTheme="minorHAnsi" w:cs="Cambria"/>
          <w:sz w:val="22"/>
          <w:szCs w:val="22"/>
        </w:rPr>
        <w:t xml:space="preserve">, lode e spiritualità, </w:t>
      </w:r>
      <w:r w:rsidR="00BA5671">
        <w:rPr>
          <w:rFonts w:asciiTheme="minorHAnsi" w:eastAsia="Cambria" w:hAnsiTheme="minorHAnsi" w:cs="Cambria"/>
          <w:sz w:val="22"/>
          <w:szCs w:val="22"/>
        </w:rPr>
        <w:t>ma anche richiamo di</w:t>
      </w:r>
      <w:r w:rsidR="00926A03">
        <w:rPr>
          <w:rFonts w:asciiTheme="minorHAnsi" w:eastAsia="Cambria" w:hAnsiTheme="minorHAnsi" w:cs="Cambria"/>
          <w:sz w:val="22"/>
          <w:szCs w:val="22"/>
        </w:rPr>
        <w:t xml:space="preserve"> giustizia, benevolenza, </w:t>
      </w:r>
      <w:r w:rsidR="00D425A5">
        <w:rPr>
          <w:rFonts w:asciiTheme="minorHAnsi" w:eastAsia="Cambria" w:hAnsiTheme="minorHAnsi" w:cs="Cambria"/>
          <w:sz w:val="22"/>
          <w:szCs w:val="22"/>
        </w:rPr>
        <w:t>umanità</w:t>
      </w:r>
      <w:r w:rsidR="00BA5671">
        <w:rPr>
          <w:rFonts w:asciiTheme="minorHAnsi" w:eastAsia="Cambria" w:hAnsiTheme="minorHAnsi" w:cs="Cambria"/>
          <w:sz w:val="22"/>
          <w:szCs w:val="22"/>
        </w:rPr>
        <w:t xml:space="preserve">. </w:t>
      </w:r>
    </w:p>
    <w:p w14:paraId="124A7218" w14:textId="18EF6DCA" w:rsidR="00991850" w:rsidRDefault="00C02A99" w:rsidP="00CD0461">
      <w:pPr>
        <w:widowControl/>
        <w:numPr>
          <w:ilvl w:val="0"/>
          <w:numId w:val="2"/>
        </w:numPr>
        <w:tabs>
          <w:tab w:val="left" w:pos="269"/>
        </w:tabs>
        <w:overflowPunct w:val="0"/>
        <w:autoSpaceDE w:val="0"/>
        <w:spacing w:after="0" w:line="240" w:lineRule="auto"/>
        <w:ind w:left="269" w:hanging="255"/>
        <w:jc w:val="both"/>
        <w:textAlignment w:val="baseline"/>
        <w:rPr>
          <w:rFonts w:asciiTheme="minorHAnsi" w:eastAsia="Cambria" w:hAnsiTheme="minorHAnsi" w:cs="Cambria"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>Ne</w:t>
      </w:r>
      <w:r w:rsidR="00926A03">
        <w:rPr>
          <w:rFonts w:asciiTheme="minorHAnsi" w:eastAsia="Cambria" w:hAnsiTheme="minorHAnsi" w:cs="Cambria"/>
          <w:sz w:val="22"/>
          <w:szCs w:val="22"/>
        </w:rPr>
        <w:t xml:space="preserve">i Salmi e </w:t>
      </w:r>
      <w:r>
        <w:rPr>
          <w:rFonts w:asciiTheme="minorHAnsi" w:eastAsia="Cambria" w:hAnsiTheme="minorHAnsi" w:cs="Cambria"/>
          <w:sz w:val="22"/>
          <w:szCs w:val="22"/>
        </w:rPr>
        <w:t>ne</w:t>
      </w:r>
      <w:r w:rsidR="00926A03">
        <w:rPr>
          <w:rFonts w:asciiTheme="minorHAnsi" w:eastAsia="Cambria" w:hAnsiTheme="minorHAnsi" w:cs="Cambria"/>
          <w:sz w:val="22"/>
          <w:szCs w:val="22"/>
        </w:rPr>
        <w:t>i Proverbi: lezioni di ospitalità, solidarietà, comp</w:t>
      </w:r>
      <w:r>
        <w:rPr>
          <w:rFonts w:asciiTheme="minorHAnsi" w:eastAsia="Cambria" w:hAnsiTheme="minorHAnsi" w:cs="Cambria"/>
          <w:sz w:val="22"/>
          <w:szCs w:val="22"/>
        </w:rPr>
        <w:t>as</w:t>
      </w:r>
      <w:r w:rsidR="00926A03">
        <w:rPr>
          <w:rFonts w:asciiTheme="minorHAnsi" w:eastAsia="Cambria" w:hAnsiTheme="minorHAnsi" w:cs="Cambria"/>
          <w:sz w:val="22"/>
          <w:szCs w:val="22"/>
        </w:rPr>
        <w:t>sione per i pover</w:t>
      </w:r>
      <w:r>
        <w:rPr>
          <w:rFonts w:asciiTheme="minorHAnsi" w:eastAsia="Cambria" w:hAnsiTheme="minorHAnsi" w:cs="Cambria"/>
          <w:sz w:val="22"/>
          <w:szCs w:val="22"/>
        </w:rPr>
        <w:t>i</w:t>
      </w:r>
      <w:r w:rsidR="00926A03">
        <w:rPr>
          <w:rFonts w:asciiTheme="minorHAnsi" w:eastAsia="Cambria" w:hAnsiTheme="minorHAnsi" w:cs="Cambria"/>
          <w:sz w:val="22"/>
          <w:szCs w:val="22"/>
        </w:rPr>
        <w:t xml:space="preserve"> e </w:t>
      </w:r>
      <w:r>
        <w:rPr>
          <w:rFonts w:asciiTheme="minorHAnsi" w:eastAsia="Cambria" w:hAnsiTheme="minorHAnsi" w:cs="Cambria"/>
          <w:sz w:val="22"/>
          <w:szCs w:val="22"/>
        </w:rPr>
        <w:t xml:space="preserve">gli </w:t>
      </w:r>
      <w:r w:rsidR="00926A03">
        <w:rPr>
          <w:rFonts w:asciiTheme="minorHAnsi" w:eastAsia="Cambria" w:hAnsiTheme="minorHAnsi" w:cs="Cambria"/>
          <w:sz w:val="22"/>
          <w:szCs w:val="22"/>
        </w:rPr>
        <w:t>oppress</w:t>
      </w:r>
      <w:r>
        <w:rPr>
          <w:rFonts w:asciiTheme="minorHAnsi" w:eastAsia="Cambria" w:hAnsiTheme="minorHAnsi" w:cs="Cambria"/>
          <w:sz w:val="22"/>
          <w:szCs w:val="22"/>
        </w:rPr>
        <w:t>i</w:t>
      </w:r>
      <w:r w:rsidR="00926A03">
        <w:rPr>
          <w:rFonts w:asciiTheme="minorHAnsi" w:eastAsia="Cambria" w:hAnsiTheme="minorHAnsi" w:cs="Cambria"/>
          <w:sz w:val="22"/>
          <w:szCs w:val="22"/>
        </w:rPr>
        <w:t xml:space="preserve">. </w:t>
      </w:r>
      <w:r>
        <w:rPr>
          <w:rFonts w:asciiTheme="minorHAnsi" w:eastAsia="Cambria" w:hAnsiTheme="minorHAnsi" w:cs="Cambria"/>
          <w:sz w:val="22"/>
          <w:szCs w:val="22"/>
        </w:rPr>
        <w:t>Per g</w:t>
      </w:r>
      <w:r w:rsidR="00926A03">
        <w:rPr>
          <w:rFonts w:asciiTheme="minorHAnsi" w:eastAsia="Cambria" w:hAnsiTheme="minorHAnsi" w:cs="Cambria"/>
          <w:sz w:val="22"/>
          <w:szCs w:val="22"/>
        </w:rPr>
        <w:t>li ultimi</w:t>
      </w:r>
      <w:r w:rsidR="00D425A5">
        <w:rPr>
          <w:rFonts w:asciiTheme="minorHAnsi" w:eastAsia="Cambria" w:hAnsiTheme="minorHAnsi" w:cs="Cambria"/>
          <w:sz w:val="22"/>
          <w:szCs w:val="22"/>
        </w:rPr>
        <w:t>.</w:t>
      </w:r>
    </w:p>
    <w:p w14:paraId="71DDFD43" w14:textId="290A5573" w:rsidR="00926A03" w:rsidRDefault="00D425A5" w:rsidP="00CD0461">
      <w:pPr>
        <w:widowControl/>
        <w:numPr>
          <w:ilvl w:val="0"/>
          <w:numId w:val="2"/>
        </w:numPr>
        <w:tabs>
          <w:tab w:val="left" w:pos="269"/>
        </w:tabs>
        <w:overflowPunct w:val="0"/>
        <w:autoSpaceDE w:val="0"/>
        <w:spacing w:after="0" w:line="240" w:lineRule="auto"/>
        <w:ind w:left="269" w:hanging="255"/>
        <w:jc w:val="both"/>
        <w:textAlignment w:val="baseline"/>
        <w:rPr>
          <w:rFonts w:asciiTheme="minorHAnsi" w:eastAsia="Cambria" w:hAnsiTheme="minorHAnsi" w:cs="Cambria"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>Gli ultimi</w:t>
      </w:r>
      <w:r w:rsidR="00CA1B8B">
        <w:rPr>
          <w:rFonts w:asciiTheme="minorHAnsi" w:eastAsia="Cambria" w:hAnsiTheme="minorHAnsi" w:cs="Cambria"/>
          <w:sz w:val="22"/>
          <w:szCs w:val="22"/>
        </w:rPr>
        <w:t>, i poveri, gli opp</w:t>
      </w:r>
      <w:r w:rsidR="002C71BD">
        <w:rPr>
          <w:rFonts w:asciiTheme="minorHAnsi" w:eastAsia="Cambria" w:hAnsiTheme="minorHAnsi" w:cs="Cambria"/>
          <w:sz w:val="22"/>
          <w:szCs w:val="22"/>
        </w:rPr>
        <w:t>ressi, chi è nel bisogno trova</w:t>
      </w:r>
      <w:r w:rsidR="00CA1B8B">
        <w:rPr>
          <w:rFonts w:asciiTheme="minorHAnsi" w:eastAsia="Cambria" w:hAnsiTheme="minorHAnsi" w:cs="Cambria"/>
          <w:sz w:val="22"/>
          <w:szCs w:val="22"/>
        </w:rPr>
        <w:t xml:space="preserve"> nei salmi una porta di speranza nel giudizio di Dio.</w:t>
      </w:r>
    </w:p>
    <w:p w14:paraId="3EAC6C0E" w14:textId="4BCE45A5" w:rsidR="004233E5" w:rsidRPr="00DF7D3F" w:rsidRDefault="004C1426" w:rsidP="0029329F">
      <w:pPr>
        <w:spacing w:before="120" w:after="0"/>
        <w:ind w:left="283" w:right="-57" w:hanging="340"/>
        <w:jc w:val="both"/>
        <w:rPr>
          <w:rFonts w:asciiTheme="minorHAnsi" w:hAnsiTheme="minorHAnsi" w:cs="Cambria"/>
          <w:b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 xml:space="preserve"> </w:t>
      </w:r>
    </w:p>
    <w:p w14:paraId="0E7DB93B" w14:textId="2F8D9813" w:rsidR="00263CAB" w:rsidRPr="00DF7D3F" w:rsidRDefault="00263CAB" w:rsidP="0029329F">
      <w:pPr>
        <w:spacing w:before="120" w:after="0"/>
        <w:ind w:left="283" w:right="-57" w:hanging="340"/>
        <w:jc w:val="both"/>
        <w:rPr>
          <w:rFonts w:asciiTheme="minorHAnsi" w:eastAsia="Cambria" w:hAnsiTheme="minorHAnsi" w:cs="Cambria"/>
          <w:sz w:val="22"/>
          <w:szCs w:val="22"/>
          <w:lang w:bidi="he-IL"/>
        </w:rPr>
      </w:pPr>
      <w:r w:rsidRPr="00DF7D3F">
        <w:rPr>
          <w:rFonts w:asciiTheme="minorHAnsi" w:hAnsiTheme="minorHAnsi" w:cs="Cambria"/>
          <w:b/>
          <w:sz w:val="22"/>
          <w:szCs w:val="22"/>
        </w:rPr>
        <w:t xml:space="preserve">B. </w:t>
      </w:r>
      <w:r w:rsidR="00963FF3" w:rsidRPr="00DF7D3F">
        <w:rPr>
          <w:rFonts w:asciiTheme="minorHAnsi" w:hAnsiTheme="minorHAnsi" w:cs="Cambria"/>
          <w:b/>
          <w:sz w:val="22"/>
          <w:szCs w:val="22"/>
        </w:rPr>
        <w:t>Suggeriment</w:t>
      </w:r>
      <w:r w:rsidR="00A96868">
        <w:rPr>
          <w:rFonts w:asciiTheme="minorHAnsi" w:hAnsiTheme="minorHAnsi" w:cs="Cambria"/>
          <w:b/>
          <w:sz w:val="22"/>
          <w:szCs w:val="22"/>
        </w:rPr>
        <w:t>i</w:t>
      </w:r>
      <w:r w:rsidRPr="00DF7D3F">
        <w:rPr>
          <w:rFonts w:asciiTheme="minorHAnsi" w:hAnsiTheme="minorHAnsi" w:cs="Cambria"/>
          <w:b/>
          <w:sz w:val="22"/>
          <w:szCs w:val="22"/>
        </w:rPr>
        <w:t xml:space="preserve"> didattic</w:t>
      </w:r>
      <w:r w:rsidR="00A96868">
        <w:rPr>
          <w:rFonts w:asciiTheme="minorHAnsi" w:hAnsiTheme="minorHAnsi" w:cs="Cambria"/>
          <w:b/>
          <w:sz w:val="22"/>
          <w:szCs w:val="22"/>
        </w:rPr>
        <w:t>i</w:t>
      </w:r>
      <w:r w:rsidR="0029329F" w:rsidRPr="00DF7D3F">
        <w:rPr>
          <w:rFonts w:asciiTheme="minorHAnsi" w:hAnsiTheme="minorHAnsi" w:cs="Cambria"/>
          <w:sz w:val="22"/>
          <w:szCs w:val="22"/>
        </w:rPr>
        <w:t xml:space="preserve"> </w:t>
      </w:r>
    </w:p>
    <w:p w14:paraId="239489DC" w14:textId="174C3555" w:rsidR="00167531" w:rsidRPr="00DF7D3F" w:rsidRDefault="00B75686" w:rsidP="008C0A01">
      <w:pPr>
        <w:widowControl/>
        <w:numPr>
          <w:ilvl w:val="0"/>
          <w:numId w:val="5"/>
        </w:numPr>
        <w:tabs>
          <w:tab w:val="left" w:pos="283"/>
        </w:tabs>
        <w:overflowPunct w:val="0"/>
        <w:autoSpaceDE w:val="0"/>
        <w:spacing w:after="0" w:line="240" w:lineRule="auto"/>
        <w:ind w:left="298" w:hanging="283"/>
        <w:jc w:val="both"/>
        <w:textAlignment w:val="baseline"/>
        <w:rPr>
          <w:rFonts w:asciiTheme="minorHAnsi" w:hAnsiTheme="minorHAnsi" w:cs="Cambria"/>
          <w:sz w:val="22"/>
          <w:szCs w:val="22"/>
        </w:rPr>
      </w:pPr>
      <w:r>
        <w:rPr>
          <w:rFonts w:asciiTheme="minorHAnsi" w:hAnsiTheme="minorHAnsi" w:cs="Cambria"/>
          <w:sz w:val="22"/>
          <w:szCs w:val="22"/>
        </w:rPr>
        <w:t>Mettere a fuoco il posto importante che deve avere</w:t>
      </w:r>
      <w:r w:rsidR="002C71BD">
        <w:rPr>
          <w:rFonts w:asciiTheme="minorHAnsi" w:hAnsiTheme="minorHAnsi" w:cs="Cambria"/>
          <w:sz w:val="22"/>
          <w:szCs w:val="22"/>
        </w:rPr>
        <w:t>,</w:t>
      </w:r>
      <w:r>
        <w:rPr>
          <w:rFonts w:asciiTheme="minorHAnsi" w:hAnsiTheme="minorHAnsi" w:cs="Cambria"/>
          <w:sz w:val="22"/>
          <w:szCs w:val="22"/>
        </w:rPr>
        <w:t xml:space="preserve"> nella vita del cr</w:t>
      </w:r>
      <w:r w:rsidR="002C71BD">
        <w:rPr>
          <w:rFonts w:asciiTheme="minorHAnsi" w:hAnsiTheme="minorHAnsi" w:cs="Cambria"/>
          <w:sz w:val="22"/>
          <w:szCs w:val="22"/>
        </w:rPr>
        <w:t xml:space="preserve">edente e nei doveri della chiesa  </w:t>
      </w:r>
      <w:r>
        <w:rPr>
          <w:rFonts w:asciiTheme="minorHAnsi" w:hAnsiTheme="minorHAnsi" w:cs="Cambria"/>
          <w:sz w:val="22"/>
          <w:szCs w:val="22"/>
        </w:rPr>
        <w:t xml:space="preserve"> </w:t>
      </w:r>
      <w:r w:rsidR="002C71BD">
        <w:rPr>
          <w:rFonts w:asciiTheme="minorHAnsi" w:hAnsiTheme="minorHAnsi" w:cs="Cambria"/>
          <w:sz w:val="22"/>
          <w:szCs w:val="22"/>
        </w:rPr>
        <w:t>l’attenzione per la giustizia e per</w:t>
      </w:r>
      <w:r>
        <w:rPr>
          <w:rFonts w:asciiTheme="minorHAnsi" w:hAnsiTheme="minorHAnsi" w:cs="Cambria"/>
          <w:sz w:val="22"/>
          <w:szCs w:val="22"/>
        </w:rPr>
        <w:t xml:space="preserve"> i bisogni degli altri.</w:t>
      </w:r>
      <w:r w:rsidR="00CD0461" w:rsidRPr="00DF7D3F">
        <w:rPr>
          <w:rFonts w:asciiTheme="minorHAnsi" w:hAnsiTheme="minorHAnsi" w:cs="Cambria"/>
          <w:sz w:val="22"/>
          <w:szCs w:val="22"/>
        </w:rPr>
        <w:t xml:space="preserve"> </w:t>
      </w:r>
      <w:r w:rsidR="008C0A01" w:rsidRPr="00DF7D3F">
        <w:rPr>
          <w:rFonts w:asciiTheme="minorHAnsi" w:hAnsiTheme="minorHAnsi" w:cs="Cambria"/>
          <w:sz w:val="22"/>
          <w:szCs w:val="22"/>
        </w:rPr>
        <w:t xml:space="preserve"> </w:t>
      </w:r>
    </w:p>
    <w:p w14:paraId="77BA2794" w14:textId="77777777" w:rsidR="004233E5" w:rsidRPr="00DF7D3F" w:rsidRDefault="004233E5" w:rsidP="0029329F">
      <w:pPr>
        <w:spacing w:before="120" w:after="0"/>
        <w:ind w:left="283" w:right="-57" w:hanging="340"/>
        <w:jc w:val="both"/>
        <w:rPr>
          <w:rFonts w:asciiTheme="minorHAnsi" w:hAnsiTheme="minorHAnsi" w:cs="Cambria"/>
          <w:b/>
          <w:sz w:val="22"/>
          <w:szCs w:val="22"/>
        </w:rPr>
      </w:pPr>
    </w:p>
    <w:p w14:paraId="5E798F42" w14:textId="040DD750" w:rsidR="00263CAB" w:rsidRPr="00DF7D3F" w:rsidRDefault="00A64ABD" w:rsidP="0029329F">
      <w:pPr>
        <w:spacing w:before="120" w:after="0"/>
        <w:ind w:left="283" w:right="-57" w:hanging="340"/>
        <w:jc w:val="both"/>
        <w:rPr>
          <w:rFonts w:asciiTheme="minorHAnsi" w:eastAsia="Cambria" w:hAnsiTheme="minorHAnsi" w:cs="Cambria"/>
          <w:sz w:val="22"/>
          <w:szCs w:val="22"/>
        </w:rPr>
      </w:pPr>
      <w:r w:rsidRPr="00DF7D3F">
        <w:rPr>
          <w:rFonts w:asciiTheme="minorHAnsi" w:hAnsiTheme="minorHAnsi" w:cs="Cambria"/>
          <w:b/>
          <w:sz w:val="22"/>
          <w:szCs w:val="22"/>
        </w:rPr>
        <w:t>C. E</w:t>
      </w:r>
      <w:r w:rsidR="00263CAB" w:rsidRPr="00DF7D3F">
        <w:rPr>
          <w:rFonts w:asciiTheme="minorHAnsi" w:hAnsiTheme="minorHAnsi" w:cs="Cambria"/>
          <w:b/>
          <w:sz w:val="22"/>
          <w:szCs w:val="22"/>
        </w:rPr>
        <w:t xml:space="preserve">ventuali (altre) domande per approfondire, confrontarsi, condividere e confessare la </w:t>
      </w:r>
      <w:r w:rsidR="005862D7">
        <w:rPr>
          <w:rFonts w:asciiTheme="minorHAnsi" w:hAnsiTheme="minorHAnsi" w:cs="Cambria"/>
          <w:b/>
          <w:sz w:val="22"/>
          <w:szCs w:val="22"/>
        </w:rPr>
        <w:t xml:space="preserve">Parola della </w:t>
      </w:r>
      <w:r w:rsidR="00263CAB" w:rsidRPr="00DF7D3F">
        <w:rPr>
          <w:rFonts w:asciiTheme="minorHAnsi" w:hAnsiTheme="minorHAnsi" w:cs="Cambria"/>
          <w:b/>
          <w:sz w:val="22"/>
          <w:szCs w:val="22"/>
        </w:rPr>
        <w:t>fede</w:t>
      </w:r>
      <w:r w:rsidR="0029329F" w:rsidRPr="00DF7D3F">
        <w:rPr>
          <w:rFonts w:asciiTheme="minorHAnsi" w:hAnsiTheme="minorHAnsi" w:cs="Cambria"/>
          <w:sz w:val="22"/>
          <w:szCs w:val="22"/>
        </w:rPr>
        <w:t xml:space="preserve"> </w:t>
      </w:r>
      <w:r w:rsidR="00263CAB" w:rsidRPr="00DF7D3F">
        <w:rPr>
          <w:rFonts w:asciiTheme="minorHAnsi" w:hAnsiTheme="minorHAnsi" w:cs="Cambria"/>
          <w:b/>
          <w:sz w:val="22"/>
          <w:szCs w:val="22"/>
        </w:rPr>
        <w:t xml:space="preserve"> </w:t>
      </w:r>
      <w:r w:rsidR="00263CAB" w:rsidRPr="00DF7D3F">
        <w:rPr>
          <w:rFonts w:asciiTheme="minorHAnsi" w:hAnsiTheme="minorHAnsi" w:cs="Cambria"/>
          <w:sz w:val="22"/>
          <w:szCs w:val="22"/>
        </w:rPr>
        <w:t xml:space="preserve"> </w:t>
      </w:r>
    </w:p>
    <w:p w14:paraId="74945924" w14:textId="4C3B9BCC" w:rsidR="00263CAB" w:rsidRPr="000355F2" w:rsidRDefault="006D4EF9" w:rsidP="00CD0461">
      <w:pPr>
        <w:tabs>
          <w:tab w:val="left" w:pos="426"/>
        </w:tabs>
        <w:spacing w:after="0"/>
        <w:ind w:left="426" w:right="-54" w:hanging="362"/>
        <w:rPr>
          <w:rFonts w:asciiTheme="minorHAnsi" w:hAnsiTheme="minorHAnsi" w:cs="Cambria"/>
          <w:bCs/>
          <w:sz w:val="22"/>
          <w:szCs w:val="22"/>
        </w:rPr>
      </w:pPr>
      <w:r>
        <w:rPr>
          <w:rFonts w:asciiTheme="minorHAnsi" w:hAnsiTheme="minorHAnsi" w:cs="Cambria"/>
          <w:b/>
          <w:color w:val="800000"/>
          <w:sz w:val="22"/>
          <w:szCs w:val="22"/>
          <w:lang w:bidi="he-IL"/>
        </w:rPr>
        <w:t xml:space="preserve"> </w:t>
      </w:r>
    </w:p>
    <w:p w14:paraId="50A9FAA6" w14:textId="1BA19AD3" w:rsidR="00617221" w:rsidRPr="00617221" w:rsidRDefault="00617221" w:rsidP="00617221">
      <w:pPr>
        <w:widowControl/>
        <w:numPr>
          <w:ilvl w:val="0"/>
          <w:numId w:val="4"/>
        </w:numPr>
        <w:tabs>
          <w:tab w:val="left" w:pos="270"/>
        </w:tabs>
        <w:spacing w:after="0" w:line="240" w:lineRule="auto"/>
        <w:ind w:left="426" w:right="-54" w:hanging="426"/>
        <w:rPr>
          <w:rFonts w:asciiTheme="minorHAnsi" w:eastAsia="Cambria" w:hAnsiTheme="minorHAnsi" w:cs="Cambria"/>
          <w:bCs/>
          <w:sz w:val="22"/>
          <w:szCs w:val="22"/>
        </w:rPr>
      </w:pPr>
      <w:r>
        <w:rPr>
          <w:rFonts w:asciiTheme="minorHAnsi" w:hAnsiTheme="minorHAnsi" w:cs="Cambria"/>
          <w:bCs/>
          <w:sz w:val="22"/>
          <w:szCs w:val="22"/>
        </w:rPr>
        <w:t>Leggere il Salmo 82 (2 volte meglio) e chiedersi c</w:t>
      </w:r>
      <w:r w:rsidR="002C71BD">
        <w:rPr>
          <w:rFonts w:asciiTheme="minorHAnsi" w:hAnsiTheme="minorHAnsi" w:cs="Cambria"/>
          <w:bCs/>
          <w:sz w:val="22"/>
          <w:szCs w:val="22"/>
        </w:rPr>
        <w:t>osa di questo Salmo vi coinvolge</w:t>
      </w:r>
      <w:bookmarkStart w:id="2" w:name="_GoBack"/>
      <w:bookmarkEnd w:id="2"/>
      <w:r>
        <w:rPr>
          <w:rFonts w:asciiTheme="minorHAnsi" w:hAnsiTheme="minorHAnsi" w:cs="Cambria"/>
          <w:bCs/>
          <w:sz w:val="22"/>
          <w:szCs w:val="22"/>
        </w:rPr>
        <w:t xml:space="preserve"> e cosa scoprite di nuovo. (?)</w:t>
      </w:r>
    </w:p>
    <w:p w14:paraId="1DB75327" w14:textId="12D6ACA5" w:rsidR="00263CAB" w:rsidRPr="000355F2" w:rsidRDefault="00CA1B8B" w:rsidP="00617221">
      <w:pPr>
        <w:widowControl/>
        <w:numPr>
          <w:ilvl w:val="0"/>
          <w:numId w:val="4"/>
        </w:numPr>
        <w:tabs>
          <w:tab w:val="left" w:pos="270"/>
        </w:tabs>
        <w:spacing w:after="0" w:line="240" w:lineRule="auto"/>
        <w:ind w:left="426" w:right="-54" w:hanging="426"/>
        <w:rPr>
          <w:rFonts w:asciiTheme="minorHAnsi" w:eastAsia="Cambria" w:hAnsiTheme="minorHAnsi" w:cs="Cambria"/>
          <w:bCs/>
          <w:sz w:val="22"/>
          <w:szCs w:val="22"/>
        </w:rPr>
      </w:pPr>
      <w:r>
        <w:rPr>
          <w:rFonts w:asciiTheme="minorHAnsi" w:hAnsiTheme="minorHAnsi" w:cs="Cambria"/>
          <w:bCs/>
          <w:sz w:val="22"/>
          <w:szCs w:val="22"/>
        </w:rPr>
        <w:t>Come trovare equilibrio fra l’attesa di giustizia nel giudizio di Dio e il nostro dovere di operare giustizia oggi?</w:t>
      </w:r>
    </w:p>
    <w:p w14:paraId="3650BE42" w14:textId="7338137F" w:rsidR="006D4EF9" w:rsidRPr="000355F2" w:rsidRDefault="00977C9C" w:rsidP="00617221">
      <w:pPr>
        <w:widowControl/>
        <w:numPr>
          <w:ilvl w:val="0"/>
          <w:numId w:val="4"/>
        </w:numPr>
        <w:tabs>
          <w:tab w:val="left" w:pos="270"/>
          <w:tab w:val="left" w:pos="426"/>
        </w:tabs>
        <w:spacing w:after="0" w:line="240" w:lineRule="auto"/>
        <w:ind w:left="397" w:right="-54" w:hanging="378"/>
        <w:rPr>
          <w:rFonts w:asciiTheme="minorHAnsi" w:hAnsiTheme="minorHAnsi" w:cs="Cambria"/>
          <w:bCs/>
          <w:sz w:val="22"/>
          <w:szCs w:val="22"/>
        </w:rPr>
      </w:pPr>
      <w:r>
        <w:rPr>
          <w:rFonts w:asciiTheme="minorHAnsi" w:hAnsiTheme="minorHAnsi" w:cs="Cambria"/>
          <w:bCs/>
          <w:sz w:val="22"/>
          <w:szCs w:val="22"/>
        </w:rPr>
        <w:t>Quali primi passi essenz</w:t>
      </w:r>
      <w:r w:rsidR="00BA5671">
        <w:rPr>
          <w:rFonts w:asciiTheme="minorHAnsi" w:hAnsiTheme="minorHAnsi" w:cs="Cambria"/>
          <w:bCs/>
          <w:sz w:val="22"/>
          <w:szCs w:val="22"/>
        </w:rPr>
        <w:t>iali siamo</w:t>
      </w:r>
      <w:r>
        <w:rPr>
          <w:rFonts w:asciiTheme="minorHAnsi" w:hAnsiTheme="minorHAnsi" w:cs="Cambria"/>
          <w:bCs/>
          <w:sz w:val="22"/>
          <w:szCs w:val="22"/>
        </w:rPr>
        <w:t xml:space="preserve"> invitat</w:t>
      </w:r>
      <w:r w:rsidR="00BA5671">
        <w:rPr>
          <w:rFonts w:asciiTheme="minorHAnsi" w:hAnsiTheme="minorHAnsi" w:cs="Cambria"/>
          <w:bCs/>
          <w:sz w:val="22"/>
          <w:szCs w:val="22"/>
        </w:rPr>
        <w:t>i</w:t>
      </w:r>
      <w:r>
        <w:rPr>
          <w:rFonts w:asciiTheme="minorHAnsi" w:hAnsiTheme="minorHAnsi" w:cs="Cambria"/>
          <w:bCs/>
          <w:sz w:val="22"/>
          <w:szCs w:val="22"/>
        </w:rPr>
        <w:t xml:space="preserve"> a </w:t>
      </w:r>
      <w:r w:rsidR="00BA5671">
        <w:rPr>
          <w:rFonts w:asciiTheme="minorHAnsi" w:hAnsiTheme="minorHAnsi" w:cs="Cambria"/>
          <w:bCs/>
          <w:sz w:val="22"/>
          <w:szCs w:val="22"/>
        </w:rPr>
        <w:t>compiere</w:t>
      </w:r>
      <w:r>
        <w:rPr>
          <w:rFonts w:asciiTheme="minorHAnsi" w:hAnsiTheme="minorHAnsi" w:cs="Cambria"/>
          <w:bCs/>
          <w:sz w:val="22"/>
          <w:szCs w:val="22"/>
        </w:rPr>
        <w:t xml:space="preserve"> </w:t>
      </w:r>
      <w:r w:rsidR="00BA5671">
        <w:rPr>
          <w:rFonts w:asciiTheme="minorHAnsi" w:hAnsiTheme="minorHAnsi" w:cs="Cambria"/>
          <w:bCs/>
          <w:sz w:val="22"/>
          <w:szCs w:val="22"/>
        </w:rPr>
        <w:t xml:space="preserve">come servizio verso il prossimo </w:t>
      </w:r>
      <w:r>
        <w:rPr>
          <w:rFonts w:asciiTheme="minorHAnsi" w:hAnsiTheme="minorHAnsi" w:cs="Cambria"/>
          <w:bCs/>
          <w:sz w:val="22"/>
          <w:szCs w:val="22"/>
        </w:rPr>
        <w:t>leggendo il salmo 101</w:t>
      </w:r>
      <w:r w:rsidR="00BA5671">
        <w:rPr>
          <w:rFonts w:asciiTheme="minorHAnsi" w:hAnsiTheme="minorHAnsi" w:cs="Cambria"/>
          <w:bCs/>
          <w:sz w:val="22"/>
          <w:szCs w:val="22"/>
        </w:rPr>
        <w:t>?</w:t>
      </w:r>
      <w:r>
        <w:rPr>
          <w:rFonts w:asciiTheme="minorHAnsi" w:hAnsiTheme="minorHAnsi" w:cs="Cambria"/>
          <w:bCs/>
          <w:sz w:val="22"/>
          <w:szCs w:val="22"/>
        </w:rPr>
        <w:t xml:space="preserve"> </w:t>
      </w:r>
      <w:r w:rsidR="00CA1B8B">
        <w:rPr>
          <w:rFonts w:asciiTheme="minorHAnsi" w:hAnsiTheme="minorHAnsi" w:cs="Cambria"/>
          <w:bCs/>
          <w:sz w:val="22"/>
          <w:szCs w:val="22"/>
        </w:rPr>
        <w:t xml:space="preserve"> </w:t>
      </w:r>
      <w:r w:rsidR="006D4EF9" w:rsidRPr="000355F2">
        <w:rPr>
          <w:rFonts w:asciiTheme="minorHAnsi" w:hAnsiTheme="minorHAnsi" w:cs="Cambria"/>
          <w:bCs/>
          <w:sz w:val="22"/>
          <w:szCs w:val="22"/>
        </w:rPr>
        <w:t xml:space="preserve">  </w:t>
      </w:r>
    </w:p>
    <w:p w14:paraId="076BCB4E" w14:textId="32277515" w:rsidR="00263CAB" w:rsidRPr="00BA5671" w:rsidRDefault="00BA5671" w:rsidP="00BA5671">
      <w:pPr>
        <w:widowControl/>
        <w:numPr>
          <w:ilvl w:val="0"/>
          <w:numId w:val="4"/>
        </w:numPr>
        <w:tabs>
          <w:tab w:val="left" w:pos="270"/>
          <w:tab w:val="left" w:pos="426"/>
        </w:tabs>
        <w:spacing w:after="0" w:line="240" w:lineRule="auto"/>
        <w:ind w:left="397" w:right="-54" w:hanging="378"/>
        <w:rPr>
          <w:rFonts w:asciiTheme="minorHAnsi" w:hAnsiTheme="minorHAnsi" w:cs="Cambria"/>
          <w:bCs/>
          <w:sz w:val="22"/>
          <w:szCs w:val="22"/>
        </w:rPr>
      </w:pPr>
      <w:r>
        <w:rPr>
          <w:rFonts w:asciiTheme="minorHAnsi" w:hAnsiTheme="minorHAnsi" w:cs="Cambria"/>
          <w:bCs/>
          <w:sz w:val="22"/>
          <w:szCs w:val="22"/>
        </w:rPr>
        <w:t>Pensate ad un servizio concreto da poter offrire come gruppo.</w:t>
      </w:r>
      <w:r w:rsidR="006D4EF9" w:rsidRPr="000355F2">
        <w:rPr>
          <w:rFonts w:asciiTheme="minorHAnsi" w:hAnsiTheme="minorHAnsi" w:cs="Cambria"/>
          <w:bCs/>
          <w:sz w:val="22"/>
          <w:szCs w:val="22"/>
        </w:rPr>
        <w:t xml:space="preserve"> </w:t>
      </w:r>
    </w:p>
    <w:p w14:paraId="60032527" w14:textId="3486BBA7" w:rsidR="0029329F" w:rsidRPr="000355F2" w:rsidRDefault="00263CAB" w:rsidP="00617221">
      <w:pPr>
        <w:tabs>
          <w:tab w:val="left" w:pos="270"/>
          <w:tab w:val="left" w:pos="426"/>
        </w:tabs>
        <w:spacing w:after="0"/>
        <w:ind w:left="426" w:right="-54" w:hanging="444"/>
        <w:rPr>
          <w:rFonts w:asciiTheme="minorHAnsi" w:hAnsiTheme="minorHAnsi" w:cs="Cambria"/>
          <w:bCs/>
          <w:sz w:val="18"/>
          <w:szCs w:val="18"/>
        </w:rPr>
      </w:pPr>
      <w:r w:rsidRPr="000355F2">
        <w:rPr>
          <w:rFonts w:asciiTheme="minorHAnsi" w:eastAsia="Cambria" w:hAnsiTheme="minorHAnsi" w:cs="Cambria"/>
          <w:bCs/>
          <w:sz w:val="22"/>
          <w:szCs w:val="22"/>
        </w:rPr>
        <w:t xml:space="preserve"> </w:t>
      </w:r>
    </w:p>
    <w:p w14:paraId="361F25F3" w14:textId="77777777" w:rsidR="0029329F" w:rsidRPr="000355F2" w:rsidRDefault="0029329F" w:rsidP="00617221">
      <w:pPr>
        <w:tabs>
          <w:tab w:val="left" w:pos="270"/>
        </w:tabs>
        <w:spacing w:after="0"/>
        <w:rPr>
          <w:rFonts w:ascii="Verdana" w:hAnsi="Verdana" w:cstheme="minorBidi"/>
          <w:bCs/>
          <w:sz w:val="22"/>
          <w:szCs w:val="22"/>
        </w:rPr>
      </w:pPr>
    </w:p>
    <w:sectPr w:rsidR="0029329F" w:rsidRPr="000355F2" w:rsidSect="007A2E47">
      <w:headerReference w:type="default" r:id="rId8"/>
      <w:footerReference w:type="default" r:id="rId9"/>
      <w:pgSz w:w="12240" w:h="15840"/>
      <w:pgMar w:top="0" w:right="616" w:bottom="1134" w:left="1440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DD3659" w14:textId="77777777" w:rsidR="001913FA" w:rsidRDefault="001913FA" w:rsidP="00C15CA5">
      <w:pPr>
        <w:spacing w:after="0" w:line="240" w:lineRule="auto"/>
      </w:pPr>
      <w:r>
        <w:separator/>
      </w:r>
    </w:p>
  </w:endnote>
  <w:endnote w:type="continuationSeparator" w:id="0">
    <w:p w14:paraId="60194D1B" w14:textId="77777777" w:rsidR="001913FA" w:rsidRDefault="001913FA" w:rsidP="00C1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9C74FA" w14:textId="77777777" w:rsidR="006D4EF9" w:rsidRPr="003E5100" w:rsidRDefault="006D4EF9" w:rsidP="006D4EF9">
    <w:pPr>
      <w:pStyle w:val="Pidipagina"/>
      <w:ind w:right="360"/>
      <w:rPr>
        <w:rFonts w:asciiTheme="minorHAnsi" w:hAnsiTheme="minorHAnsi" w:cstheme="minorHAnsi"/>
        <w:sz w:val="22"/>
        <w:szCs w:val="22"/>
      </w:rPr>
    </w:pPr>
    <w:r w:rsidRPr="003E5100">
      <w:rPr>
        <w:rFonts w:asciiTheme="minorHAnsi" w:hAnsiTheme="minorHAnsi" w:cstheme="minorHAnsi"/>
        <w:sz w:val="22"/>
        <w:szCs w:val="22"/>
      </w:rPr>
      <w:t>Domande tipo per animare un piccolo gruppo.</w:t>
    </w:r>
  </w:p>
  <w:p w14:paraId="22405305" w14:textId="77777777" w:rsidR="006D4EF9" w:rsidRPr="003E5100" w:rsidRDefault="006D4EF9" w:rsidP="006D4EF9">
    <w:pPr>
      <w:widowControl/>
      <w:tabs>
        <w:tab w:val="clear" w:pos="709"/>
        <w:tab w:val="left" w:pos="426"/>
        <w:tab w:val="left" w:pos="720"/>
      </w:tabs>
      <w:suppressAutoHyphens w:val="0"/>
      <w:autoSpaceDE w:val="0"/>
      <w:autoSpaceDN w:val="0"/>
      <w:adjustRightInd w:val="0"/>
      <w:spacing w:after="0" w:line="240" w:lineRule="auto"/>
      <w:ind w:left="426" w:hanging="360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>Perché questa lezione è importante per me?  Cosa ho scoperto di nuovo?</w:t>
    </w:r>
  </w:p>
  <w:p w14:paraId="18BDA323" w14:textId="77777777" w:rsidR="006D4EF9" w:rsidRPr="003E5100" w:rsidRDefault="006D4EF9" w:rsidP="006D4EF9">
    <w:pPr>
      <w:widowControl/>
      <w:tabs>
        <w:tab w:val="clear" w:pos="709"/>
        <w:tab w:val="left" w:pos="426"/>
        <w:tab w:val="left" w:pos="720"/>
      </w:tabs>
      <w:suppressAutoHyphens w:val="0"/>
      <w:autoSpaceDE w:val="0"/>
      <w:autoSpaceDN w:val="0"/>
      <w:adjustRightInd w:val="0"/>
      <w:spacing w:after="0" w:line="240" w:lineRule="auto"/>
      <w:ind w:left="426" w:hanging="360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>Cosa posso ancora apprendere dalla Parola di Dio? Cosa non mi è chiaro?</w:t>
    </w:r>
  </w:p>
  <w:p w14:paraId="3E2831A8" w14:textId="77777777" w:rsidR="006D4EF9" w:rsidRPr="003E5100" w:rsidRDefault="006D4EF9" w:rsidP="006D4EF9">
    <w:pPr>
      <w:widowControl/>
      <w:tabs>
        <w:tab w:val="clear" w:pos="709"/>
        <w:tab w:val="left" w:pos="426"/>
        <w:tab w:val="left" w:pos="720"/>
      </w:tabs>
      <w:suppressAutoHyphens w:val="0"/>
      <w:autoSpaceDE w:val="0"/>
      <w:autoSpaceDN w:val="0"/>
      <w:adjustRightInd w:val="0"/>
      <w:spacing w:after="0" w:line="240" w:lineRule="auto"/>
      <w:ind w:left="397" w:hanging="378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 xml:space="preserve"> Dove e come posso praticare ciò che ho appreso dalla Parola di Dio?</w:t>
    </w:r>
  </w:p>
  <w:p w14:paraId="657201C1" w14:textId="2136B879" w:rsidR="00944137" w:rsidRPr="006D4EF9" w:rsidRDefault="006D4EF9" w:rsidP="006D4EF9">
    <w:pPr>
      <w:widowControl/>
      <w:tabs>
        <w:tab w:val="left" w:pos="426"/>
      </w:tabs>
      <w:suppressAutoHyphens w:val="0"/>
      <w:autoSpaceDE w:val="0"/>
      <w:autoSpaceDN w:val="0"/>
      <w:adjustRightInd w:val="0"/>
      <w:spacing w:after="0" w:line="240" w:lineRule="auto"/>
      <w:ind w:left="378" w:hanging="360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 xml:space="preserve"> Come posso cominciare ad applicare quanto ho appreso dalla Parola di Dio e comunicarlo ad altri?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1AE31F" w14:textId="77777777" w:rsidR="001913FA" w:rsidRDefault="001913FA" w:rsidP="00C15CA5">
      <w:pPr>
        <w:spacing w:after="0" w:line="240" w:lineRule="auto"/>
      </w:pPr>
      <w:r>
        <w:separator/>
      </w:r>
    </w:p>
  </w:footnote>
  <w:footnote w:type="continuationSeparator" w:id="0">
    <w:p w14:paraId="1672D4C0" w14:textId="77777777" w:rsidR="001913FA" w:rsidRDefault="001913FA" w:rsidP="00C1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C3EB89" w14:textId="34CB3BFA" w:rsidR="00944137" w:rsidRPr="0065648E" w:rsidRDefault="0026444B" w:rsidP="0026444B">
    <w:pPr>
      <w:pStyle w:val="Intestazione"/>
      <w:ind w:left="-1170" w:right="-616"/>
      <w:rPr>
        <w:lang w:val="en-US"/>
      </w:rPr>
    </w:pPr>
    <w:r w:rsidRPr="0026444B">
      <w:rPr>
        <w:noProof/>
        <w:lang w:eastAsia="it-IT" w:bidi="ar-SA"/>
      </w:rPr>
      <w:drawing>
        <wp:inline distT="0" distB="0" distL="0" distR="0" wp14:anchorId="73C8C414" wp14:editId="7777CA55">
          <wp:extent cx="7427967" cy="176466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9856" cy="17674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mbria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mbri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B99147B"/>
    <w:multiLevelType w:val="multilevel"/>
    <w:tmpl w:val="ED461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CA5"/>
    <w:rsid w:val="0000001A"/>
    <w:rsid w:val="00010758"/>
    <w:rsid w:val="00023CEC"/>
    <w:rsid w:val="0003073C"/>
    <w:rsid w:val="000330B0"/>
    <w:rsid w:val="000355F2"/>
    <w:rsid w:val="000549F1"/>
    <w:rsid w:val="0006668B"/>
    <w:rsid w:val="00076C7D"/>
    <w:rsid w:val="0008120C"/>
    <w:rsid w:val="000838EB"/>
    <w:rsid w:val="00086B99"/>
    <w:rsid w:val="00093171"/>
    <w:rsid w:val="000A5C44"/>
    <w:rsid w:val="000A6B37"/>
    <w:rsid w:val="000A7A3A"/>
    <w:rsid w:val="000B05F5"/>
    <w:rsid w:val="000B3FE8"/>
    <w:rsid w:val="000B48CD"/>
    <w:rsid w:val="000C4D8B"/>
    <w:rsid w:val="000C62E1"/>
    <w:rsid w:val="000D1F1D"/>
    <w:rsid w:val="000E7D2E"/>
    <w:rsid w:val="000F7795"/>
    <w:rsid w:val="00100479"/>
    <w:rsid w:val="00110BF4"/>
    <w:rsid w:val="0011637B"/>
    <w:rsid w:val="00135376"/>
    <w:rsid w:val="001413D5"/>
    <w:rsid w:val="00161689"/>
    <w:rsid w:val="00164260"/>
    <w:rsid w:val="00167531"/>
    <w:rsid w:val="00167AFF"/>
    <w:rsid w:val="001715FB"/>
    <w:rsid w:val="001728EE"/>
    <w:rsid w:val="00177F9A"/>
    <w:rsid w:val="001913FA"/>
    <w:rsid w:val="00193A2F"/>
    <w:rsid w:val="00194D16"/>
    <w:rsid w:val="001957DB"/>
    <w:rsid w:val="001A0E08"/>
    <w:rsid w:val="001A1A1B"/>
    <w:rsid w:val="001A6BE3"/>
    <w:rsid w:val="001B3397"/>
    <w:rsid w:val="001B4C42"/>
    <w:rsid w:val="001B76D3"/>
    <w:rsid w:val="001C5E8C"/>
    <w:rsid w:val="001D0763"/>
    <w:rsid w:val="001D3D26"/>
    <w:rsid w:val="001E1001"/>
    <w:rsid w:val="001E2C7E"/>
    <w:rsid w:val="001F25A1"/>
    <w:rsid w:val="001F3213"/>
    <w:rsid w:val="001F4251"/>
    <w:rsid w:val="001F7681"/>
    <w:rsid w:val="00201940"/>
    <w:rsid w:val="00206DD1"/>
    <w:rsid w:val="0022302E"/>
    <w:rsid w:val="00223428"/>
    <w:rsid w:val="002308F9"/>
    <w:rsid w:val="00236236"/>
    <w:rsid w:val="00241F24"/>
    <w:rsid w:val="00243799"/>
    <w:rsid w:val="00252C87"/>
    <w:rsid w:val="00254EEE"/>
    <w:rsid w:val="00263CAB"/>
    <w:rsid w:val="0026444B"/>
    <w:rsid w:val="00281765"/>
    <w:rsid w:val="00285A12"/>
    <w:rsid w:val="00291E84"/>
    <w:rsid w:val="0029329F"/>
    <w:rsid w:val="00296C6F"/>
    <w:rsid w:val="002C52BF"/>
    <w:rsid w:val="002C71BD"/>
    <w:rsid w:val="002D5D64"/>
    <w:rsid w:val="002E4B99"/>
    <w:rsid w:val="002F5033"/>
    <w:rsid w:val="0030498A"/>
    <w:rsid w:val="00305CF6"/>
    <w:rsid w:val="00306EAB"/>
    <w:rsid w:val="00332C0D"/>
    <w:rsid w:val="00336493"/>
    <w:rsid w:val="00347D6C"/>
    <w:rsid w:val="00350483"/>
    <w:rsid w:val="003531DB"/>
    <w:rsid w:val="003536A4"/>
    <w:rsid w:val="0035701D"/>
    <w:rsid w:val="00366EC9"/>
    <w:rsid w:val="00373D22"/>
    <w:rsid w:val="003740BA"/>
    <w:rsid w:val="00374C1D"/>
    <w:rsid w:val="003752E3"/>
    <w:rsid w:val="003871C9"/>
    <w:rsid w:val="003A276A"/>
    <w:rsid w:val="003A601A"/>
    <w:rsid w:val="003A7F15"/>
    <w:rsid w:val="003C0F40"/>
    <w:rsid w:val="003D430E"/>
    <w:rsid w:val="003F3694"/>
    <w:rsid w:val="00400672"/>
    <w:rsid w:val="00400A8C"/>
    <w:rsid w:val="00402E80"/>
    <w:rsid w:val="00403228"/>
    <w:rsid w:val="00403A3E"/>
    <w:rsid w:val="0041772A"/>
    <w:rsid w:val="00417878"/>
    <w:rsid w:val="004233E5"/>
    <w:rsid w:val="0043234B"/>
    <w:rsid w:val="00441116"/>
    <w:rsid w:val="00442D0D"/>
    <w:rsid w:val="00452465"/>
    <w:rsid w:val="004539DA"/>
    <w:rsid w:val="0046648B"/>
    <w:rsid w:val="00480A2E"/>
    <w:rsid w:val="004878DC"/>
    <w:rsid w:val="0049290D"/>
    <w:rsid w:val="004A432B"/>
    <w:rsid w:val="004B3E62"/>
    <w:rsid w:val="004C1426"/>
    <w:rsid w:val="004D5BC4"/>
    <w:rsid w:val="004D63B5"/>
    <w:rsid w:val="004F03C7"/>
    <w:rsid w:val="004F4DD0"/>
    <w:rsid w:val="004F5F6A"/>
    <w:rsid w:val="004F7B04"/>
    <w:rsid w:val="00504C83"/>
    <w:rsid w:val="00510434"/>
    <w:rsid w:val="00510DA0"/>
    <w:rsid w:val="00513F7F"/>
    <w:rsid w:val="005145B0"/>
    <w:rsid w:val="005279CC"/>
    <w:rsid w:val="00533106"/>
    <w:rsid w:val="00535522"/>
    <w:rsid w:val="005428CE"/>
    <w:rsid w:val="005524F9"/>
    <w:rsid w:val="005525B0"/>
    <w:rsid w:val="00563EFB"/>
    <w:rsid w:val="0058609C"/>
    <w:rsid w:val="005862D7"/>
    <w:rsid w:val="005961F6"/>
    <w:rsid w:val="005B4CE2"/>
    <w:rsid w:val="005D4D51"/>
    <w:rsid w:val="005D5036"/>
    <w:rsid w:val="005F106C"/>
    <w:rsid w:val="005F7D60"/>
    <w:rsid w:val="00617221"/>
    <w:rsid w:val="00617D27"/>
    <w:rsid w:val="00623D67"/>
    <w:rsid w:val="006322E2"/>
    <w:rsid w:val="006416EC"/>
    <w:rsid w:val="0064665F"/>
    <w:rsid w:val="0065648E"/>
    <w:rsid w:val="00656706"/>
    <w:rsid w:val="00657416"/>
    <w:rsid w:val="0066349F"/>
    <w:rsid w:val="0067451D"/>
    <w:rsid w:val="00677C02"/>
    <w:rsid w:val="00682B1F"/>
    <w:rsid w:val="00696FCE"/>
    <w:rsid w:val="006B1860"/>
    <w:rsid w:val="006B4E86"/>
    <w:rsid w:val="006B5D6B"/>
    <w:rsid w:val="006D336B"/>
    <w:rsid w:val="006D4EF9"/>
    <w:rsid w:val="006E7441"/>
    <w:rsid w:val="006F5399"/>
    <w:rsid w:val="00700DF3"/>
    <w:rsid w:val="00703020"/>
    <w:rsid w:val="0070591C"/>
    <w:rsid w:val="00706A4A"/>
    <w:rsid w:val="00707772"/>
    <w:rsid w:val="00712841"/>
    <w:rsid w:val="0071316F"/>
    <w:rsid w:val="00714D0A"/>
    <w:rsid w:val="0071639C"/>
    <w:rsid w:val="00717E8D"/>
    <w:rsid w:val="00741D2A"/>
    <w:rsid w:val="00750456"/>
    <w:rsid w:val="00761C7B"/>
    <w:rsid w:val="00775A8A"/>
    <w:rsid w:val="00787C88"/>
    <w:rsid w:val="0079394A"/>
    <w:rsid w:val="00797410"/>
    <w:rsid w:val="007A03A0"/>
    <w:rsid w:val="007A2E47"/>
    <w:rsid w:val="007C2A8D"/>
    <w:rsid w:val="007C6009"/>
    <w:rsid w:val="00805129"/>
    <w:rsid w:val="00814068"/>
    <w:rsid w:val="00815ED8"/>
    <w:rsid w:val="008203B4"/>
    <w:rsid w:val="00821121"/>
    <w:rsid w:val="00825AF1"/>
    <w:rsid w:val="0083246B"/>
    <w:rsid w:val="00836492"/>
    <w:rsid w:val="00843D94"/>
    <w:rsid w:val="008525E4"/>
    <w:rsid w:val="0086394D"/>
    <w:rsid w:val="0086721E"/>
    <w:rsid w:val="0087246C"/>
    <w:rsid w:val="00884C24"/>
    <w:rsid w:val="00894B2F"/>
    <w:rsid w:val="008A4419"/>
    <w:rsid w:val="008A5821"/>
    <w:rsid w:val="008B4414"/>
    <w:rsid w:val="008B4DC3"/>
    <w:rsid w:val="008C0A01"/>
    <w:rsid w:val="008C18F7"/>
    <w:rsid w:val="008C35A3"/>
    <w:rsid w:val="008C49D1"/>
    <w:rsid w:val="008D1AFA"/>
    <w:rsid w:val="008F4C1B"/>
    <w:rsid w:val="00902250"/>
    <w:rsid w:val="00903007"/>
    <w:rsid w:val="00905B37"/>
    <w:rsid w:val="0090697C"/>
    <w:rsid w:val="009121DA"/>
    <w:rsid w:val="00923E12"/>
    <w:rsid w:val="00924619"/>
    <w:rsid w:val="00926A03"/>
    <w:rsid w:val="00932C93"/>
    <w:rsid w:val="009366F3"/>
    <w:rsid w:val="00944137"/>
    <w:rsid w:val="009470DC"/>
    <w:rsid w:val="00963FF3"/>
    <w:rsid w:val="00967FED"/>
    <w:rsid w:val="00971A03"/>
    <w:rsid w:val="00977C9C"/>
    <w:rsid w:val="00982B7F"/>
    <w:rsid w:val="0099145C"/>
    <w:rsid w:val="00991850"/>
    <w:rsid w:val="009B0157"/>
    <w:rsid w:val="009B235E"/>
    <w:rsid w:val="009B2785"/>
    <w:rsid w:val="009B57C0"/>
    <w:rsid w:val="009C0D3D"/>
    <w:rsid w:val="009C22E9"/>
    <w:rsid w:val="009C36EE"/>
    <w:rsid w:val="009D3723"/>
    <w:rsid w:val="009F0A0D"/>
    <w:rsid w:val="00A00531"/>
    <w:rsid w:val="00A12492"/>
    <w:rsid w:val="00A142FD"/>
    <w:rsid w:val="00A14AE3"/>
    <w:rsid w:val="00A21CD5"/>
    <w:rsid w:val="00A2214D"/>
    <w:rsid w:val="00A23926"/>
    <w:rsid w:val="00A2515E"/>
    <w:rsid w:val="00A41300"/>
    <w:rsid w:val="00A41B73"/>
    <w:rsid w:val="00A54E51"/>
    <w:rsid w:val="00A550F9"/>
    <w:rsid w:val="00A5762F"/>
    <w:rsid w:val="00A577E2"/>
    <w:rsid w:val="00A6062A"/>
    <w:rsid w:val="00A641EB"/>
    <w:rsid w:val="00A64758"/>
    <w:rsid w:val="00A64ABD"/>
    <w:rsid w:val="00A667B8"/>
    <w:rsid w:val="00A77623"/>
    <w:rsid w:val="00A92410"/>
    <w:rsid w:val="00A9380F"/>
    <w:rsid w:val="00A96868"/>
    <w:rsid w:val="00AA3C49"/>
    <w:rsid w:val="00AB0646"/>
    <w:rsid w:val="00AB5C5E"/>
    <w:rsid w:val="00AC4D38"/>
    <w:rsid w:val="00AE3B3B"/>
    <w:rsid w:val="00AE4AD0"/>
    <w:rsid w:val="00B11E67"/>
    <w:rsid w:val="00B21058"/>
    <w:rsid w:val="00B2406E"/>
    <w:rsid w:val="00B30399"/>
    <w:rsid w:val="00B347EA"/>
    <w:rsid w:val="00B4081D"/>
    <w:rsid w:val="00B43FE5"/>
    <w:rsid w:val="00B62E53"/>
    <w:rsid w:val="00B6432A"/>
    <w:rsid w:val="00B73AF8"/>
    <w:rsid w:val="00B75686"/>
    <w:rsid w:val="00B75C7F"/>
    <w:rsid w:val="00B809E3"/>
    <w:rsid w:val="00B90CF3"/>
    <w:rsid w:val="00BA1073"/>
    <w:rsid w:val="00BA5671"/>
    <w:rsid w:val="00BA77B0"/>
    <w:rsid w:val="00BB11F9"/>
    <w:rsid w:val="00BB282C"/>
    <w:rsid w:val="00BC041B"/>
    <w:rsid w:val="00BC4635"/>
    <w:rsid w:val="00BC78E1"/>
    <w:rsid w:val="00BD0B9B"/>
    <w:rsid w:val="00BD53FD"/>
    <w:rsid w:val="00BF04F8"/>
    <w:rsid w:val="00C02A99"/>
    <w:rsid w:val="00C043F3"/>
    <w:rsid w:val="00C05C87"/>
    <w:rsid w:val="00C15CA5"/>
    <w:rsid w:val="00C1777F"/>
    <w:rsid w:val="00C312BD"/>
    <w:rsid w:val="00C330A1"/>
    <w:rsid w:val="00C35AFD"/>
    <w:rsid w:val="00C42B87"/>
    <w:rsid w:val="00C4354F"/>
    <w:rsid w:val="00C449F8"/>
    <w:rsid w:val="00C465AF"/>
    <w:rsid w:val="00C5071D"/>
    <w:rsid w:val="00C513B1"/>
    <w:rsid w:val="00C526CC"/>
    <w:rsid w:val="00C52E34"/>
    <w:rsid w:val="00C64B5B"/>
    <w:rsid w:val="00C669E0"/>
    <w:rsid w:val="00C67295"/>
    <w:rsid w:val="00C726B8"/>
    <w:rsid w:val="00C85A80"/>
    <w:rsid w:val="00C96698"/>
    <w:rsid w:val="00CA1B8B"/>
    <w:rsid w:val="00CA7457"/>
    <w:rsid w:val="00CB23C4"/>
    <w:rsid w:val="00CB62C5"/>
    <w:rsid w:val="00CC0F79"/>
    <w:rsid w:val="00CC5B0E"/>
    <w:rsid w:val="00CD0461"/>
    <w:rsid w:val="00CD75C0"/>
    <w:rsid w:val="00CE0CD3"/>
    <w:rsid w:val="00CF2643"/>
    <w:rsid w:val="00CF7760"/>
    <w:rsid w:val="00D2655C"/>
    <w:rsid w:val="00D40B97"/>
    <w:rsid w:val="00D425A5"/>
    <w:rsid w:val="00D43CC7"/>
    <w:rsid w:val="00D453CE"/>
    <w:rsid w:val="00D45896"/>
    <w:rsid w:val="00D47EFF"/>
    <w:rsid w:val="00D508CF"/>
    <w:rsid w:val="00D532F0"/>
    <w:rsid w:val="00D5660F"/>
    <w:rsid w:val="00D65E6F"/>
    <w:rsid w:val="00D81317"/>
    <w:rsid w:val="00D85B43"/>
    <w:rsid w:val="00D94848"/>
    <w:rsid w:val="00D958B6"/>
    <w:rsid w:val="00DA3BE9"/>
    <w:rsid w:val="00DA4A3B"/>
    <w:rsid w:val="00DA5C6F"/>
    <w:rsid w:val="00DD3C6B"/>
    <w:rsid w:val="00DF5B0B"/>
    <w:rsid w:val="00DF7D3F"/>
    <w:rsid w:val="00E04724"/>
    <w:rsid w:val="00E33B53"/>
    <w:rsid w:val="00E370CD"/>
    <w:rsid w:val="00E43ED4"/>
    <w:rsid w:val="00E57E4A"/>
    <w:rsid w:val="00E720A3"/>
    <w:rsid w:val="00E769E3"/>
    <w:rsid w:val="00E83D0A"/>
    <w:rsid w:val="00E84E59"/>
    <w:rsid w:val="00E91B32"/>
    <w:rsid w:val="00E97012"/>
    <w:rsid w:val="00EB439E"/>
    <w:rsid w:val="00EF2A50"/>
    <w:rsid w:val="00F02B91"/>
    <w:rsid w:val="00F063A2"/>
    <w:rsid w:val="00F13546"/>
    <w:rsid w:val="00F167D4"/>
    <w:rsid w:val="00F17D34"/>
    <w:rsid w:val="00F22F5D"/>
    <w:rsid w:val="00F406AD"/>
    <w:rsid w:val="00F41997"/>
    <w:rsid w:val="00F45C3F"/>
    <w:rsid w:val="00F66E80"/>
    <w:rsid w:val="00F735CB"/>
    <w:rsid w:val="00F808DA"/>
    <w:rsid w:val="00F82426"/>
    <w:rsid w:val="00F83B7C"/>
    <w:rsid w:val="00F97F65"/>
    <w:rsid w:val="00FA3A49"/>
    <w:rsid w:val="00FA3C33"/>
    <w:rsid w:val="00FA6657"/>
    <w:rsid w:val="00FB30DB"/>
    <w:rsid w:val="00FD20B4"/>
    <w:rsid w:val="00FD6A2A"/>
    <w:rsid w:val="00FE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DC0EC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5CA5"/>
  </w:style>
  <w:style w:type="paragraph" w:styleId="Pidipagina">
    <w:name w:val="footer"/>
    <w:basedOn w:val="Normale"/>
    <w:link w:val="PidipaginaCarattere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5CA5"/>
  </w:style>
  <w:style w:type="table" w:styleId="Grigliatabella">
    <w:name w:val="Table Grid"/>
    <w:basedOn w:val="Tabellanormale"/>
    <w:uiPriority w:val="59"/>
    <w:rsid w:val="00C1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5CA5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263CAB"/>
  </w:style>
  <w:style w:type="paragraph" w:customStyle="1" w:styleId="Intestazione1">
    <w:name w:val="Intestazione1"/>
    <w:basedOn w:val="Normale"/>
    <w:next w:val="Corpotesto"/>
    <w:rsid w:val="00263CAB"/>
    <w:pPr>
      <w:widowControl/>
      <w:tabs>
        <w:tab w:val="clear" w:pos="709"/>
      </w:tabs>
      <w:overflowPunct w:val="0"/>
      <w:autoSpaceDE w:val="0"/>
      <w:spacing w:before="60" w:after="0" w:line="240" w:lineRule="auto"/>
      <w:ind w:firstLine="227"/>
      <w:jc w:val="center"/>
      <w:textAlignment w:val="baseline"/>
    </w:pPr>
    <w:rPr>
      <w:rFonts w:eastAsia="Times New Roman" w:cs="Times New Roman"/>
      <w:sz w:val="20"/>
      <w:szCs w:val="20"/>
      <w:lang w:val="pt-PT" w:eastAsia="en-US" w:bidi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63CA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63CAB"/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2406E"/>
    <w:rPr>
      <w:color w:val="903638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00672"/>
    <w:pPr>
      <w:spacing w:after="0"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00672"/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styleId="Rimandonotaapidipagina">
    <w:name w:val="footnote reference"/>
    <w:basedOn w:val="Carpredefinitoparagrafo"/>
    <w:uiPriority w:val="99"/>
    <w:unhideWhenUsed/>
    <w:rsid w:val="004006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6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vventisti.it/scuola-del-sabat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 Mangiarotti</dc:creator>
  <cp:lastModifiedBy>Francesca</cp:lastModifiedBy>
  <cp:revision>2</cp:revision>
  <cp:lastPrinted>2017-12-29T12:35:00Z</cp:lastPrinted>
  <dcterms:created xsi:type="dcterms:W3CDTF">2019-05-02T15:19:00Z</dcterms:created>
  <dcterms:modified xsi:type="dcterms:W3CDTF">2019-05-02T15:19:00Z</dcterms:modified>
</cp:coreProperties>
</file>