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6B59F871" w:rsidR="00400672" w:rsidRPr="004D6063" w:rsidRDefault="00263CAB" w:rsidP="00BA77B0">
      <w:pPr>
        <w:spacing w:before="60"/>
        <w:ind w:right="-54" w:firstLine="120"/>
        <w:jc w:val="both"/>
        <w:rPr>
          <w:rFonts w:asciiTheme="minorHAnsi" w:hAnsiTheme="minorHAnsi" w:cs="Cambria"/>
          <w:b/>
          <w:i/>
          <w:sz w:val="22"/>
          <w:szCs w:val="22"/>
          <w:lang w:val="es-US"/>
        </w:rPr>
      </w:pPr>
      <w:r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 w:rsidRPr="004D6063">
        <w:rPr>
          <w:rFonts w:asciiTheme="minorHAnsi" w:hAnsiTheme="minorHAnsi" w:cs="Cambria"/>
          <w:b/>
          <w:iCs/>
          <w:color w:val="000080"/>
          <w:sz w:val="22"/>
          <w:szCs w:val="22"/>
          <w:lang w:val="es-US"/>
        </w:rPr>
        <w:t>(</w:t>
      </w:r>
      <w:hyperlink r:id="rId7" w:tgtFrame="_blank" w:history="1">
        <w:r w:rsidR="005524F9" w:rsidRPr="004D6063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  <w:lang w:val="es-US"/>
          </w:rPr>
          <w:t>http://www.avventisti.it/scuola-del-sabato</w:t>
        </w:r>
      </w:hyperlink>
      <w:r w:rsidR="00167AFF" w:rsidRPr="004D6063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  <w:lang w:val="es-US"/>
        </w:rPr>
        <w:t>)</w:t>
      </w:r>
    </w:p>
    <w:p w14:paraId="4CDACD00" w14:textId="0F1630A4" w:rsidR="00400672" w:rsidRPr="004D6063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  <w:lang w:val="es-US"/>
        </w:rPr>
      </w:pPr>
      <w:r w:rsidRPr="004D6063">
        <w:rPr>
          <w:rFonts w:asciiTheme="minorHAnsi" w:hAnsiTheme="minorHAnsi" w:cs="Cambria"/>
          <w:sz w:val="22"/>
          <w:szCs w:val="22"/>
          <w:lang w:val="es-US"/>
        </w:rPr>
        <w:t xml:space="preserve">Lezione </w:t>
      </w:r>
      <w:r w:rsidR="005279CC" w:rsidRPr="004D6063">
        <w:rPr>
          <w:rFonts w:asciiTheme="minorHAnsi" w:hAnsiTheme="minorHAnsi" w:cs="Cambria"/>
          <w:sz w:val="22"/>
          <w:szCs w:val="22"/>
          <w:lang w:val="es-US"/>
        </w:rPr>
        <w:t>n</w:t>
      </w:r>
      <w:r w:rsidR="0066349F" w:rsidRPr="004D6063">
        <w:rPr>
          <w:rFonts w:asciiTheme="minorHAnsi" w:hAnsiTheme="minorHAnsi" w:cs="Cambria"/>
          <w:sz w:val="22"/>
          <w:szCs w:val="22"/>
          <w:lang w:val="es-US"/>
        </w:rPr>
        <w:t>.</w:t>
      </w:r>
      <w:r w:rsidR="001F25A1" w:rsidRPr="004D6063">
        <w:rPr>
          <w:rFonts w:asciiTheme="minorHAnsi" w:hAnsiTheme="minorHAnsi" w:cs="Cambria"/>
          <w:sz w:val="22"/>
          <w:szCs w:val="22"/>
          <w:lang w:val="es-US"/>
        </w:rPr>
        <w:t xml:space="preserve"> </w:t>
      </w:r>
      <w:r w:rsidR="00166E45" w:rsidRPr="004D6063">
        <w:rPr>
          <w:rFonts w:asciiTheme="minorHAnsi" w:hAnsiTheme="minorHAnsi" w:cs="Cambria"/>
          <w:sz w:val="22"/>
          <w:szCs w:val="22"/>
          <w:lang w:val="es-US"/>
        </w:rPr>
        <w:t xml:space="preserve">6 </w:t>
      </w:r>
      <w:r w:rsidR="001A0E08" w:rsidRPr="004D6063">
        <w:rPr>
          <w:rFonts w:asciiTheme="minorHAnsi" w:hAnsiTheme="minorHAnsi" w:cs="Cambria"/>
          <w:sz w:val="22"/>
          <w:szCs w:val="22"/>
          <w:lang w:val="es-US"/>
        </w:rPr>
        <w:t>del</w:t>
      </w:r>
      <w:r w:rsidR="00166E45" w:rsidRPr="004D6063">
        <w:rPr>
          <w:rFonts w:asciiTheme="minorHAnsi" w:hAnsiTheme="minorHAnsi" w:cs="Cambria"/>
          <w:sz w:val="22"/>
          <w:szCs w:val="22"/>
          <w:lang w:val="es-US"/>
        </w:rPr>
        <w:t xml:space="preserve"> 3-</w:t>
      </w:r>
      <w:r w:rsidR="00205619" w:rsidRPr="004D6063">
        <w:rPr>
          <w:rFonts w:asciiTheme="minorHAnsi" w:hAnsiTheme="minorHAnsi" w:cs="Cambria"/>
          <w:sz w:val="22"/>
          <w:szCs w:val="22"/>
          <w:lang w:val="es-US"/>
        </w:rPr>
        <w:t>9 agosto 2019</w:t>
      </w:r>
      <w:r w:rsidR="001F25A1" w:rsidRPr="004D6063">
        <w:rPr>
          <w:rFonts w:asciiTheme="minorHAnsi" w:hAnsiTheme="minorHAnsi" w:cs="Cambria"/>
          <w:sz w:val="22"/>
          <w:szCs w:val="22"/>
          <w:lang w:val="es-US"/>
        </w:rPr>
        <w:t xml:space="preserve"> </w:t>
      </w:r>
      <w:r w:rsidR="00CC0F79" w:rsidRPr="004D6063">
        <w:rPr>
          <w:rFonts w:asciiTheme="minorHAnsi" w:hAnsiTheme="minorHAnsi" w:cs="Cambria"/>
          <w:sz w:val="22"/>
          <w:szCs w:val="22"/>
          <w:lang w:val="es-US"/>
        </w:rPr>
        <w:t xml:space="preserve"> </w:t>
      </w:r>
    </w:p>
    <w:p w14:paraId="7F0DA314" w14:textId="7A74DC52" w:rsidR="00FA3A49" w:rsidRPr="005279CC" w:rsidRDefault="00403228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A41B73" w:rsidRPr="005279CC">
        <w:rPr>
          <w:rFonts w:asciiTheme="minorHAnsi" w:hAnsiTheme="minorHAnsi" w:cs="Cambria"/>
          <w:b/>
          <w:bCs/>
          <w:sz w:val="22"/>
          <w:szCs w:val="22"/>
        </w:rPr>
        <w:t>.</w:t>
      </w:r>
      <w:r w:rsidR="0066349F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205619">
        <w:rPr>
          <w:rFonts w:asciiTheme="minorHAnsi" w:hAnsiTheme="minorHAnsi" w:cs="Cambria"/>
          <w:b/>
          <w:bCs/>
          <w:sz w:val="22"/>
          <w:szCs w:val="22"/>
        </w:rPr>
        <w:t>Adorate il Creatore</w:t>
      </w:r>
    </w:p>
    <w:p w14:paraId="1A8E3A5C" w14:textId="10AB690A" w:rsidR="00A12492" w:rsidRPr="000658EC" w:rsidRDefault="00263CAB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sz w:val="22"/>
          <w:szCs w:val="22"/>
        </w:rPr>
        <w:t>Testi base</w:t>
      </w:r>
      <w:r w:rsidR="009C36EE" w:rsidRPr="005279CC">
        <w:rPr>
          <w:rFonts w:asciiTheme="minorHAnsi" w:hAnsiTheme="minorHAnsi" w:cs="Cambria"/>
          <w:sz w:val="22"/>
          <w:szCs w:val="22"/>
        </w:rPr>
        <w:t>:</w:t>
      </w:r>
      <w:r w:rsidR="00CC0F7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  <w:r w:rsidR="00205619">
        <w:rPr>
          <w:rFonts w:asciiTheme="minorHAnsi" w:hAnsiTheme="minorHAnsi" w:cs="Cambria"/>
          <w:b/>
          <w:bCs/>
          <w:color w:val="FF0000"/>
          <w:sz w:val="22"/>
          <w:szCs w:val="22"/>
        </w:rPr>
        <w:t>Isaia</w:t>
      </w:r>
      <w:r w:rsidR="00B9675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  <w:r w:rsidR="00205619">
        <w:rPr>
          <w:rFonts w:asciiTheme="minorHAnsi" w:hAnsiTheme="minorHAnsi" w:cs="Cambria"/>
          <w:b/>
          <w:bCs/>
          <w:color w:val="FF0000"/>
          <w:sz w:val="22"/>
          <w:szCs w:val="22"/>
        </w:rPr>
        <w:t>1:10</w:t>
      </w:r>
      <w:r w:rsidR="000658EC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-17; </w:t>
      </w:r>
      <w:r w:rsidR="00B9675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58; </w:t>
      </w:r>
      <w:r w:rsidR="0020561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Salmo 115:1-8; Deuteronomio 10:17-22; </w:t>
      </w:r>
      <w:r w:rsidR="004D7A62">
        <w:rPr>
          <w:rFonts w:asciiTheme="minorHAnsi" w:hAnsiTheme="minorHAnsi" w:cs="Cambria"/>
          <w:sz w:val="22"/>
          <w:szCs w:val="22"/>
        </w:rPr>
        <w:t>Salmo 101:1; M</w:t>
      </w:r>
      <w:r w:rsidR="000658EC">
        <w:rPr>
          <w:rFonts w:asciiTheme="minorHAnsi" w:hAnsiTheme="minorHAnsi" w:cs="Cambria"/>
          <w:sz w:val="22"/>
          <w:szCs w:val="22"/>
        </w:rPr>
        <w:t>arco 12:38-40.</w:t>
      </w:r>
    </w:p>
    <w:p w14:paraId="2F4BE410" w14:textId="6E94254D" w:rsidR="00366EC9" w:rsidRPr="005279CC" w:rsidRDefault="00CC5B0E" w:rsidP="00167531">
      <w:pPr>
        <w:spacing w:before="240" w:after="0"/>
        <w:ind w:left="288" w:right="-58" w:hanging="346"/>
        <w:jc w:val="both"/>
        <w:rPr>
          <w:rFonts w:asciiTheme="minorHAnsi" w:eastAsia="Cambria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Percorsi tematici: 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11169B25" w:rsidR="00836492" w:rsidRDefault="000658EC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Un tema </w:t>
      </w:r>
      <w:r w:rsidR="00155950">
        <w:rPr>
          <w:rFonts w:asciiTheme="minorHAnsi" w:eastAsia="Cambria" w:hAnsiTheme="minorHAnsi" w:cs="Cambria"/>
          <w:sz w:val="22"/>
          <w:szCs w:val="22"/>
        </w:rPr>
        <w:t xml:space="preserve">fra i </w:t>
      </w:r>
      <w:r w:rsidR="004D7A62">
        <w:rPr>
          <w:rFonts w:asciiTheme="minorHAnsi" w:eastAsia="Cambria" w:hAnsiTheme="minorHAnsi" w:cs="Cambria"/>
          <w:sz w:val="22"/>
          <w:szCs w:val="22"/>
        </w:rPr>
        <w:t xml:space="preserve">più </w:t>
      </w:r>
      <w:r>
        <w:rPr>
          <w:rFonts w:asciiTheme="minorHAnsi" w:eastAsia="Cambria" w:hAnsiTheme="minorHAnsi" w:cs="Cambria"/>
          <w:sz w:val="22"/>
          <w:szCs w:val="22"/>
        </w:rPr>
        <w:t>costant</w:t>
      </w:r>
      <w:r w:rsidR="00155950">
        <w:rPr>
          <w:rFonts w:asciiTheme="minorHAnsi" w:eastAsia="Cambria" w:hAnsiTheme="minorHAnsi" w:cs="Cambria"/>
          <w:sz w:val="22"/>
          <w:szCs w:val="22"/>
        </w:rPr>
        <w:t>i</w:t>
      </w:r>
      <w:r>
        <w:rPr>
          <w:rFonts w:asciiTheme="minorHAnsi" w:eastAsia="Cambria" w:hAnsiTheme="minorHAnsi" w:cs="Cambria"/>
          <w:sz w:val="22"/>
          <w:szCs w:val="22"/>
        </w:rPr>
        <w:t xml:space="preserve"> nella Bibbia è </w:t>
      </w:r>
      <w:r w:rsidR="004D7A62">
        <w:rPr>
          <w:rFonts w:asciiTheme="minorHAnsi" w:eastAsia="Cambria" w:hAnsiTheme="minorHAnsi" w:cs="Cambria"/>
          <w:sz w:val="22"/>
          <w:szCs w:val="22"/>
        </w:rPr>
        <w:t>quello dell’adorazione, esso è strettamente legato alla giustizia sociale</w:t>
      </w:r>
      <w:r w:rsidR="00752461">
        <w:rPr>
          <w:rFonts w:asciiTheme="minorHAnsi" w:eastAsia="Cambria" w:hAnsiTheme="minorHAnsi" w:cs="Cambria"/>
          <w:sz w:val="22"/>
          <w:szCs w:val="22"/>
        </w:rPr>
        <w:t>.</w:t>
      </w:r>
      <w:r w:rsidR="0064665F"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266D8E15" w14:textId="5064C723" w:rsidR="007415A4" w:rsidRDefault="00752461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Noi d</w:t>
      </w:r>
      <w:r w:rsidR="001D194F">
        <w:rPr>
          <w:rFonts w:asciiTheme="minorHAnsi" w:eastAsia="Cambria" w:hAnsiTheme="minorHAnsi" w:cs="Cambria"/>
          <w:sz w:val="22"/>
          <w:szCs w:val="22"/>
        </w:rPr>
        <w:t>iventiamo simili a ciò che</w:t>
      </w:r>
      <w:r w:rsidR="007928B3">
        <w:rPr>
          <w:rFonts w:asciiTheme="minorHAnsi" w:eastAsia="Cambria" w:hAnsiTheme="minorHAnsi" w:cs="Cambria"/>
          <w:sz w:val="22"/>
          <w:szCs w:val="22"/>
        </w:rPr>
        <w:t xml:space="preserve"> contempliamo e ci trasformiamo all’immagine di ciò che adoriamo</w:t>
      </w:r>
      <w:r w:rsidR="00C437D1">
        <w:rPr>
          <w:rFonts w:asciiTheme="minorHAnsi" w:eastAsia="Cambria" w:hAnsiTheme="minorHAnsi" w:cs="Cambria"/>
          <w:sz w:val="22"/>
          <w:szCs w:val="22"/>
        </w:rPr>
        <w:t xml:space="preserve">, imitiamo </w:t>
      </w:r>
      <w:r w:rsidR="007415A4">
        <w:rPr>
          <w:rFonts w:asciiTheme="minorHAnsi" w:eastAsia="Cambria" w:hAnsiTheme="minorHAnsi" w:cs="Cambria"/>
          <w:sz w:val="22"/>
          <w:szCs w:val="22"/>
        </w:rPr>
        <w:t>chi cammina con noi</w:t>
      </w:r>
      <w:r w:rsidR="007928B3">
        <w:rPr>
          <w:rFonts w:asciiTheme="minorHAnsi" w:eastAsia="Cambria" w:hAnsiTheme="minorHAnsi" w:cs="Cambria"/>
          <w:sz w:val="22"/>
          <w:szCs w:val="22"/>
        </w:rPr>
        <w:t>.</w:t>
      </w:r>
      <w:r w:rsidR="00155950">
        <w:rPr>
          <w:rFonts w:asciiTheme="minorHAnsi" w:eastAsia="Cambria" w:hAnsiTheme="minorHAnsi" w:cs="Cambria"/>
          <w:sz w:val="22"/>
          <w:szCs w:val="22"/>
        </w:rPr>
        <w:t xml:space="preserve"> Nell’adorazione avviene tutto questo.</w:t>
      </w:r>
    </w:p>
    <w:p w14:paraId="124A7218" w14:textId="1F9ACCE6" w:rsidR="00991850" w:rsidRDefault="00A32535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Dio </w:t>
      </w:r>
      <w:r w:rsidR="00117D04">
        <w:rPr>
          <w:rFonts w:asciiTheme="minorHAnsi" w:eastAsia="Cambria" w:hAnsiTheme="minorHAnsi" w:cs="Cambria"/>
          <w:sz w:val="22"/>
          <w:szCs w:val="22"/>
        </w:rPr>
        <w:t>è</w:t>
      </w:r>
      <w:r w:rsidR="001D194F">
        <w:rPr>
          <w:rFonts w:asciiTheme="minorHAnsi" w:eastAsia="Cambria" w:hAnsiTheme="minorHAnsi" w:cs="Cambria"/>
          <w:sz w:val="22"/>
          <w:szCs w:val="22"/>
        </w:rPr>
        <w:t xml:space="preserve"> colui che ci creò</w:t>
      </w:r>
      <w:r>
        <w:rPr>
          <w:rFonts w:asciiTheme="minorHAnsi" w:eastAsia="Cambria" w:hAnsiTheme="minorHAnsi" w:cs="Cambria"/>
          <w:sz w:val="22"/>
          <w:szCs w:val="22"/>
        </w:rPr>
        <w:t xml:space="preserve"> e liber</w:t>
      </w:r>
      <w:r w:rsidR="00A80C1A">
        <w:rPr>
          <w:rFonts w:asciiTheme="minorHAnsi" w:eastAsia="Cambria" w:hAnsiTheme="minorHAnsi" w:cs="Cambria"/>
          <w:sz w:val="22"/>
          <w:szCs w:val="22"/>
        </w:rPr>
        <w:t>ò</w:t>
      </w:r>
      <w:r>
        <w:rPr>
          <w:rFonts w:asciiTheme="minorHAnsi" w:eastAsia="Cambria" w:hAnsiTheme="minorHAnsi" w:cs="Cambria"/>
          <w:sz w:val="22"/>
          <w:szCs w:val="22"/>
        </w:rPr>
        <w:t xml:space="preserve"> dalla schiavitù (d’Egitto); come tale</w:t>
      </w:r>
      <w:r w:rsidR="00117D04">
        <w:rPr>
          <w:rFonts w:asciiTheme="minorHAnsi" w:eastAsia="Cambria" w:hAnsiTheme="minorHAnsi" w:cs="Cambria"/>
          <w:sz w:val="22"/>
          <w:szCs w:val="22"/>
        </w:rPr>
        <w:t xml:space="preserve"> </w:t>
      </w:r>
      <w:r>
        <w:rPr>
          <w:rFonts w:asciiTheme="minorHAnsi" w:eastAsia="Cambria" w:hAnsiTheme="minorHAnsi" w:cs="Cambria"/>
          <w:sz w:val="22"/>
          <w:szCs w:val="22"/>
        </w:rPr>
        <w:t>chiede di adorarlo</w:t>
      </w:r>
      <w:r w:rsidR="00117D04">
        <w:rPr>
          <w:rFonts w:asciiTheme="minorHAnsi" w:eastAsia="Cambria" w:hAnsiTheme="minorHAnsi" w:cs="Cambria"/>
          <w:sz w:val="22"/>
          <w:szCs w:val="22"/>
        </w:rPr>
        <w:t xml:space="preserve"> e servirlo</w:t>
      </w:r>
      <w:r>
        <w:rPr>
          <w:rFonts w:asciiTheme="minorHAnsi" w:eastAsia="Cambria" w:hAnsiTheme="minorHAnsi" w:cs="Cambria"/>
          <w:sz w:val="22"/>
          <w:szCs w:val="22"/>
        </w:rPr>
        <w:t>.</w:t>
      </w:r>
      <w:r w:rsidR="00117D04">
        <w:rPr>
          <w:rFonts w:asciiTheme="minorHAnsi" w:eastAsia="Cambria" w:hAnsiTheme="minorHAnsi" w:cs="Cambria"/>
          <w:sz w:val="22"/>
          <w:szCs w:val="22"/>
        </w:rPr>
        <w:t xml:space="preserve"> (Es 20:2,3; Dt 5:6,7).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39489DC" w14:textId="49D842A5" w:rsidR="00167531" w:rsidRPr="00DF7D3F" w:rsidRDefault="004D7A62" w:rsidP="008C0A01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>Sottolineare la verità biblica dello stretto legame fra vera adorazione con l’attenzione per la giustizia, per i bisogni del prossino, la cura e l’attenzione agli ultimi</w:t>
      </w:r>
      <w:r w:rsidR="001D194F">
        <w:rPr>
          <w:rFonts w:asciiTheme="minorHAnsi" w:hAnsiTheme="minorHAnsi" w:cs="Cambria"/>
          <w:sz w:val="22"/>
          <w:szCs w:val="22"/>
        </w:rPr>
        <w:t xml:space="preserve"> e</w:t>
      </w:r>
      <w:r w:rsidR="00155950">
        <w:rPr>
          <w:rFonts w:asciiTheme="minorHAnsi" w:hAnsiTheme="minorHAnsi" w:cs="Cambria"/>
          <w:sz w:val="22"/>
          <w:szCs w:val="22"/>
        </w:rPr>
        <w:t xml:space="preserve"> la trasformazione</w:t>
      </w:r>
      <w:r>
        <w:rPr>
          <w:rFonts w:asciiTheme="minorHAnsi" w:hAnsiTheme="minorHAnsi" w:cs="Cambria"/>
          <w:sz w:val="22"/>
          <w:szCs w:val="22"/>
        </w:rPr>
        <w:t>.</w:t>
      </w:r>
      <w:r w:rsidR="004D6063">
        <w:rPr>
          <w:rFonts w:asciiTheme="minorHAnsi" w:hAnsiTheme="minorHAnsi" w:cs="Cambria"/>
          <w:sz w:val="22"/>
          <w:szCs w:val="22"/>
        </w:rPr>
        <w:t xml:space="preserve"> </w:t>
      </w:r>
      <w:r w:rsidR="00155950">
        <w:rPr>
          <w:rFonts w:asciiTheme="minorHAnsi" w:hAnsiTheme="minorHAnsi" w:cs="Cambria"/>
          <w:sz w:val="22"/>
          <w:szCs w:val="22"/>
        </w:rPr>
        <w:t xml:space="preserve">Riflettere sul </w:t>
      </w:r>
      <w:r w:rsidR="004D6063">
        <w:rPr>
          <w:rFonts w:asciiTheme="minorHAnsi" w:hAnsiTheme="minorHAnsi" w:cs="Cambria"/>
          <w:sz w:val="22"/>
          <w:szCs w:val="22"/>
        </w:rPr>
        <w:t>signific</w:t>
      </w:r>
      <w:r w:rsidR="00155950">
        <w:rPr>
          <w:rFonts w:asciiTheme="minorHAnsi" w:hAnsiTheme="minorHAnsi" w:cs="Cambria"/>
          <w:sz w:val="22"/>
          <w:szCs w:val="22"/>
        </w:rPr>
        <w:t>ato</w:t>
      </w:r>
      <w:r w:rsidR="004D6063">
        <w:rPr>
          <w:rFonts w:asciiTheme="minorHAnsi" w:hAnsiTheme="minorHAnsi" w:cs="Cambria"/>
          <w:sz w:val="22"/>
          <w:szCs w:val="22"/>
        </w:rPr>
        <w:t xml:space="preserve"> </w:t>
      </w:r>
      <w:r w:rsidR="00155950">
        <w:rPr>
          <w:rFonts w:asciiTheme="minorHAnsi" w:hAnsiTheme="minorHAnsi" w:cs="Cambria"/>
          <w:sz w:val="22"/>
          <w:szCs w:val="22"/>
        </w:rPr>
        <w:t>dell’</w:t>
      </w:r>
      <w:r w:rsidR="004D6063">
        <w:rPr>
          <w:rFonts w:asciiTheme="minorHAnsi" w:hAnsiTheme="minorHAnsi" w:cs="Cambria"/>
          <w:sz w:val="22"/>
          <w:szCs w:val="22"/>
        </w:rPr>
        <w:t>adora</w:t>
      </w:r>
      <w:r w:rsidR="00155950">
        <w:rPr>
          <w:rFonts w:asciiTheme="minorHAnsi" w:hAnsiTheme="minorHAnsi" w:cs="Cambria"/>
          <w:sz w:val="22"/>
          <w:szCs w:val="22"/>
        </w:rPr>
        <w:t>zione.</w:t>
      </w:r>
    </w:p>
    <w:p w14:paraId="77BA2794" w14:textId="77777777" w:rsidR="004233E5" w:rsidRPr="00DF7D3F" w:rsidRDefault="004233E5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74945924" w14:textId="28737DD7" w:rsidR="00263CAB" w:rsidRPr="00B96759" w:rsidRDefault="00A64ABD" w:rsidP="00B96759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1DB75327" w14:textId="7B7541E1" w:rsidR="00263CAB" w:rsidRPr="000355F2" w:rsidRDefault="004D7A62" w:rsidP="000355F2">
      <w:pPr>
        <w:widowControl/>
        <w:numPr>
          <w:ilvl w:val="0"/>
          <w:numId w:val="4"/>
        </w:numPr>
        <w:tabs>
          <w:tab w:val="left" w:pos="360"/>
        </w:tabs>
        <w:spacing w:after="0" w:line="240" w:lineRule="auto"/>
        <w:ind w:left="426" w:right="-54" w:hanging="426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Perché l’ingiustizia, la superbia, l’oppressione e lo sfruttamento sono collegabili all’idolatria e al</w:t>
      </w:r>
      <w:r w:rsidR="00752461">
        <w:rPr>
          <w:rFonts w:asciiTheme="minorHAnsi" w:hAnsiTheme="minorHAnsi" w:cs="Cambria"/>
          <w:bCs/>
          <w:sz w:val="22"/>
          <w:szCs w:val="22"/>
        </w:rPr>
        <w:t>la ribellione?</w:t>
      </w:r>
      <w:r w:rsidR="006D4EF9" w:rsidRPr="000355F2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3650BE42" w14:textId="2019A522" w:rsidR="006D4EF9" w:rsidRPr="003F58D4" w:rsidRDefault="001D194F" w:rsidP="00117D04">
      <w:pPr>
        <w:widowControl/>
        <w:numPr>
          <w:ilvl w:val="0"/>
          <w:numId w:val="4"/>
        </w:numPr>
        <w:tabs>
          <w:tab w:val="left" w:pos="360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Con</w:t>
      </w:r>
      <w:r w:rsidR="004D6063">
        <w:rPr>
          <w:rFonts w:asciiTheme="minorHAnsi" w:hAnsiTheme="minorHAnsi" w:cs="Cambria"/>
          <w:bCs/>
          <w:sz w:val="22"/>
          <w:szCs w:val="22"/>
        </w:rPr>
        <w:t xml:space="preserve"> quali </w:t>
      </w:r>
      <w:r w:rsidR="009078FA">
        <w:rPr>
          <w:rFonts w:asciiTheme="minorHAnsi" w:hAnsiTheme="minorHAnsi" w:cs="Cambria"/>
          <w:bCs/>
          <w:sz w:val="22"/>
          <w:szCs w:val="22"/>
        </w:rPr>
        <w:t>fattori e come</w:t>
      </w:r>
      <w:r>
        <w:rPr>
          <w:rFonts w:asciiTheme="minorHAnsi" w:hAnsiTheme="minorHAnsi" w:cs="Cambria"/>
          <w:bCs/>
          <w:sz w:val="22"/>
          <w:szCs w:val="22"/>
        </w:rPr>
        <w:t>,</w:t>
      </w:r>
      <w:bookmarkStart w:id="2" w:name="_GoBack"/>
      <w:bookmarkEnd w:id="2"/>
      <w:r w:rsidR="004D6063">
        <w:rPr>
          <w:rFonts w:asciiTheme="minorHAnsi" w:hAnsiTheme="minorHAnsi" w:cs="Cambria"/>
          <w:bCs/>
          <w:sz w:val="22"/>
          <w:szCs w:val="22"/>
        </w:rPr>
        <w:t xml:space="preserve"> l’adorazione</w:t>
      </w:r>
      <w:r w:rsidR="00D70A4F"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3F58D4">
        <w:rPr>
          <w:rFonts w:asciiTheme="minorHAnsi" w:hAnsiTheme="minorHAnsi" w:cs="Cambria"/>
          <w:bCs/>
          <w:sz w:val="22"/>
          <w:szCs w:val="22"/>
        </w:rPr>
        <w:t>promuov</w:t>
      </w:r>
      <w:r w:rsidR="004D6063">
        <w:rPr>
          <w:rFonts w:asciiTheme="minorHAnsi" w:hAnsiTheme="minorHAnsi" w:cs="Cambria"/>
          <w:bCs/>
          <w:sz w:val="22"/>
          <w:szCs w:val="22"/>
        </w:rPr>
        <w:t>e</w:t>
      </w:r>
      <w:r w:rsidR="00D70A4F" w:rsidRPr="003F58D4">
        <w:rPr>
          <w:rFonts w:asciiTheme="minorHAnsi" w:hAnsiTheme="minorHAnsi" w:cs="Cambria"/>
          <w:bCs/>
          <w:sz w:val="22"/>
          <w:szCs w:val="22"/>
        </w:rPr>
        <w:t xml:space="preserve"> la crescita nella giustizia e l</w:t>
      </w:r>
      <w:r w:rsidR="004D6063">
        <w:rPr>
          <w:rFonts w:asciiTheme="minorHAnsi" w:hAnsiTheme="minorHAnsi" w:cs="Cambria"/>
          <w:bCs/>
          <w:sz w:val="22"/>
          <w:szCs w:val="22"/>
        </w:rPr>
        <w:t>a</w:t>
      </w:r>
      <w:r w:rsidR="00D70A4F" w:rsidRPr="003F58D4">
        <w:rPr>
          <w:rFonts w:asciiTheme="minorHAnsi" w:hAnsiTheme="minorHAnsi" w:cs="Cambria"/>
          <w:bCs/>
          <w:sz w:val="22"/>
          <w:szCs w:val="22"/>
        </w:rPr>
        <w:t xml:space="preserve"> trasformazione</w:t>
      </w:r>
      <w:r w:rsidR="004D6063">
        <w:rPr>
          <w:rFonts w:asciiTheme="minorHAnsi" w:hAnsiTheme="minorHAnsi" w:cs="Cambria"/>
          <w:bCs/>
          <w:sz w:val="22"/>
          <w:szCs w:val="22"/>
        </w:rPr>
        <w:t xml:space="preserve"> del</w:t>
      </w:r>
      <w:r w:rsidR="00B96759"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4D6063">
        <w:rPr>
          <w:rFonts w:asciiTheme="minorHAnsi" w:hAnsiTheme="minorHAnsi" w:cs="Cambria"/>
          <w:bCs/>
          <w:sz w:val="22"/>
          <w:szCs w:val="22"/>
        </w:rPr>
        <w:t>carattere</w:t>
      </w:r>
      <w:r w:rsidR="00D70A4F" w:rsidRPr="003F58D4">
        <w:rPr>
          <w:rFonts w:asciiTheme="minorHAnsi" w:hAnsiTheme="minorHAnsi" w:cs="Cambria"/>
          <w:bCs/>
          <w:sz w:val="22"/>
          <w:szCs w:val="22"/>
        </w:rPr>
        <w:t xml:space="preserve">? </w:t>
      </w:r>
      <w:r w:rsidR="006D4EF9" w:rsidRPr="003F58D4">
        <w:rPr>
          <w:rFonts w:asciiTheme="minorHAnsi" w:hAnsiTheme="minorHAnsi" w:cs="Cambria"/>
          <w:bCs/>
          <w:sz w:val="22"/>
          <w:szCs w:val="22"/>
        </w:rPr>
        <w:t xml:space="preserve">  </w:t>
      </w:r>
    </w:p>
    <w:p w14:paraId="4C5C2E5F" w14:textId="231AD39D" w:rsidR="00263CAB" w:rsidRDefault="00B44C8B" w:rsidP="00117D04">
      <w:pPr>
        <w:widowControl/>
        <w:numPr>
          <w:ilvl w:val="0"/>
          <w:numId w:val="4"/>
        </w:numPr>
        <w:tabs>
          <w:tab w:val="left" w:pos="360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Leggere Isaia 58:6,7,10-14. Cosa ci insegna questo testo sul rapporto fra servizio, adorazione e sabato?</w:t>
      </w:r>
    </w:p>
    <w:p w14:paraId="5734F331" w14:textId="678BBC01" w:rsidR="00B44C8B" w:rsidRPr="000355F2" w:rsidRDefault="009078FA" w:rsidP="00117D04">
      <w:pPr>
        <w:widowControl/>
        <w:numPr>
          <w:ilvl w:val="0"/>
          <w:numId w:val="4"/>
        </w:numPr>
        <w:tabs>
          <w:tab w:val="left" w:pos="360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 xml:space="preserve">In cosa </w:t>
      </w:r>
      <w:r w:rsidR="00CF56BC">
        <w:rPr>
          <w:rFonts w:asciiTheme="minorHAnsi" w:hAnsiTheme="minorHAnsi" w:cs="Cambria"/>
          <w:bCs/>
          <w:sz w:val="22"/>
          <w:szCs w:val="22"/>
        </w:rPr>
        <w:t>deve riformarsi il nostro culto onde ne derivi come frutto una vita di servizio reale verso il prossimo?</w:t>
      </w:r>
    </w:p>
    <w:p w14:paraId="076BCB4E" w14:textId="0453CC82" w:rsidR="00263CAB" w:rsidRPr="000355F2" w:rsidRDefault="00263CAB" w:rsidP="00117D04">
      <w:pPr>
        <w:widowControl/>
        <w:tabs>
          <w:tab w:val="clear" w:pos="709"/>
          <w:tab w:val="left" w:pos="426"/>
        </w:tabs>
        <w:spacing w:after="0" w:line="240" w:lineRule="auto"/>
        <w:ind w:left="378"/>
        <w:rPr>
          <w:rFonts w:asciiTheme="minorHAnsi" w:eastAsia="Cambria" w:hAnsiTheme="minorHAnsi" w:cs="Cambria"/>
          <w:bCs/>
          <w:sz w:val="22"/>
          <w:szCs w:val="22"/>
        </w:rPr>
      </w:pPr>
    </w:p>
    <w:p w14:paraId="60032527" w14:textId="3486BBA7" w:rsidR="0029329F" w:rsidRPr="000355F2" w:rsidRDefault="00263CAB" w:rsidP="00CD0461">
      <w:pPr>
        <w:tabs>
          <w:tab w:val="left" w:pos="426"/>
        </w:tabs>
        <w:spacing w:after="0"/>
        <w:ind w:left="426" w:right="-54" w:hanging="444"/>
        <w:rPr>
          <w:rFonts w:asciiTheme="minorHAnsi" w:hAnsiTheme="minorHAnsi" w:cs="Cambria"/>
          <w:bCs/>
          <w:sz w:val="18"/>
          <w:szCs w:val="18"/>
        </w:rPr>
      </w:pPr>
      <w:r w:rsidRPr="000355F2">
        <w:rPr>
          <w:rFonts w:asciiTheme="minorHAnsi" w:eastAsia="Cambria" w:hAnsiTheme="minorHAnsi" w:cs="Cambria"/>
          <w:bCs/>
          <w:sz w:val="22"/>
          <w:szCs w:val="22"/>
        </w:rPr>
        <w:t xml:space="preserve"> </w:t>
      </w:r>
    </w:p>
    <w:p w14:paraId="361F25F3" w14:textId="77777777" w:rsidR="0029329F" w:rsidRPr="000355F2" w:rsidRDefault="0029329F" w:rsidP="0029329F">
      <w:pPr>
        <w:spacing w:after="0"/>
        <w:rPr>
          <w:rFonts w:ascii="Verdana" w:hAnsi="Verdana" w:cstheme="minorBidi"/>
          <w:bCs/>
          <w:sz w:val="22"/>
          <w:szCs w:val="22"/>
        </w:rPr>
      </w:pPr>
    </w:p>
    <w:sectPr w:rsidR="0029329F" w:rsidRPr="000355F2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7244F" w14:textId="77777777" w:rsidR="00A85FCC" w:rsidRDefault="00A85FCC" w:rsidP="00C15CA5">
      <w:pPr>
        <w:spacing w:after="0" w:line="240" w:lineRule="auto"/>
      </w:pPr>
      <w:r>
        <w:separator/>
      </w:r>
    </w:p>
  </w:endnote>
  <w:endnote w:type="continuationSeparator" w:id="0">
    <w:p w14:paraId="16D37699" w14:textId="77777777" w:rsidR="00A85FCC" w:rsidRDefault="00A85FCC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AB389" w14:textId="77777777" w:rsidR="00A85FCC" w:rsidRDefault="00A85FCC" w:rsidP="00C15CA5">
      <w:pPr>
        <w:spacing w:after="0" w:line="240" w:lineRule="auto"/>
      </w:pPr>
      <w:r>
        <w:separator/>
      </w:r>
    </w:p>
  </w:footnote>
  <w:footnote w:type="continuationSeparator" w:id="0">
    <w:p w14:paraId="2DE4E8D0" w14:textId="77777777" w:rsidR="00A85FCC" w:rsidRDefault="00A85FCC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355F2"/>
    <w:rsid w:val="000549F1"/>
    <w:rsid w:val="000658EC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7D2E"/>
    <w:rsid w:val="000F7795"/>
    <w:rsid w:val="00100479"/>
    <w:rsid w:val="00110BF4"/>
    <w:rsid w:val="0011637B"/>
    <w:rsid w:val="00117D04"/>
    <w:rsid w:val="00135376"/>
    <w:rsid w:val="001413D5"/>
    <w:rsid w:val="00155950"/>
    <w:rsid w:val="00161689"/>
    <w:rsid w:val="00164260"/>
    <w:rsid w:val="00166E45"/>
    <w:rsid w:val="00167531"/>
    <w:rsid w:val="00167AFF"/>
    <w:rsid w:val="001715FB"/>
    <w:rsid w:val="001728EE"/>
    <w:rsid w:val="00177F9A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194F"/>
    <w:rsid w:val="001D3D26"/>
    <w:rsid w:val="001E1001"/>
    <w:rsid w:val="001E2C7E"/>
    <w:rsid w:val="001F25A1"/>
    <w:rsid w:val="001F3213"/>
    <w:rsid w:val="001F4251"/>
    <w:rsid w:val="001F7681"/>
    <w:rsid w:val="00201940"/>
    <w:rsid w:val="00205619"/>
    <w:rsid w:val="00206DD1"/>
    <w:rsid w:val="0022302E"/>
    <w:rsid w:val="00223428"/>
    <w:rsid w:val="002308F9"/>
    <w:rsid w:val="00236236"/>
    <w:rsid w:val="00241F24"/>
    <w:rsid w:val="00243799"/>
    <w:rsid w:val="00245BC4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C52BF"/>
    <w:rsid w:val="002D5D64"/>
    <w:rsid w:val="002E4B99"/>
    <w:rsid w:val="002F5033"/>
    <w:rsid w:val="0030498A"/>
    <w:rsid w:val="00305CF6"/>
    <w:rsid w:val="00306EAB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80ABC"/>
    <w:rsid w:val="003A276A"/>
    <w:rsid w:val="003A601A"/>
    <w:rsid w:val="003A7F15"/>
    <w:rsid w:val="003C0F40"/>
    <w:rsid w:val="003D430E"/>
    <w:rsid w:val="003F3694"/>
    <w:rsid w:val="003F58D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80A2E"/>
    <w:rsid w:val="004878DC"/>
    <w:rsid w:val="0049290D"/>
    <w:rsid w:val="004A432B"/>
    <w:rsid w:val="004B3E62"/>
    <w:rsid w:val="004C1426"/>
    <w:rsid w:val="004D5BC4"/>
    <w:rsid w:val="004D6063"/>
    <w:rsid w:val="004D63B5"/>
    <w:rsid w:val="004D7A62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4F9"/>
    <w:rsid w:val="005525B0"/>
    <w:rsid w:val="00563EFB"/>
    <w:rsid w:val="0058609C"/>
    <w:rsid w:val="005862D7"/>
    <w:rsid w:val="005961F6"/>
    <w:rsid w:val="005B4CE2"/>
    <w:rsid w:val="005D4D51"/>
    <w:rsid w:val="005D5036"/>
    <w:rsid w:val="005F106C"/>
    <w:rsid w:val="005F7D60"/>
    <w:rsid w:val="00615DCD"/>
    <w:rsid w:val="00617D27"/>
    <w:rsid w:val="00623D67"/>
    <w:rsid w:val="00624DF8"/>
    <w:rsid w:val="006322E2"/>
    <w:rsid w:val="006416EC"/>
    <w:rsid w:val="0064665F"/>
    <w:rsid w:val="0065648E"/>
    <w:rsid w:val="00656706"/>
    <w:rsid w:val="00657416"/>
    <w:rsid w:val="0066349F"/>
    <w:rsid w:val="0067451D"/>
    <w:rsid w:val="00677C02"/>
    <w:rsid w:val="00682B1F"/>
    <w:rsid w:val="00696FCE"/>
    <w:rsid w:val="006B1860"/>
    <w:rsid w:val="006B4E86"/>
    <w:rsid w:val="006B5D6B"/>
    <w:rsid w:val="006D336B"/>
    <w:rsid w:val="006D4EF9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415A4"/>
    <w:rsid w:val="00741D2A"/>
    <w:rsid w:val="00750456"/>
    <w:rsid w:val="00752461"/>
    <w:rsid w:val="00761C7B"/>
    <w:rsid w:val="00775A8A"/>
    <w:rsid w:val="00787C88"/>
    <w:rsid w:val="007928B3"/>
    <w:rsid w:val="0079394A"/>
    <w:rsid w:val="00797410"/>
    <w:rsid w:val="007A03A0"/>
    <w:rsid w:val="007A2E47"/>
    <w:rsid w:val="007C2A8D"/>
    <w:rsid w:val="007C6009"/>
    <w:rsid w:val="00805129"/>
    <w:rsid w:val="00814068"/>
    <w:rsid w:val="00815ED8"/>
    <w:rsid w:val="008203B4"/>
    <w:rsid w:val="00821121"/>
    <w:rsid w:val="00825AF1"/>
    <w:rsid w:val="0083246B"/>
    <w:rsid w:val="00836492"/>
    <w:rsid w:val="00836DBE"/>
    <w:rsid w:val="00843D94"/>
    <w:rsid w:val="008525E4"/>
    <w:rsid w:val="0086394D"/>
    <w:rsid w:val="0086721E"/>
    <w:rsid w:val="0087246C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D6B00"/>
    <w:rsid w:val="008F4C1B"/>
    <w:rsid w:val="00902250"/>
    <w:rsid w:val="00903007"/>
    <w:rsid w:val="00905B37"/>
    <w:rsid w:val="0090697C"/>
    <w:rsid w:val="009078FA"/>
    <w:rsid w:val="009121DA"/>
    <w:rsid w:val="00923E12"/>
    <w:rsid w:val="00924619"/>
    <w:rsid w:val="00932C93"/>
    <w:rsid w:val="009366F3"/>
    <w:rsid w:val="00944137"/>
    <w:rsid w:val="009470DC"/>
    <w:rsid w:val="00963FF3"/>
    <w:rsid w:val="00967FED"/>
    <w:rsid w:val="00982B7F"/>
    <w:rsid w:val="0099145C"/>
    <w:rsid w:val="00991850"/>
    <w:rsid w:val="009A2A18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32535"/>
    <w:rsid w:val="00A41300"/>
    <w:rsid w:val="00A41B73"/>
    <w:rsid w:val="00A54E51"/>
    <w:rsid w:val="00A550F9"/>
    <w:rsid w:val="00A5762F"/>
    <w:rsid w:val="00A577E2"/>
    <w:rsid w:val="00A641EB"/>
    <w:rsid w:val="00A64758"/>
    <w:rsid w:val="00A64ABD"/>
    <w:rsid w:val="00A667B8"/>
    <w:rsid w:val="00A77623"/>
    <w:rsid w:val="00A80C1A"/>
    <w:rsid w:val="00A85FCC"/>
    <w:rsid w:val="00A92410"/>
    <w:rsid w:val="00A9380F"/>
    <w:rsid w:val="00A96868"/>
    <w:rsid w:val="00AA3C49"/>
    <w:rsid w:val="00AB0646"/>
    <w:rsid w:val="00AC4D38"/>
    <w:rsid w:val="00AE3B3B"/>
    <w:rsid w:val="00AE4AD0"/>
    <w:rsid w:val="00B11E67"/>
    <w:rsid w:val="00B21058"/>
    <w:rsid w:val="00B2406E"/>
    <w:rsid w:val="00B347EA"/>
    <w:rsid w:val="00B4081D"/>
    <w:rsid w:val="00B43FE5"/>
    <w:rsid w:val="00B44C8B"/>
    <w:rsid w:val="00B62E53"/>
    <w:rsid w:val="00B73AF8"/>
    <w:rsid w:val="00B75C7F"/>
    <w:rsid w:val="00B809E3"/>
    <w:rsid w:val="00B90CF3"/>
    <w:rsid w:val="00B96759"/>
    <w:rsid w:val="00BA1073"/>
    <w:rsid w:val="00BA77B0"/>
    <w:rsid w:val="00BB11F9"/>
    <w:rsid w:val="00BB282C"/>
    <w:rsid w:val="00BC041B"/>
    <w:rsid w:val="00BC4635"/>
    <w:rsid w:val="00BC78E1"/>
    <w:rsid w:val="00BD0B9B"/>
    <w:rsid w:val="00BD53FD"/>
    <w:rsid w:val="00BF04F8"/>
    <w:rsid w:val="00C043F3"/>
    <w:rsid w:val="00C05C87"/>
    <w:rsid w:val="00C063FD"/>
    <w:rsid w:val="00C15CA5"/>
    <w:rsid w:val="00C1777F"/>
    <w:rsid w:val="00C35AFD"/>
    <w:rsid w:val="00C42B87"/>
    <w:rsid w:val="00C4354F"/>
    <w:rsid w:val="00C437D1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7457"/>
    <w:rsid w:val="00CB23C4"/>
    <w:rsid w:val="00CB62C5"/>
    <w:rsid w:val="00CC0F79"/>
    <w:rsid w:val="00CC5B0E"/>
    <w:rsid w:val="00CD0461"/>
    <w:rsid w:val="00CD75C0"/>
    <w:rsid w:val="00CE0CD3"/>
    <w:rsid w:val="00CF2643"/>
    <w:rsid w:val="00CF56BC"/>
    <w:rsid w:val="00CF7760"/>
    <w:rsid w:val="00D2655C"/>
    <w:rsid w:val="00D40B97"/>
    <w:rsid w:val="00D43CC7"/>
    <w:rsid w:val="00D453CE"/>
    <w:rsid w:val="00D45896"/>
    <w:rsid w:val="00D47EFF"/>
    <w:rsid w:val="00D508CF"/>
    <w:rsid w:val="00D532F0"/>
    <w:rsid w:val="00D5660F"/>
    <w:rsid w:val="00D65E6F"/>
    <w:rsid w:val="00D70A4F"/>
    <w:rsid w:val="00D81317"/>
    <w:rsid w:val="00D85B43"/>
    <w:rsid w:val="00D94848"/>
    <w:rsid w:val="00D958B6"/>
    <w:rsid w:val="00DA3BE9"/>
    <w:rsid w:val="00DA4A3B"/>
    <w:rsid w:val="00DA5C6F"/>
    <w:rsid w:val="00DD3C6B"/>
    <w:rsid w:val="00DF5B0B"/>
    <w:rsid w:val="00DF7D3F"/>
    <w:rsid w:val="00E010F0"/>
    <w:rsid w:val="00E04724"/>
    <w:rsid w:val="00E33B53"/>
    <w:rsid w:val="00E370CD"/>
    <w:rsid w:val="00E43ED4"/>
    <w:rsid w:val="00E57E4A"/>
    <w:rsid w:val="00E71855"/>
    <w:rsid w:val="00E720A3"/>
    <w:rsid w:val="00E769E3"/>
    <w:rsid w:val="00E83D0A"/>
    <w:rsid w:val="00E84E59"/>
    <w:rsid w:val="00E91B32"/>
    <w:rsid w:val="00E97012"/>
    <w:rsid w:val="00EB439E"/>
    <w:rsid w:val="00EF2A50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66E80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D20B4"/>
    <w:rsid w:val="00FD6A2A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Francesca</cp:lastModifiedBy>
  <cp:revision>2</cp:revision>
  <cp:lastPrinted>2017-12-29T12:35:00Z</cp:lastPrinted>
  <dcterms:created xsi:type="dcterms:W3CDTF">2019-05-26T13:30:00Z</dcterms:created>
  <dcterms:modified xsi:type="dcterms:W3CDTF">2019-05-26T13:30:00Z</dcterms:modified>
</cp:coreProperties>
</file>