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A2678" w14:textId="6B59F871" w:rsidR="00400672" w:rsidRPr="00220A4B" w:rsidRDefault="00263CAB" w:rsidP="00B23C63">
      <w:pPr>
        <w:spacing w:before="60"/>
        <w:ind w:right="-54"/>
        <w:jc w:val="both"/>
        <w:rPr>
          <w:rFonts w:asciiTheme="minorHAnsi" w:hAnsiTheme="minorHAnsi" w:cs="Cambria"/>
          <w:b/>
          <w:i/>
          <w:sz w:val="22"/>
          <w:szCs w:val="22"/>
        </w:rPr>
      </w:pPr>
      <w:r w:rsidRPr="00BC041B">
        <w:rPr>
          <w:rFonts w:asciiTheme="minorHAnsi" w:hAnsiTheme="minorHAnsi" w:cs="Cambria"/>
          <w:b/>
          <w:i/>
          <w:color w:val="000080"/>
          <w:sz w:val="23"/>
          <w:szCs w:val="23"/>
        </w:rPr>
        <w:t>S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>cheda</w:t>
      </w:r>
      <w:r w:rsidR="006E7441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per animatori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con spunti per il dialogo e la condivisione in gruppo </w:t>
      </w:r>
      <w:r w:rsidR="00BA77B0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adattata 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alla </w:t>
      </w:r>
      <w:bookmarkStart w:id="0" w:name="OLE_LINK2"/>
      <w:bookmarkStart w:id="1" w:name="OLE_LINK1"/>
      <w:r w:rsidR="00BA77B0">
        <w:rPr>
          <w:rFonts w:asciiTheme="minorHAnsi" w:hAnsiTheme="minorHAnsi" w:cs="Cambria"/>
          <w:b/>
          <w:i/>
          <w:color w:val="000080"/>
          <w:sz w:val="22"/>
          <w:szCs w:val="22"/>
        </w:rPr>
        <w:t>Teachers Edition preparata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dal dipartimento Scuola del Sabato della Conferenza Gen</w:t>
      </w:r>
      <w:bookmarkEnd w:id="0"/>
      <w:bookmarkEnd w:id="1"/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>erale.</w:t>
      </w:r>
      <w:r w:rsidR="005524F9" w:rsidRPr="005524F9">
        <w:rPr>
          <w:rFonts w:asciiTheme="minorHAnsi" w:hAnsiTheme="minorHAnsi" w:cs="Cambria"/>
          <w:b/>
          <w:iCs/>
          <w:color w:val="000080"/>
          <w:sz w:val="22"/>
          <w:szCs w:val="22"/>
        </w:rPr>
        <w:t xml:space="preserve"> </w:t>
      </w:r>
      <w:r w:rsidR="009470DC" w:rsidRPr="00220A4B">
        <w:rPr>
          <w:rFonts w:asciiTheme="minorHAnsi" w:hAnsiTheme="minorHAnsi" w:cs="Cambria"/>
          <w:b/>
          <w:iCs/>
          <w:color w:val="000080"/>
          <w:sz w:val="22"/>
          <w:szCs w:val="22"/>
        </w:rPr>
        <w:t>(</w:t>
      </w:r>
      <w:hyperlink r:id="rId7" w:tgtFrame="_blank" w:history="1">
        <w:r w:rsidR="005524F9" w:rsidRPr="00220A4B">
          <w:rPr>
            <w:rStyle w:val="Collegamentoipertestuale"/>
            <w:rFonts w:asciiTheme="minorHAnsi" w:eastAsia="Times New Roman" w:hAnsiTheme="minorHAnsi" w:cs="Times New Roman"/>
            <w:b/>
            <w:bCs/>
            <w:color w:val="1155CC"/>
            <w:sz w:val="18"/>
            <w:szCs w:val="18"/>
            <w:shd w:val="clear" w:color="auto" w:fill="FFFFFF"/>
          </w:rPr>
          <w:t>http://www.avventisti.it/scuola-del-sabato</w:t>
        </w:r>
      </w:hyperlink>
      <w:r w:rsidR="00167AFF" w:rsidRPr="00220A4B">
        <w:rPr>
          <w:rStyle w:val="Collegamentoipertestuale"/>
          <w:rFonts w:asciiTheme="minorHAnsi" w:eastAsia="Times New Roman" w:hAnsiTheme="minorHAnsi" w:cs="Times New Roman"/>
          <w:b/>
          <w:bCs/>
          <w:sz w:val="18"/>
          <w:szCs w:val="18"/>
          <w:shd w:val="clear" w:color="auto" w:fill="FFFFFF"/>
        </w:rPr>
        <w:t>)</w:t>
      </w:r>
    </w:p>
    <w:p w14:paraId="470B4ABC" w14:textId="3B6B93C6" w:rsidR="001E763B" w:rsidRPr="00400672" w:rsidRDefault="001E763B" w:rsidP="001E763B">
      <w:pPr>
        <w:spacing w:before="60"/>
        <w:ind w:right="-54"/>
        <w:jc w:val="both"/>
        <w:rPr>
          <w:rFonts w:asciiTheme="minorHAnsi" w:hAnsiTheme="minorHAnsi" w:cs="Cambria"/>
          <w:sz w:val="22"/>
          <w:szCs w:val="22"/>
        </w:rPr>
      </w:pPr>
      <w:r w:rsidRPr="00BC041B">
        <w:rPr>
          <w:rFonts w:asciiTheme="minorHAnsi" w:hAnsiTheme="minorHAnsi" w:cs="Cambria"/>
          <w:sz w:val="22"/>
          <w:szCs w:val="22"/>
        </w:rPr>
        <w:t xml:space="preserve">Lezione </w:t>
      </w:r>
      <w:r>
        <w:rPr>
          <w:rFonts w:asciiTheme="minorHAnsi" w:hAnsiTheme="minorHAnsi" w:cs="Cambria"/>
          <w:sz w:val="22"/>
          <w:szCs w:val="22"/>
        </w:rPr>
        <w:t>n.</w:t>
      </w:r>
      <w:r w:rsidR="00FB7CFD">
        <w:rPr>
          <w:rFonts w:asciiTheme="minorHAnsi" w:hAnsiTheme="minorHAnsi" w:cs="Cambria"/>
          <w:sz w:val="22"/>
          <w:szCs w:val="22"/>
        </w:rPr>
        <w:t xml:space="preserve"> </w:t>
      </w:r>
      <w:r w:rsidR="003D240B">
        <w:rPr>
          <w:rFonts w:asciiTheme="minorHAnsi" w:hAnsiTheme="minorHAnsi" w:cs="Cambria"/>
          <w:sz w:val="22"/>
          <w:szCs w:val="22"/>
        </w:rPr>
        <w:t>12 del 14-20 settembre 2019</w:t>
      </w:r>
    </w:p>
    <w:p w14:paraId="173EDE53" w14:textId="2BB42E00" w:rsidR="001E763B" w:rsidRPr="005279CC" w:rsidRDefault="001E763B" w:rsidP="001E763B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bCs/>
          <w:sz w:val="22"/>
          <w:szCs w:val="22"/>
        </w:rPr>
      </w:pPr>
      <w:r w:rsidRPr="005279CC">
        <w:rPr>
          <w:rFonts w:asciiTheme="minorHAnsi" w:hAnsiTheme="minorHAnsi" w:cs="Cambria"/>
          <w:b/>
          <w:bCs/>
          <w:sz w:val="22"/>
          <w:szCs w:val="22"/>
        </w:rPr>
        <w:t>Titolo.</w:t>
      </w:r>
      <w:r>
        <w:rPr>
          <w:rFonts w:asciiTheme="minorHAnsi" w:hAnsiTheme="minorHAnsi" w:cs="Cambria"/>
          <w:b/>
          <w:bCs/>
          <w:sz w:val="22"/>
          <w:szCs w:val="22"/>
        </w:rPr>
        <w:t xml:space="preserve"> </w:t>
      </w:r>
      <w:r w:rsidR="003D240B">
        <w:rPr>
          <w:rFonts w:asciiTheme="minorHAnsi" w:hAnsiTheme="minorHAnsi" w:cs="Cambria"/>
          <w:b/>
          <w:bCs/>
          <w:sz w:val="22"/>
          <w:szCs w:val="22"/>
        </w:rPr>
        <w:t>Amare la misericordia</w:t>
      </w:r>
      <w:r>
        <w:rPr>
          <w:rFonts w:asciiTheme="minorHAnsi" w:hAnsiTheme="minorHAnsi" w:cs="Cambria"/>
          <w:b/>
          <w:bCs/>
          <w:sz w:val="22"/>
          <w:szCs w:val="22"/>
        </w:rPr>
        <w:t xml:space="preserve"> </w:t>
      </w:r>
      <w:r w:rsidR="00FB7CFD">
        <w:rPr>
          <w:rFonts w:asciiTheme="minorHAnsi" w:hAnsiTheme="minorHAnsi" w:cs="Cambria"/>
          <w:b/>
          <w:bCs/>
          <w:sz w:val="22"/>
          <w:szCs w:val="22"/>
        </w:rPr>
        <w:t xml:space="preserve"> </w:t>
      </w:r>
    </w:p>
    <w:p w14:paraId="61E3C954" w14:textId="398A6750" w:rsidR="001E763B" w:rsidRPr="004F7B04" w:rsidRDefault="001E763B" w:rsidP="001E763B">
      <w:pPr>
        <w:spacing w:before="120" w:after="0"/>
        <w:ind w:left="283" w:right="-57" w:hanging="340"/>
        <w:jc w:val="both"/>
        <w:rPr>
          <w:rFonts w:asciiTheme="minorHAnsi" w:hAnsiTheme="minorHAnsi" w:cs="Cambria"/>
          <w:sz w:val="22"/>
          <w:szCs w:val="22"/>
        </w:rPr>
      </w:pPr>
      <w:r w:rsidRPr="005279CC">
        <w:rPr>
          <w:rFonts w:asciiTheme="minorHAnsi" w:hAnsiTheme="minorHAnsi" w:cs="Cambria"/>
          <w:sz w:val="22"/>
          <w:szCs w:val="22"/>
        </w:rPr>
        <w:t>Testi base:</w:t>
      </w:r>
      <w:r w:rsidR="00FB7CFD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 </w:t>
      </w:r>
      <w:r w:rsidR="003D240B">
        <w:rPr>
          <w:rFonts w:asciiTheme="minorHAnsi" w:hAnsiTheme="minorHAnsi" w:cs="Cambria"/>
          <w:b/>
          <w:bCs/>
          <w:color w:val="FF0000"/>
          <w:sz w:val="22"/>
          <w:szCs w:val="22"/>
        </w:rPr>
        <w:t>Salmo 112:4,5; Matteo 6:25-33; Isaia 58</w:t>
      </w:r>
      <w:r w:rsidR="00FF7112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:1-10; </w:t>
      </w:r>
      <w:r w:rsidR="0072792A" w:rsidRPr="0072792A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1 Giovanni 3:16,17; </w:t>
      </w:r>
      <w:r w:rsidR="00FF7112">
        <w:rPr>
          <w:rFonts w:asciiTheme="minorHAnsi" w:hAnsiTheme="minorHAnsi" w:cs="Cambria"/>
          <w:b/>
          <w:bCs/>
          <w:color w:val="FF0000"/>
          <w:sz w:val="22"/>
          <w:szCs w:val="22"/>
        </w:rPr>
        <w:t>Giacomo 2:15</w:t>
      </w:r>
      <w:r w:rsidR="0072792A">
        <w:rPr>
          <w:rFonts w:asciiTheme="minorHAnsi" w:hAnsiTheme="minorHAnsi" w:cs="Cambria"/>
          <w:b/>
          <w:bCs/>
          <w:color w:val="FF0000"/>
          <w:sz w:val="22"/>
          <w:szCs w:val="22"/>
        </w:rPr>
        <w:t>,16</w:t>
      </w:r>
      <w:r w:rsidR="00FF7112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; </w:t>
      </w:r>
      <w:r w:rsidR="00FF7112">
        <w:rPr>
          <w:rFonts w:asciiTheme="minorHAnsi" w:hAnsiTheme="minorHAnsi" w:cs="Cambria"/>
          <w:sz w:val="22"/>
          <w:szCs w:val="22"/>
        </w:rPr>
        <w:t>1:5-8</w:t>
      </w:r>
      <w:r w:rsidR="0072792A">
        <w:rPr>
          <w:rFonts w:asciiTheme="minorHAnsi" w:hAnsiTheme="minorHAnsi" w:cs="Cambria"/>
          <w:sz w:val="22"/>
          <w:szCs w:val="22"/>
        </w:rPr>
        <w:t>.</w:t>
      </w:r>
      <w:r w:rsidR="00FF7112">
        <w:rPr>
          <w:rFonts w:asciiTheme="minorHAnsi" w:hAnsiTheme="minorHAnsi" w:cs="Cambria"/>
          <w:sz w:val="22"/>
          <w:szCs w:val="22"/>
        </w:rPr>
        <w:t xml:space="preserve"> </w:t>
      </w:r>
      <w:r w:rsidR="00FF7112" w:rsidRPr="00FF7112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  </w:t>
      </w:r>
      <w:r w:rsidR="00FB7CFD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     </w:t>
      </w:r>
    </w:p>
    <w:p w14:paraId="7AAF77AD" w14:textId="77777777" w:rsidR="001E763B" w:rsidRPr="005279CC" w:rsidRDefault="001E763B" w:rsidP="001E763B">
      <w:pPr>
        <w:spacing w:before="240" w:after="0"/>
        <w:ind w:left="288" w:right="-58" w:hanging="346"/>
        <w:jc w:val="both"/>
        <w:rPr>
          <w:rFonts w:asciiTheme="minorHAnsi" w:eastAsia="Cambria" w:hAnsiTheme="minorHAnsi" w:cs="Cambria"/>
          <w:sz w:val="22"/>
          <w:szCs w:val="22"/>
        </w:rPr>
      </w:pPr>
      <w:r w:rsidRPr="005279CC">
        <w:rPr>
          <w:rFonts w:asciiTheme="minorHAnsi" w:hAnsiTheme="minorHAnsi" w:cs="Cambria"/>
          <w:b/>
          <w:sz w:val="22"/>
          <w:szCs w:val="22"/>
        </w:rPr>
        <w:t xml:space="preserve">A. Percorsi tematici:   </w:t>
      </w:r>
      <w:r w:rsidRPr="005279CC">
        <w:rPr>
          <w:rFonts w:asciiTheme="minorHAnsi" w:hAnsiTheme="minorHAnsi" w:cs="Cambria"/>
          <w:sz w:val="22"/>
          <w:szCs w:val="22"/>
        </w:rPr>
        <w:t xml:space="preserve"> </w:t>
      </w:r>
    </w:p>
    <w:p w14:paraId="388F11B9" w14:textId="0A417E0E" w:rsidR="001E763B" w:rsidRDefault="003D240B" w:rsidP="001E763B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>La grande sfida per ogni discepolo è camminare come il Maestro</w:t>
      </w:r>
      <w:r w:rsidR="00B23C63">
        <w:rPr>
          <w:rFonts w:asciiTheme="minorHAnsi" w:eastAsia="Cambria" w:hAnsiTheme="minorHAnsi" w:cs="Cambria"/>
          <w:sz w:val="22"/>
          <w:szCs w:val="22"/>
        </w:rPr>
        <w:t xml:space="preserve"> in</w:t>
      </w:r>
      <w:r>
        <w:rPr>
          <w:rFonts w:asciiTheme="minorHAnsi" w:eastAsia="Cambria" w:hAnsiTheme="minorHAnsi" w:cs="Cambria"/>
          <w:sz w:val="22"/>
          <w:szCs w:val="22"/>
        </w:rPr>
        <w:t xml:space="preserve"> onestà, misericordia, compassione, giustizia. </w:t>
      </w:r>
    </w:p>
    <w:p w14:paraId="63A7B302" w14:textId="16B7E662" w:rsidR="001E763B" w:rsidRDefault="0072792A" w:rsidP="001E763B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>Vivere alla luce dei testi s</w:t>
      </w:r>
      <w:r w:rsidR="0015718A">
        <w:rPr>
          <w:rFonts w:asciiTheme="minorHAnsi" w:eastAsia="Cambria" w:hAnsiTheme="minorHAnsi" w:cs="Cambria"/>
          <w:sz w:val="22"/>
          <w:szCs w:val="22"/>
        </w:rPr>
        <w:t xml:space="preserve">u </w:t>
      </w:r>
      <w:r>
        <w:rPr>
          <w:rFonts w:asciiTheme="minorHAnsi" w:eastAsia="Cambria" w:hAnsiTheme="minorHAnsi" w:cs="Cambria"/>
          <w:sz w:val="22"/>
          <w:szCs w:val="22"/>
        </w:rPr>
        <w:t>indicati è camminare all’opposto dei principi del mondo,</w:t>
      </w:r>
      <w:r w:rsidR="00B23C63">
        <w:rPr>
          <w:rFonts w:asciiTheme="minorHAnsi" w:eastAsia="Cambria" w:hAnsiTheme="minorHAnsi" w:cs="Cambria"/>
          <w:sz w:val="22"/>
          <w:szCs w:val="22"/>
        </w:rPr>
        <w:t xml:space="preserve"> è</w:t>
      </w:r>
      <w:r>
        <w:rPr>
          <w:rFonts w:asciiTheme="minorHAnsi" w:eastAsia="Cambria" w:hAnsiTheme="minorHAnsi" w:cs="Cambria"/>
          <w:sz w:val="22"/>
          <w:szCs w:val="22"/>
        </w:rPr>
        <w:t xml:space="preserve"> essere testimoni critici.</w:t>
      </w:r>
      <w:r w:rsidR="00FB7CFD">
        <w:rPr>
          <w:rFonts w:asciiTheme="minorHAnsi" w:eastAsia="Cambria" w:hAnsiTheme="minorHAnsi" w:cs="Cambria"/>
          <w:sz w:val="22"/>
          <w:szCs w:val="22"/>
        </w:rPr>
        <w:t xml:space="preserve"> </w:t>
      </w:r>
    </w:p>
    <w:p w14:paraId="338B3489" w14:textId="66476F12" w:rsidR="001E763B" w:rsidRDefault="0015718A" w:rsidP="001E763B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>Amare la misericordia è giustizia, diritto, generosità, pace; è il frutto dello Spirito, della presenza di Gesù in noi.</w:t>
      </w:r>
      <w:r w:rsidR="00FB7CFD">
        <w:rPr>
          <w:rFonts w:asciiTheme="minorHAnsi" w:eastAsia="Cambria" w:hAnsiTheme="minorHAnsi" w:cs="Cambria"/>
          <w:sz w:val="22"/>
          <w:szCs w:val="22"/>
        </w:rPr>
        <w:t xml:space="preserve"> </w:t>
      </w:r>
    </w:p>
    <w:p w14:paraId="7E6B3951" w14:textId="77777777" w:rsidR="001E763B" w:rsidRPr="00DF7D3F" w:rsidRDefault="001E763B" w:rsidP="001E763B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 </w:t>
      </w:r>
    </w:p>
    <w:p w14:paraId="7282D88D" w14:textId="77777777" w:rsidR="001E763B" w:rsidRPr="00DF7D3F" w:rsidRDefault="001E763B" w:rsidP="001E763B">
      <w:pPr>
        <w:spacing w:before="120" w:after="0"/>
        <w:ind w:left="283" w:right="-57" w:hanging="340"/>
        <w:jc w:val="both"/>
        <w:rPr>
          <w:rFonts w:asciiTheme="minorHAnsi" w:eastAsia="Cambria" w:hAnsiTheme="minorHAnsi" w:cs="Cambria"/>
          <w:sz w:val="22"/>
          <w:szCs w:val="22"/>
          <w:lang w:bidi="he-IL"/>
        </w:rPr>
      </w:pPr>
      <w:r w:rsidRPr="00DF7D3F">
        <w:rPr>
          <w:rFonts w:asciiTheme="minorHAnsi" w:hAnsiTheme="minorHAnsi" w:cs="Cambria"/>
          <w:b/>
          <w:sz w:val="22"/>
          <w:szCs w:val="22"/>
        </w:rPr>
        <w:t>B. Suggeriment</w:t>
      </w:r>
      <w:r>
        <w:rPr>
          <w:rFonts w:asciiTheme="minorHAnsi" w:hAnsiTheme="minorHAnsi" w:cs="Cambria"/>
          <w:b/>
          <w:sz w:val="22"/>
          <w:szCs w:val="22"/>
        </w:rPr>
        <w:t>i</w:t>
      </w:r>
      <w:r w:rsidRPr="00DF7D3F">
        <w:rPr>
          <w:rFonts w:asciiTheme="minorHAnsi" w:hAnsiTheme="minorHAnsi" w:cs="Cambria"/>
          <w:b/>
          <w:sz w:val="22"/>
          <w:szCs w:val="22"/>
        </w:rPr>
        <w:t xml:space="preserve"> didattic</w:t>
      </w:r>
      <w:r>
        <w:rPr>
          <w:rFonts w:asciiTheme="minorHAnsi" w:hAnsiTheme="minorHAnsi" w:cs="Cambria"/>
          <w:b/>
          <w:sz w:val="22"/>
          <w:szCs w:val="22"/>
        </w:rPr>
        <w:t>i</w:t>
      </w:r>
      <w:r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20BA8A71" w14:textId="4C559BD1" w:rsidR="001E763B" w:rsidRPr="00DF7D3F" w:rsidRDefault="0072792A" w:rsidP="001E763B">
      <w:pPr>
        <w:widowControl/>
        <w:numPr>
          <w:ilvl w:val="0"/>
          <w:numId w:val="5"/>
        </w:numPr>
        <w:tabs>
          <w:tab w:val="left" w:pos="283"/>
        </w:tabs>
        <w:overflowPunct w:val="0"/>
        <w:autoSpaceDE w:val="0"/>
        <w:spacing w:after="0" w:line="240" w:lineRule="auto"/>
        <w:ind w:left="298" w:hanging="283"/>
        <w:jc w:val="both"/>
        <w:textAlignment w:val="baseline"/>
        <w:rPr>
          <w:rFonts w:asciiTheme="minorHAnsi" w:hAnsiTheme="minorHAnsi" w:cs="Cambria"/>
          <w:sz w:val="22"/>
          <w:szCs w:val="22"/>
        </w:rPr>
      </w:pPr>
      <w:r>
        <w:rPr>
          <w:rFonts w:asciiTheme="minorHAnsi" w:hAnsiTheme="minorHAnsi" w:cs="Cambria"/>
          <w:sz w:val="22"/>
          <w:szCs w:val="22"/>
        </w:rPr>
        <w:t xml:space="preserve">Sottolineare la necessità di essere testimoni </w:t>
      </w:r>
      <w:r w:rsidR="008D3F5B">
        <w:rPr>
          <w:rFonts w:asciiTheme="minorHAnsi" w:hAnsiTheme="minorHAnsi" w:cs="Cambria"/>
          <w:sz w:val="22"/>
          <w:szCs w:val="22"/>
        </w:rPr>
        <w:t>del Suo Regno</w:t>
      </w:r>
      <w:r w:rsidR="0052743F">
        <w:rPr>
          <w:rFonts w:asciiTheme="minorHAnsi" w:hAnsiTheme="minorHAnsi" w:cs="Cambria"/>
          <w:sz w:val="22"/>
          <w:szCs w:val="22"/>
        </w:rPr>
        <w:t xml:space="preserve">, </w:t>
      </w:r>
      <w:r w:rsidR="008D3F5B">
        <w:rPr>
          <w:rFonts w:asciiTheme="minorHAnsi" w:hAnsiTheme="minorHAnsi" w:cs="Cambria"/>
          <w:sz w:val="22"/>
          <w:szCs w:val="22"/>
        </w:rPr>
        <w:t>non solo annunciando quello a venire</w:t>
      </w:r>
      <w:r w:rsidR="0052743F">
        <w:rPr>
          <w:rFonts w:asciiTheme="minorHAnsi" w:hAnsiTheme="minorHAnsi" w:cs="Cambria"/>
          <w:sz w:val="22"/>
          <w:szCs w:val="22"/>
        </w:rPr>
        <w:t>,</w:t>
      </w:r>
      <w:r w:rsidR="008D3F5B">
        <w:rPr>
          <w:rFonts w:asciiTheme="minorHAnsi" w:hAnsiTheme="minorHAnsi" w:cs="Cambria"/>
          <w:sz w:val="22"/>
          <w:szCs w:val="22"/>
        </w:rPr>
        <w:t xml:space="preserve"> ma essere qui ed ora</w:t>
      </w:r>
      <w:r>
        <w:rPr>
          <w:rFonts w:asciiTheme="minorHAnsi" w:hAnsiTheme="minorHAnsi" w:cs="Cambria"/>
          <w:sz w:val="22"/>
          <w:szCs w:val="22"/>
        </w:rPr>
        <w:t xml:space="preserve"> costruttori di un’altra visione del mondo</w:t>
      </w:r>
      <w:r w:rsidR="0052743F">
        <w:rPr>
          <w:rFonts w:asciiTheme="minorHAnsi" w:hAnsiTheme="minorHAnsi" w:cs="Cambria"/>
          <w:sz w:val="22"/>
          <w:szCs w:val="22"/>
        </w:rPr>
        <w:t xml:space="preserve"> di giustizia e misericordia.</w:t>
      </w:r>
    </w:p>
    <w:p w14:paraId="2F5DD636" w14:textId="77777777" w:rsidR="001E763B" w:rsidRPr="00DF7D3F" w:rsidRDefault="001E763B" w:rsidP="001E763B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</w:rPr>
      </w:pPr>
    </w:p>
    <w:p w14:paraId="2D2E2411" w14:textId="62814E67" w:rsidR="001E763B" w:rsidRPr="002F30FE" w:rsidRDefault="001E763B" w:rsidP="002F30FE">
      <w:pPr>
        <w:spacing w:before="120" w:after="0"/>
        <w:ind w:left="283" w:right="-57" w:hanging="340"/>
        <w:jc w:val="both"/>
        <w:rPr>
          <w:rFonts w:asciiTheme="minorHAnsi" w:eastAsia="Cambria" w:hAnsiTheme="minorHAnsi" w:cs="Cambria"/>
          <w:sz w:val="22"/>
          <w:szCs w:val="22"/>
        </w:rPr>
      </w:pPr>
      <w:r w:rsidRPr="00DF7D3F">
        <w:rPr>
          <w:rFonts w:asciiTheme="minorHAnsi" w:hAnsiTheme="minorHAnsi" w:cs="Cambria"/>
          <w:b/>
          <w:sz w:val="22"/>
          <w:szCs w:val="22"/>
        </w:rPr>
        <w:t xml:space="preserve">C. Eventuali (altre) domande per approfondire, confrontarsi, condividere e confessare la </w:t>
      </w:r>
      <w:r>
        <w:rPr>
          <w:rFonts w:asciiTheme="minorHAnsi" w:hAnsiTheme="minorHAnsi" w:cs="Cambria"/>
          <w:b/>
          <w:sz w:val="22"/>
          <w:szCs w:val="22"/>
        </w:rPr>
        <w:t xml:space="preserve">Parola della </w:t>
      </w:r>
      <w:r w:rsidRPr="00DF7D3F">
        <w:rPr>
          <w:rFonts w:asciiTheme="minorHAnsi" w:hAnsiTheme="minorHAnsi" w:cs="Cambria"/>
          <w:b/>
          <w:sz w:val="22"/>
          <w:szCs w:val="22"/>
        </w:rPr>
        <w:t>fede</w:t>
      </w:r>
      <w:r w:rsidRPr="00DF7D3F">
        <w:rPr>
          <w:rFonts w:asciiTheme="minorHAnsi" w:hAnsiTheme="minorHAnsi" w:cs="Cambria"/>
          <w:sz w:val="22"/>
          <w:szCs w:val="22"/>
        </w:rPr>
        <w:t xml:space="preserve"> </w:t>
      </w:r>
      <w:r w:rsidRPr="00DF7D3F">
        <w:rPr>
          <w:rFonts w:asciiTheme="minorHAnsi" w:hAnsiTheme="minorHAnsi" w:cs="Cambria"/>
          <w:b/>
          <w:sz w:val="22"/>
          <w:szCs w:val="22"/>
        </w:rPr>
        <w:t xml:space="preserve"> </w:t>
      </w:r>
      <w:r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5E2A7A17" w14:textId="7A2E6660" w:rsidR="001E763B" w:rsidRPr="00DA7ED1" w:rsidRDefault="00981A1D" w:rsidP="00981A1D">
      <w:pPr>
        <w:pStyle w:val="Paragrafoelenco"/>
        <w:numPr>
          <w:ilvl w:val="0"/>
          <w:numId w:val="6"/>
        </w:numPr>
        <w:tabs>
          <w:tab w:val="left" w:pos="450"/>
        </w:tabs>
        <w:spacing w:after="0"/>
        <w:ind w:left="180" w:right="-54" w:hanging="270"/>
        <w:rPr>
          <w:rFonts w:asciiTheme="minorHAnsi" w:hAnsiTheme="minorHAnsi" w:cstheme="minorHAnsi"/>
          <w:b/>
          <w:sz w:val="22"/>
          <w:szCs w:val="22"/>
        </w:rPr>
      </w:pPr>
      <w:r w:rsidRPr="00DA7ED1">
        <w:rPr>
          <w:rFonts w:asciiTheme="minorHAnsi" w:hAnsiTheme="minorHAnsi" w:cstheme="minorHAnsi"/>
          <w:sz w:val="22"/>
          <w:szCs w:val="22"/>
        </w:rPr>
        <w:t xml:space="preserve">In che modo i valori </w:t>
      </w:r>
      <w:r w:rsidRPr="00DA7ED1">
        <w:rPr>
          <w:rFonts w:asciiTheme="minorHAnsi" w:eastAsia="Cambria" w:hAnsiTheme="minorHAnsi" w:cstheme="minorHAnsi"/>
          <w:sz w:val="22"/>
          <w:szCs w:val="22"/>
        </w:rPr>
        <w:t>onestà, misericordia, compas</w:t>
      </w:r>
      <w:r w:rsidR="00004324">
        <w:rPr>
          <w:rFonts w:asciiTheme="minorHAnsi" w:eastAsia="Cambria" w:hAnsiTheme="minorHAnsi" w:cstheme="minorHAnsi"/>
          <w:sz w:val="22"/>
          <w:szCs w:val="22"/>
        </w:rPr>
        <w:t xml:space="preserve">sione, giustizia </w:t>
      </w:r>
      <w:proofErr w:type="gramStart"/>
      <w:r w:rsidR="00004324">
        <w:rPr>
          <w:rFonts w:asciiTheme="minorHAnsi" w:eastAsia="Cambria" w:hAnsiTheme="minorHAnsi" w:cstheme="minorHAnsi"/>
          <w:sz w:val="22"/>
          <w:szCs w:val="22"/>
        </w:rPr>
        <w:t>ci  coinvolgono</w:t>
      </w:r>
      <w:bookmarkStart w:id="2" w:name="_GoBack"/>
      <w:bookmarkEnd w:id="2"/>
      <w:proofErr w:type="gramEnd"/>
      <w:r w:rsidRPr="00DA7ED1">
        <w:rPr>
          <w:rFonts w:asciiTheme="minorHAnsi" w:eastAsia="Cambria" w:hAnsiTheme="minorHAnsi" w:cstheme="minorHAnsi"/>
          <w:sz w:val="22"/>
          <w:szCs w:val="22"/>
        </w:rPr>
        <w:t xml:space="preserve">? Quale </w:t>
      </w:r>
      <w:r w:rsidR="00A60929" w:rsidRPr="00DA7ED1">
        <w:rPr>
          <w:rFonts w:asciiTheme="minorHAnsi" w:eastAsia="Cambria" w:hAnsiTheme="minorHAnsi" w:cstheme="minorHAnsi"/>
          <w:sz w:val="22"/>
          <w:szCs w:val="22"/>
        </w:rPr>
        <w:t>sprone</w:t>
      </w:r>
      <w:r w:rsidRPr="00DA7ED1">
        <w:rPr>
          <w:rFonts w:asciiTheme="minorHAnsi" w:eastAsia="Cambria" w:hAnsiTheme="minorHAnsi" w:cstheme="minorHAnsi"/>
          <w:sz w:val="22"/>
          <w:szCs w:val="22"/>
        </w:rPr>
        <w:t xml:space="preserve"> </w:t>
      </w:r>
      <w:r w:rsidR="002F30FE" w:rsidRPr="00DA7ED1">
        <w:rPr>
          <w:rFonts w:asciiTheme="minorHAnsi" w:eastAsia="Cambria" w:hAnsiTheme="minorHAnsi" w:cstheme="minorHAnsi"/>
          <w:sz w:val="22"/>
          <w:szCs w:val="22"/>
        </w:rPr>
        <w:t>riceviamo</w:t>
      </w:r>
      <w:r w:rsidRPr="00DA7ED1">
        <w:rPr>
          <w:rFonts w:asciiTheme="minorHAnsi" w:eastAsia="Cambria" w:hAnsiTheme="minorHAnsi" w:cstheme="minorHAnsi"/>
          <w:sz w:val="22"/>
          <w:szCs w:val="22"/>
        </w:rPr>
        <w:t>?</w:t>
      </w:r>
    </w:p>
    <w:p w14:paraId="1E9A9CFF" w14:textId="26A85531" w:rsidR="001E763B" w:rsidRPr="00DA7ED1" w:rsidRDefault="008D3F5B" w:rsidP="00981A1D">
      <w:pPr>
        <w:pStyle w:val="Paragrafoelenco"/>
        <w:numPr>
          <w:ilvl w:val="0"/>
          <w:numId w:val="6"/>
        </w:numPr>
        <w:tabs>
          <w:tab w:val="left" w:pos="450"/>
        </w:tabs>
        <w:spacing w:after="0"/>
        <w:ind w:left="180" w:right="-54" w:hanging="270"/>
        <w:rPr>
          <w:rFonts w:asciiTheme="minorHAnsi" w:hAnsiTheme="minorHAnsi" w:cstheme="minorHAnsi"/>
          <w:b/>
          <w:sz w:val="22"/>
          <w:szCs w:val="22"/>
        </w:rPr>
      </w:pPr>
      <w:r w:rsidRPr="00DA7ED1">
        <w:rPr>
          <w:rFonts w:asciiTheme="minorHAnsi" w:hAnsiTheme="minorHAnsi" w:cstheme="minorHAnsi"/>
          <w:sz w:val="22"/>
          <w:szCs w:val="22"/>
        </w:rPr>
        <w:t>Quali atti segnano</w:t>
      </w:r>
      <w:r w:rsidR="002C7225" w:rsidRPr="00DA7ED1">
        <w:rPr>
          <w:rFonts w:asciiTheme="minorHAnsi" w:hAnsiTheme="minorHAnsi" w:cstheme="minorHAnsi"/>
          <w:sz w:val="22"/>
          <w:szCs w:val="22"/>
        </w:rPr>
        <w:t xml:space="preserve"> amore e misericordia in un mondo di ingiustizia, indifferenza, odio</w:t>
      </w:r>
      <w:r w:rsidR="003E7C14">
        <w:rPr>
          <w:rFonts w:asciiTheme="minorHAnsi" w:hAnsiTheme="minorHAnsi" w:cstheme="minorHAnsi"/>
          <w:sz w:val="22"/>
          <w:szCs w:val="22"/>
        </w:rPr>
        <w:t>, sfruttamento</w:t>
      </w:r>
      <w:r w:rsidR="002C7225" w:rsidRPr="00DA7ED1">
        <w:rPr>
          <w:rFonts w:asciiTheme="minorHAnsi" w:hAnsiTheme="minorHAnsi" w:cstheme="minorHAnsi"/>
          <w:sz w:val="22"/>
          <w:szCs w:val="22"/>
        </w:rPr>
        <w:t xml:space="preserve">? </w:t>
      </w:r>
      <w:r w:rsidR="00FB7CFD" w:rsidRPr="00DA7ED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85B7E8" w14:textId="78A91E87" w:rsidR="001E763B" w:rsidRPr="00DA7ED1" w:rsidRDefault="0052743F" w:rsidP="00981A1D">
      <w:pPr>
        <w:pStyle w:val="Paragrafoelenco"/>
        <w:numPr>
          <w:ilvl w:val="0"/>
          <w:numId w:val="6"/>
        </w:numPr>
        <w:tabs>
          <w:tab w:val="left" w:pos="450"/>
        </w:tabs>
        <w:spacing w:after="0"/>
        <w:ind w:left="180" w:right="-54" w:hanging="270"/>
        <w:rPr>
          <w:rFonts w:asciiTheme="minorHAnsi" w:hAnsiTheme="minorHAnsi" w:cstheme="minorHAnsi"/>
          <w:b/>
          <w:sz w:val="22"/>
          <w:szCs w:val="22"/>
        </w:rPr>
      </w:pPr>
      <w:r w:rsidRPr="00DA7ED1">
        <w:rPr>
          <w:rFonts w:asciiTheme="minorHAnsi" w:hAnsiTheme="minorHAnsi" w:cstheme="minorHAnsi"/>
          <w:sz w:val="22"/>
          <w:szCs w:val="22"/>
        </w:rPr>
        <w:t xml:space="preserve">Leggere 2Co 8:12-15; 1Gv 3:16,17. Come vivere personalmente questi valori di solidarietà e </w:t>
      </w:r>
      <w:r w:rsidR="00331E45" w:rsidRPr="00DA7ED1">
        <w:rPr>
          <w:rFonts w:asciiTheme="minorHAnsi" w:hAnsiTheme="minorHAnsi" w:cstheme="minorHAnsi"/>
          <w:sz w:val="22"/>
          <w:szCs w:val="22"/>
        </w:rPr>
        <w:t>altruismo</w:t>
      </w:r>
      <w:r w:rsidRPr="00DA7ED1">
        <w:rPr>
          <w:rFonts w:asciiTheme="minorHAnsi" w:hAnsiTheme="minorHAnsi" w:cstheme="minorHAnsi"/>
          <w:sz w:val="22"/>
          <w:szCs w:val="22"/>
        </w:rPr>
        <w:t>? D</w:t>
      </w:r>
      <w:r w:rsidR="00331E45" w:rsidRPr="00DA7ED1">
        <w:rPr>
          <w:rFonts w:asciiTheme="minorHAnsi" w:hAnsiTheme="minorHAnsi" w:cstheme="minorHAnsi"/>
          <w:sz w:val="22"/>
          <w:szCs w:val="22"/>
        </w:rPr>
        <w:t>a d</w:t>
      </w:r>
      <w:r w:rsidRPr="00DA7ED1">
        <w:rPr>
          <w:rFonts w:asciiTheme="minorHAnsi" w:hAnsiTheme="minorHAnsi" w:cstheme="minorHAnsi"/>
          <w:sz w:val="22"/>
          <w:szCs w:val="22"/>
        </w:rPr>
        <w:t>ove cominciare?</w:t>
      </w:r>
    </w:p>
    <w:p w14:paraId="05C5B286" w14:textId="3A3D8E58" w:rsidR="0052743F" w:rsidRPr="00DA7ED1" w:rsidRDefault="00DA7ED1" w:rsidP="00981A1D">
      <w:pPr>
        <w:pStyle w:val="Paragrafoelenco"/>
        <w:numPr>
          <w:ilvl w:val="0"/>
          <w:numId w:val="6"/>
        </w:numPr>
        <w:tabs>
          <w:tab w:val="left" w:pos="450"/>
        </w:tabs>
        <w:spacing w:after="0"/>
        <w:ind w:left="180" w:right="-54" w:hanging="270"/>
        <w:rPr>
          <w:rFonts w:asciiTheme="minorHAnsi" w:hAnsiTheme="minorHAnsi" w:cstheme="minorHAnsi"/>
          <w:sz w:val="22"/>
          <w:szCs w:val="22"/>
        </w:rPr>
      </w:pPr>
      <w:r w:rsidRPr="00DA7ED1">
        <w:rPr>
          <w:rFonts w:asciiTheme="minorHAnsi" w:hAnsiTheme="minorHAnsi" w:cstheme="minorHAnsi"/>
          <w:bCs/>
          <w:sz w:val="22"/>
          <w:szCs w:val="22"/>
        </w:rPr>
        <w:t>Quale contributo</w:t>
      </w:r>
      <w:r w:rsidRPr="00DA7ED1">
        <w:rPr>
          <w:rFonts w:asciiTheme="minorHAnsi" w:hAnsiTheme="minorHAnsi" w:cstheme="minorHAnsi"/>
          <w:sz w:val="22"/>
          <w:szCs w:val="22"/>
        </w:rPr>
        <w:t xml:space="preserve"> possiamo dare </w:t>
      </w:r>
      <w:r>
        <w:rPr>
          <w:rFonts w:asciiTheme="minorHAnsi" w:hAnsiTheme="minorHAnsi" w:cstheme="minorHAnsi"/>
          <w:sz w:val="22"/>
          <w:szCs w:val="22"/>
        </w:rPr>
        <w:t xml:space="preserve">come gruppo </w:t>
      </w:r>
      <w:r w:rsidRPr="00DA7ED1">
        <w:rPr>
          <w:rFonts w:asciiTheme="minorHAnsi" w:hAnsiTheme="minorHAnsi" w:cstheme="minorHAnsi"/>
          <w:sz w:val="22"/>
          <w:szCs w:val="22"/>
        </w:rPr>
        <w:t xml:space="preserve">alla nostra chiesa </w:t>
      </w:r>
      <w:r>
        <w:rPr>
          <w:rFonts w:asciiTheme="minorHAnsi" w:hAnsiTheme="minorHAnsi" w:cstheme="minorHAnsi"/>
          <w:sz w:val="22"/>
          <w:szCs w:val="22"/>
        </w:rPr>
        <w:t>che mentre aspetta il Regno eterno sia impegnata al servizio per un mondo migliore?</w:t>
      </w:r>
    </w:p>
    <w:p w14:paraId="20ED0DE2" w14:textId="77777777" w:rsidR="001E763B" w:rsidRPr="00501A50" w:rsidRDefault="001E763B" w:rsidP="00981A1D">
      <w:pPr>
        <w:tabs>
          <w:tab w:val="left" w:pos="450"/>
        </w:tabs>
        <w:spacing w:after="0"/>
        <w:ind w:left="180" w:hanging="270"/>
        <w:rPr>
          <w:rFonts w:ascii="Verdana" w:hAnsi="Verdana" w:cstheme="minorBidi"/>
          <w:color w:val="12188A"/>
          <w:sz w:val="22"/>
          <w:szCs w:val="22"/>
        </w:rPr>
      </w:pPr>
    </w:p>
    <w:p w14:paraId="361F25F3" w14:textId="77777777" w:rsidR="0029329F" w:rsidRPr="000355F2" w:rsidRDefault="0029329F" w:rsidP="001E763B">
      <w:pPr>
        <w:spacing w:before="60"/>
        <w:ind w:right="-54"/>
        <w:jc w:val="both"/>
        <w:rPr>
          <w:rFonts w:ascii="Verdana" w:hAnsi="Verdana" w:cstheme="minorBidi"/>
          <w:bCs/>
          <w:sz w:val="22"/>
          <w:szCs w:val="22"/>
        </w:rPr>
      </w:pPr>
    </w:p>
    <w:sectPr w:rsidR="0029329F" w:rsidRPr="000355F2" w:rsidSect="007A2E47">
      <w:headerReference w:type="default" r:id="rId8"/>
      <w:footerReference w:type="default" r:id="rId9"/>
      <w:pgSz w:w="12240" w:h="15840"/>
      <w:pgMar w:top="0" w:right="616" w:bottom="1134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71FAC" w14:textId="77777777" w:rsidR="00CD0C64" w:rsidRDefault="00CD0C64" w:rsidP="00C15CA5">
      <w:pPr>
        <w:spacing w:after="0" w:line="240" w:lineRule="auto"/>
      </w:pPr>
      <w:r>
        <w:separator/>
      </w:r>
    </w:p>
  </w:endnote>
  <w:endnote w:type="continuationSeparator" w:id="0">
    <w:p w14:paraId="711F979A" w14:textId="77777777" w:rsidR="00CD0C64" w:rsidRDefault="00CD0C64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C74FA" w14:textId="77777777" w:rsidR="006D4EF9" w:rsidRPr="003E5100" w:rsidRDefault="006D4EF9" w:rsidP="006D4EF9">
    <w:pPr>
      <w:pStyle w:val="Pidipagina"/>
      <w:ind w:right="360"/>
      <w:rPr>
        <w:rFonts w:asciiTheme="minorHAnsi" w:hAnsiTheme="minorHAnsi" w:cstheme="minorHAnsi"/>
        <w:sz w:val="22"/>
        <w:szCs w:val="22"/>
      </w:rPr>
    </w:pPr>
    <w:r w:rsidRPr="003E5100">
      <w:rPr>
        <w:rFonts w:asciiTheme="minorHAnsi" w:hAnsiTheme="minorHAnsi" w:cstheme="minorHAnsi"/>
        <w:sz w:val="22"/>
        <w:szCs w:val="22"/>
      </w:rPr>
      <w:t>Domande tipo per animare un piccolo gruppo.</w:t>
    </w:r>
  </w:p>
  <w:p w14:paraId="22405305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Perché questa lezione è importante per me?  Cosa ho scoperto di nuovo?</w:t>
    </w:r>
  </w:p>
  <w:p w14:paraId="18BDA323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Cosa posso ancora apprendere dalla Parola di Dio? Cosa non mi è chiaro?</w:t>
    </w:r>
  </w:p>
  <w:p w14:paraId="3E2831A8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397" w:hanging="378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Dove e come posso praticare ciò che ho appreso dalla Parola di Dio?</w:t>
    </w:r>
  </w:p>
  <w:p w14:paraId="657201C1" w14:textId="2136B879" w:rsidR="00944137" w:rsidRPr="006D4EF9" w:rsidRDefault="006D4EF9" w:rsidP="006D4EF9">
    <w:pPr>
      <w:widowControl/>
      <w:tabs>
        <w:tab w:val="left" w:pos="426"/>
      </w:tabs>
      <w:suppressAutoHyphens w:val="0"/>
      <w:autoSpaceDE w:val="0"/>
      <w:autoSpaceDN w:val="0"/>
      <w:adjustRightInd w:val="0"/>
      <w:spacing w:after="0" w:line="240" w:lineRule="auto"/>
      <w:ind w:left="378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Come posso cominciare ad applicare quanto ho appreso dalla Parola di Dio e comunicarlo ad altri?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98F0C2" w14:textId="77777777" w:rsidR="00CD0C64" w:rsidRDefault="00CD0C64" w:rsidP="00C15CA5">
      <w:pPr>
        <w:spacing w:after="0" w:line="240" w:lineRule="auto"/>
      </w:pPr>
      <w:r>
        <w:separator/>
      </w:r>
    </w:p>
  </w:footnote>
  <w:footnote w:type="continuationSeparator" w:id="0">
    <w:p w14:paraId="521C9516" w14:textId="77777777" w:rsidR="00CD0C64" w:rsidRDefault="00CD0C64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3EB89" w14:textId="34CB3BFA" w:rsidR="00944137" w:rsidRPr="0065648E" w:rsidRDefault="0026444B" w:rsidP="0026444B">
    <w:pPr>
      <w:pStyle w:val="Intestazione"/>
      <w:ind w:left="-1170" w:right="-616"/>
      <w:rPr>
        <w:lang w:val="en-US"/>
      </w:rPr>
    </w:pPr>
    <w:r w:rsidRPr="0026444B">
      <w:rPr>
        <w:noProof/>
        <w:lang w:eastAsia="it-IT" w:bidi="ar-SA"/>
      </w:rPr>
      <w:drawing>
        <wp:inline distT="0" distB="0" distL="0" distR="0" wp14:anchorId="73C8C414" wp14:editId="7777CA55">
          <wp:extent cx="7427967" cy="176466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9856" cy="1767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 w15:restartNumberingAfterBreak="0">
    <w:nsid w:val="73037EB5"/>
    <w:multiLevelType w:val="hybridMultilevel"/>
    <w:tmpl w:val="5A969F9C"/>
    <w:lvl w:ilvl="0" w:tplc="0409000F">
      <w:start w:val="1"/>
      <w:numFmt w:val="decimal"/>
      <w:lvlText w:val="%1."/>
      <w:lvlJc w:val="left"/>
      <w:pPr>
        <w:ind w:left="784" w:hanging="360"/>
      </w:p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CA5"/>
    <w:rsid w:val="0000001A"/>
    <w:rsid w:val="00004324"/>
    <w:rsid w:val="00010758"/>
    <w:rsid w:val="00023CEC"/>
    <w:rsid w:val="0003073C"/>
    <w:rsid w:val="000330B0"/>
    <w:rsid w:val="000355F2"/>
    <w:rsid w:val="000549F1"/>
    <w:rsid w:val="000658EC"/>
    <w:rsid w:val="0006668B"/>
    <w:rsid w:val="00076C7D"/>
    <w:rsid w:val="0008120C"/>
    <w:rsid w:val="000838EB"/>
    <w:rsid w:val="00086B99"/>
    <w:rsid w:val="00093171"/>
    <w:rsid w:val="000A5C44"/>
    <w:rsid w:val="000A6B37"/>
    <w:rsid w:val="000A7A3A"/>
    <w:rsid w:val="000B05F5"/>
    <w:rsid w:val="000B3FE8"/>
    <w:rsid w:val="000B48CD"/>
    <w:rsid w:val="000C4D8B"/>
    <w:rsid w:val="000C62E1"/>
    <w:rsid w:val="000D1F1D"/>
    <w:rsid w:val="000E7D2E"/>
    <w:rsid w:val="000F7795"/>
    <w:rsid w:val="00100479"/>
    <w:rsid w:val="00110BF4"/>
    <w:rsid w:val="0011637B"/>
    <w:rsid w:val="00135376"/>
    <w:rsid w:val="001413D5"/>
    <w:rsid w:val="0015718A"/>
    <w:rsid w:val="00161689"/>
    <w:rsid w:val="00164260"/>
    <w:rsid w:val="00166E45"/>
    <w:rsid w:val="00167531"/>
    <w:rsid w:val="00167AFF"/>
    <w:rsid w:val="001715FB"/>
    <w:rsid w:val="001728EE"/>
    <w:rsid w:val="00177F9A"/>
    <w:rsid w:val="00193A2F"/>
    <w:rsid w:val="00194D16"/>
    <w:rsid w:val="001957DB"/>
    <w:rsid w:val="001A0E08"/>
    <w:rsid w:val="001A1A1B"/>
    <w:rsid w:val="001A6BE3"/>
    <w:rsid w:val="001B3397"/>
    <w:rsid w:val="001B4C42"/>
    <w:rsid w:val="001B76D3"/>
    <w:rsid w:val="001C5E8C"/>
    <w:rsid w:val="001D0763"/>
    <w:rsid w:val="001D3D26"/>
    <w:rsid w:val="001E1001"/>
    <w:rsid w:val="001E2C7E"/>
    <w:rsid w:val="001E763B"/>
    <w:rsid w:val="001F25A1"/>
    <w:rsid w:val="001F3213"/>
    <w:rsid w:val="001F4251"/>
    <w:rsid w:val="001F7681"/>
    <w:rsid w:val="00201940"/>
    <w:rsid w:val="002027BE"/>
    <w:rsid w:val="00205619"/>
    <w:rsid w:val="00206DD1"/>
    <w:rsid w:val="00220A4B"/>
    <w:rsid w:val="0022302E"/>
    <w:rsid w:val="00223428"/>
    <w:rsid w:val="002308F9"/>
    <w:rsid w:val="00236236"/>
    <w:rsid w:val="00241F24"/>
    <w:rsid w:val="00243799"/>
    <w:rsid w:val="00252C87"/>
    <w:rsid w:val="00254EEE"/>
    <w:rsid w:val="00263CAB"/>
    <w:rsid w:val="0026444B"/>
    <w:rsid w:val="00281765"/>
    <w:rsid w:val="00285A12"/>
    <w:rsid w:val="00291E84"/>
    <w:rsid w:val="0029329F"/>
    <w:rsid w:val="00296C6F"/>
    <w:rsid w:val="002C52BF"/>
    <w:rsid w:val="002C7225"/>
    <w:rsid w:val="002D5D64"/>
    <w:rsid w:val="002E4B99"/>
    <w:rsid w:val="002F30FE"/>
    <w:rsid w:val="002F5033"/>
    <w:rsid w:val="0030498A"/>
    <w:rsid w:val="00305CF6"/>
    <w:rsid w:val="00306EAB"/>
    <w:rsid w:val="00331E45"/>
    <w:rsid w:val="00332C0D"/>
    <w:rsid w:val="00336493"/>
    <w:rsid w:val="00347D6C"/>
    <w:rsid w:val="00350483"/>
    <w:rsid w:val="003531DB"/>
    <w:rsid w:val="003536A4"/>
    <w:rsid w:val="0035701D"/>
    <w:rsid w:val="00366EC9"/>
    <w:rsid w:val="00373D22"/>
    <w:rsid w:val="003740BA"/>
    <w:rsid w:val="00374C1D"/>
    <w:rsid w:val="003752E3"/>
    <w:rsid w:val="003A276A"/>
    <w:rsid w:val="003A601A"/>
    <w:rsid w:val="003A6DE2"/>
    <w:rsid w:val="003A7F15"/>
    <w:rsid w:val="003B1C23"/>
    <w:rsid w:val="003C0F40"/>
    <w:rsid w:val="003D240B"/>
    <w:rsid w:val="003D430E"/>
    <w:rsid w:val="003E4430"/>
    <w:rsid w:val="003E7C14"/>
    <w:rsid w:val="003F3694"/>
    <w:rsid w:val="003F58D4"/>
    <w:rsid w:val="00400672"/>
    <w:rsid w:val="00400A8C"/>
    <w:rsid w:val="00402E80"/>
    <w:rsid w:val="00403228"/>
    <w:rsid w:val="00403A3E"/>
    <w:rsid w:val="0041772A"/>
    <w:rsid w:val="00417878"/>
    <w:rsid w:val="004233E5"/>
    <w:rsid w:val="0043234B"/>
    <w:rsid w:val="00441116"/>
    <w:rsid w:val="00442D0D"/>
    <w:rsid w:val="00452465"/>
    <w:rsid w:val="004539DA"/>
    <w:rsid w:val="0046648B"/>
    <w:rsid w:val="00480A2E"/>
    <w:rsid w:val="004878DC"/>
    <w:rsid w:val="0049290D"/>
    <w:rsid w:val="004A432B"/>
    <w:rsid w:val="004B3E62"/>
    <w:rsid w:val="004C1426"/>
    <w:rsid w:val="004D5BC4"/>
    <w:rsid w:val="004D63B5"/>
    <w:rsid w:val="004D7A62"/>
    <w:rsid w:val="004F03C7"/>
    <w:rsid w:val="004F4DD0"/>
    <w:rsid w:val="004F5F6A"/>
    <w:rsid w:val="004F7B04"/>
    <w:rsid w:val="00504C83"/>
    <w:rsid w:val="00510434"/>
    <w:rsid w:val="00510DA0"/>
    <w:rsid w:val="00513F7F"/>
    <w:rsid w:val="005145B0"/>
    <w:rsid w:val="0052743F"/>
    <w:rsid w:val="005279CC"/>
    <w:rsid w:val="00533106"/>
    <w:rsid w:val="00535522"/>
    <w:rsid w:val="005428CE"/>
    <w:rsid w:val="00551A75"/>
    <w:rsid w:val="005524F9"/>
    <w:rsid w:val="005525B0"/>
    <w:rsid w:val="00563EFB"/>
    <w:rsid w:val="00581B74"/>
    <w:rsid w:val="0058609C"/>
    <w:rsid w:val="005862D7"/>
    <w:rsid w:val="005961F6"/>
    <w:rsid w:val="005B4CE2"/>
    <w:rsid w:val="005D4D51"/>
    <w:rsid w:val="005D4DBC"/>
    <w:rsid w:val="005D5036"/>
    <w:rsid w:val="005F106C"/>
    <w:rsid w:val="005F7D60"/>
    <w:rsid w:val="00617D27"/>
    <w:rsid w:val="00623D67"/>
    <w:rsid w:val="006322E2"/>
    <w:rsid w:val="006416EC"/>
    <w:rsid w:val="0064665F"/>
    <w:rsid w:val="0065648E"/>
    <w:rsid w:val="00656706"/>
    <w:rsid w:val="00657416"/>
    <w:rsid w:val="0066349F"/>
    <w:rsid w:val="0067451D"/>
    <w:rsid w:val="00677C02"/>
    <w:rsid w:val="00682B1F"/>
    <w:rsid w:val="00696FCE"/>
    <w:rsid w:val="006B1860"/>
    <w:rsid w:val="006B4E86"/>
    <w:rsid w:val="006B5D6B"/>
    <w:rsid w:val="006D336B"/>
    <w:rsid w:val="006D4EF9"/>
    <w:rsid w:val="006E7441"/>
    <w:rsid w:val="006F5399"/>
    <w:rsid w:val="00700DF3"/>
    <w:rsid w:val="00703020"/>
    <w:rsid w:val="0070591C"/>
    <w:rsid w:val="00706A4A"/>
    <w:rsid w:val="00707772"/>
    <w:rsid w:val="00712841"/>
    <w:rsid w:val="0071316F"/>
    <w:rsid w:val="00714D0A"/>
    <w:rsid w:val="0071639C"/>
    <w:rsid w:val="00717E8D"/>
    <w:rsid w:val="0072792A"/>
    <w:rsid w:val="00741D2A"/>
    <w:rsid w:val="00750456"/>
    <w:rsid w:val="00752461"/>
    <w:rsid w:val="00761C7B"/>
    <w:rsid w:val="00775A8A"/>
    <w:rsid w:val="00787C88"/>
    <w:rsid w:val="007928B3"/>
    <w:rsid w:val="0079394A"/>
    <w:rsid w:val="00795FBC"/>
    <w:rsid w:val="00797410"/>
    <w:rsid w:val="007A03A0"/>
    <w:rsid w:val="007A2E47"/>
    <w:rsid w:val="007C2A8D"/>
    <w:rsid w:val="007C6009"/>
    <w:rsid w:val="007F246A"/>
    <w:rsid w:val="00805129"/>
    <w:rsid w:val="00814068"/>
    <w:rsid w:val="00815ED8"/>
    <w:rsid w:val="008203B4"/>
    <w:rsid w:val="00821121"/>
    <w:rsid w:val="00825AF1"/>
    <w:rsid w:val="0083246B"/>
    <w:rsid w:val="00836492"/>
    <w:rsid w:val="00843D94"/>
    <w:rsid w:val="008525E4"/>
    <w:rsid w:val="0086394D"/>
    <w:rsid w:val="0086721E"/>
    <w:rsid w:val="0087246C"/>
    <w:rsid w:val="00884C24"/>
    <w:rsid w:val="00894B2F"/>
    <w:rsid w:val="008A4419"/>
    <w:rsid w:val="008A5821"/>
    <w:rsid w:val="008B4414"/>
    <w:rsid w:val="008B4DC3"/>
    <w:rsid w:val="008C0A01"/>
    <w:rsid w:val="008C18F7"/>
    <w:rsid w:val="008C35A3"/>
    <w:rsid w:val="008C49D1"/>
    <w:rsid w:val="008D1AFA"/>
    <w:rsid w:val="008D3F5B"/>
    <w:rsid w:val="008D6B00"/>
    <w:rsid w:val="008F4C1B"/>
    <w:rsid w:val="00902250"/>
    <w:rsid w:val="00903007"/>
    <w:rsid w:val="00905B37"/>
    <w:rsid w:val="0090697C"/>
    <w:rsid w:val="009121DA"/>
    <w:rsid w:val="00923E12"/>
    <w:rsid w:val="00924619"/>
    <w:rsid w:val="00932C93"/>
    <w:rsid w:val="009366F3"/>
    <w:rsid w:val="00944137"/>
    <w:rsid w:val="009470DC"/>
    <w:rsid w:val="00963FF3"/>
    <w:rsid w:val="00967FED"/>
    <w:rsid w:val="00981A1D"/>
    <w:rsid w:val="00982B7F"/>
    <w:rsid w:val="0099145C"/>
    <w:rsid w:val="00991850"/>
    <w:rsid w:val="009B0157"/>
    <w:rsid w:val="009B235E"/>
    <w:rsid w:val="009B2785"/>
    <w:rsid w:val="009B57C0"/>
    <w:rsid w:val="009C0D3D"/>
    <w:rsid w:val="009C22E9"/>
    <w:rsid w:val="009C36EE"/>
    <w:rsid w:val="009D3723"/>
    <w:rsid w:val="009F0A0D"/>
    <w:rsid w:val="00A00531"/>
    <w:rsid w:val="00A12492"/>
    <w:rsid w:val="00A142FD"/>
    <w:rsid w:val="00A14AE3"/>
    <w:rsid w:val="00A21CD5"/>
    <w:rsid w:val="00A2214D"/>
    <w:rsid w:val="00A23926"/>
    <w:rsid w:val="00A2515E"/>
    <w:rsid w:val="00A41300"/>
    <w:rsid w:val="00A41B73"/>
    <w:rsid w:val="00A54E51"/>
    <w:rsid w:val="00A550F9"/>
    <w:rsid w:val="00A5762F"/>
    <w:rsid w:val="00A577E2"/>
    <w:rsid w:val="00A60929"/>
    <w:rsid w:val="00A641EB"/>
    <w:rsid w:val="00A64758"/>
    <w:rsid w:val="00A64ABD"/>
    <w:rsid w:val="00A667B8"/>
    <w:rsid w:val="00A77623"/>
    <w:rsid w:val="00A92410"/>
    <w:rsid w:val="00A9380F"/>
    <w:rsid w:val="00A96868"/>
    <w:rsid w:val="00AA3C49"/>
    <w:rsid w:val="00AB0646"/>
    <w:rsid w:val="00AC4D38"/>
    <w:rsid w:val="00AE3B3B"/>
    <w:rsid w:val="00AE4AD0"/>
    <w:rsid w:val="00B11E67"/>
    <w:rsid w:val="00B21058"/>
    <w:rsid w:val="00B23C63"/>
    <w:rsid w:val="00B2406E"/>
    <w:rsid w:val="00B347EA"/>
    <w:rsid w:val="00B4081D"/>
    <w:rsid w:val="00B43FE5"/>
    <w:rsid w:val="00B62E53"/>
    <w:rsid w:val="00B73AF8"/>
    <w:rsid w:val="00B75C7F"/>
    <w:rsid w:val="00B809E3"/>
    <w:rsid w:val="00B90CF3"/>
    <w:rsid w:val="00BA1073"/>
    <w:rsid w:val="00BA77B0"/>
    <w:rsid w:val="00BB11F9"/>
    <w:rsid w:val="00BB282C"/>
    <w:rsid w:val="00BC041B"/>
    <w:rsid w:val="00BC4635"/>
    <w:rsid w:val="00BC78E1"/>
    <w:rsid w:val="00BD0B9B"/>
    <w:rsid w:val="00BD53FD"/>
    <w:rsid w:val="00BF04F8"/>
    <w:rsid w:val="00C043F3"/>
    <w:rsid w:val="00C05C87"/>
    <w:rsid w:val="00C15CA5"/>
    <w:rsid w:val="00C1777F"/>
    <w:rsid w:val="00C35AFD"/>
    <w:rsid w:val="00C42B87"/>
    <w:rsid w:val="00C4354F"/>
    <w:rsid w:val="00C449F8"/>
    <w:rsid w:val="00C465AF"/>
    <w:rsid w:val="00C5071D"/>
    <w:rsid w:val="00C513B1"/>
    <w:rsid w:val="00C526CC"/>
    <w:rsid w:val="00C52E34"/>
    <w:rsid w:val="00C64B5B"/>
    <w:rsid w:val="00C669E0"/>
    <w:rsid w:val="00C67295"/>
    <w:rsid w:val="00C726B8"/>
    <w:rsid w:val="00C82448"/>
    <w:rsid w:val="00C85A80"/>
    <w:rsid w:val="00C96698"/>
    <w:rsid w:val="00CA7457"/>
    <w:rsid w:val="00CB23C4"/>
    <w:rsid w:val="00CB62C5"/>
    <w:rsid w:val="00CC0F79"/>
    <w:rsid w:val="00CC5B0E"/>
    <w:rsid w:val="00CD0461"/>
    <w:rsid w:val="00CD0C64"/>
    <w:rsid w:val="00CD75C0"/>
    <w:rsid w:val="00CE0CD3"/>
    <w:rsid w:val="00CE4964"/>
    <w:rsid w:val="00CF2643"/>
    <w:rsid w:val="00CF7760"/>
    <w:rsid w:val="00D2655C"/>
    <w:rsid w:val="00D40B97"/>
    <w:rsid w:val="00D43CC7"/>
    <w:rsid w:val="00D453CE"/>
    <w:rsid w:val="00D45896"/>
    <w:rsid w:val="00D47EFF"/>
    <w:rsid w:val="00D508CF"/>
    <w:rsid w:val="00D532F0"/>
    <w:rsid w:val="00D5660F"/>
    <w:rsid w:val="00D65E6F"/>
    <w:rsid w:val="00D70A4F"/>
    <w:rsid w:val="00D81317"/>
    <w:rsid w:val="00D85B43"/>
    <w:rsid w:val="00D94848"/>
    <w:rsid w:val="00D958B6"/>
    <w:rsid w:val="00DA3BE9"/>
    <w:rsid w:val="00DA4A3B"/>
    <w:rsid w:val="00DA5C6F"/>
    <w:rsid w:val="00DA7ED1"/>
    <w:rsid w:val="00DD3C6B"/>
    <w:rsid w:val="00DF5B0B"/>
    <w:rsid w:val="00DF7D3F"/>
    <w:rsid w:val="00E04724"/>
    <w:rsid w:val="00E33B53"/>
    <w:rsid w:val="00E370CD"/>
    <w:rsid w:val="00E43ED4"/>
    <w:rsid w:val="00E57E4A"/>
    <w:rsid w:val="00E71855"/>
    <w:rsid w:val="00E720A3"/>
    <w:rsid w:val="00E769E3"/>
    <w:rsid w:val="00E83D0A"/>
    <w:rsid w:val="00E84E59"/>
    <w:rsid w:val="00E91B32"/>
    <w:rsid w:val="00E97012"/>
    <w:rsid w:val="00EB439E"/>
    <w:rsid w:val="00EF2A50"/>
    <w:rsid w:val="00F02B91"/>
    <w:rsid w:val="00F063A2"/>
    <w:rsid w:val="00F13546"/>
    <w:rsid w:val="00F167D4"/>
    <w:rsid w:val="00F17D34"/>
    <w:rsid w:val="00F22F5D"/>
    <w:rsid w:val="00F406AD"/>
    <w:rsid w:val="00F41997"/>
    <w:rsid w:val="00F45C3F"/>
    <w:rsid w:val="00F5423D"/>
    <w:rsid w:val="00F66E80"/>
    <w:rsid w:val="00F72A8B"/>
    <w:rsid w:val="00F735CB"/>
    <w:rsid w:val="00F808DA"/>
    <w:rsid w:val="00F82426"/>
    <w:rsid w:val="00F83B7C"/>
    <w:rsid w:val="00F97F65"/>
    <w:rsid w:val="00FA3A49"/>
    <w:rsid w:val="00FA3C33"/>
    <w:rsid w:val="00FA6657"/>
    <w:rsid w:val="00FB30DB"/>
    <w:rsid w:val="00FB7CFD"/>
    <w:rsid w:val="00FD20B4"/>
    <w:rsid w:val="00FD6A2A"/>
    <w:rsid w:val="00FE7A51"/>
    <w:rsid w:val="00FF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DC0E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5CA5"/>
  </w:style>
  <w:style w:type="paragraph" w:styleId="Pidipagina">
    <w:name w:val="footer"/>
    <w:basedOn w:val="Normale"/>
    <w:link w:val="Pidipagina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5CA5"/>
  </w:style>
  <w:style w:type="table" w:styleId="Grigliatabella">
    <w:name w:val="Table Grid"/>
    <w:basedOn w:val="Tabellanormale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5CA5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263CAB"/>
  </w:style>
  <w:style w:type="paragraph" w:customStyle="1" w:styleId="Intestazione1">
    <w:name w:val="Intestazione1"/>
    <w:basedOn w:val="Normale"/>
    <w:next w:val="Corpotesto"/>
    <w:rsid w:val="00263CAB"/>
    <w:pPr>
      <w:widowControl/>
      <w:tabs>
        <w:tab w:val="clear" w:pos="709"/>
      </w:tabs>
      <w:overflowPunct w:val="0"/>
      <w:autoSpaceDE w:val="0"/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sz w:val="20"/>
      <w:szCs w:val="20"/>
      <w:lang w:val="pt-PT" w:eastAsia="en-US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63CA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63CAB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406E"/>
    <w:rPr>
      <w:color w:val="903638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00672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00672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Rimandonotaapidipagina">
    <w:name w:val="footnote reference"/>
    <w:basedOn w:val="Carpredefinitoparagrafo"/>
    <w:uiPriority w:val="99"/>
    <w:unhideWhenUsed/>
    <w:rsid w:val="00400672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027BE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6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vventisti.it/scuola-del-saba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Mangiarotti</dc:creator>
  <cp:lastModifiedBy>Francesca</cp:lastModifiedBy>
  <cp:revision>2</cp:revision>
  <cp:lastPrinted>2017-12-29T12:35:00Z</cp:lastPrinted>
  <dcterms:created xsi:type="dcterms:W3CDTF">2019-06-08T15:21:00Z</dcterms:created>
  <dcterms:modified xsi:type="dcterms:W3CDTF">2019-06-08T15:21:00Z</dcterms:modified>
</cp:coreProperties>
</file>